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5B19E" w14:textId="77777777" w:rsidR="00386B75" w:rsidRPr="00183D12" w:rsidRDefault="00386B75" w:rsidP="00386B75">
      <w:pPr>
        <w:jc w:val="center"/>
        <w:rPr>
          <w:b/>
          <w:sz w:val="40"/>
          <w:szCs w:val="40"/>
        </w:rPr>
      </w:pPr>
      <w:r>
        <w:rPr>
          <w:b/>
          <w:sz w:val="40"/>
          <w:szCs w:val="40"/>
        </w:rPr>
        <w:t>BIOLOGY</w:t>
      </w:r>
      <w:r w:rsidRPr="00DF7289">
        <w:rPr>
          <w:b/>
          <w:sz w:val="40"/>
          <w:szCs w:val="40"/>
        </w:rPr>
        <w:t xml:space="preserve"> SS </w:t>
      </w:r>
      <w:r>
        <w:rPr>
          <w:b/>
          <w:sz w:val="40"/>
          <w:szCs w:val="40"/>
        </w:rPr>
        <w:t>1</w:t>
      </w:r>
    </w:p>
    <w:p w14:paraId="287BCAE0" w14:textId="007B4164" w:rsidR="00386B75" w:rsidRPr="00183D12" w:rsidRDefault="00386B75" w:rsidP="00386B75">
      <w:pPr>
        <w:jc w:val="center"/>
        <w:rPr>
          <w:b/>
          <w:sz w:val="40"/>
          <w:szCs w:val="40"/>
        </w:rPr>
      </w:pPr>
      <w:r>
        <w:rPr>
          <w:b/>
          <w:sz w:val="40"/>
          <w:szCs w:val="40"/>
        </w:rPr>
        <w:t>THIRD</w:t>
      </w:r>
      <w:r w:rsidRPr="00DF7289">
        <w:rPr>
          <w:b/>
          <w:sz w:val="40"/>
          <w:szCs w:val="40"/>
        </w:rPr>
        <w:t xml:space="preserve"> TERM</w:t>
      </w:r>
    </w:p>
    <w:p w14:paraId="745CC635" w14:textId="4B2492D8" w:rsidR="00386B75" w:rsidRPr="00386B75" w:rsidRDefault="00386B75" w:rsidP="00386B75">
      <w:pPr>
        <w:pStyle w:val="Heading2"/>
        <w:jc w:val="left"/>
      </w:pPr>
      <w:r w:rsidRPr="00DF7289">
        <w:rPr>
          <w:bCs w:val="0"/>
        </w:rPr>
        <w:t>SCHEME OF WORK</w:t>
      </w:r>
    </w:p>
    <w:p w14:paraId="262CD425" w14:textId="77777777" w:rsidR="00386B75" w:rsidRPr="00386B75" w:rsidRDefault="00386B75" w:rsidP="00386B75">
      <w:pPr>
        <w:rPr>
          <w:rFonts w:ascii="Times New Roman" w:hAnsi="Times New Roman"/>
          <w:sz w:val="24"/>
          <w:szCs w:val="24"/>
        </w:rPr>
      </w:pPr>
    </w:p>
    <w:p w14:paraId="20D350B5" w14:textId="77777777" w:rsidR="00386B75" w:rsidRPr="00386B75" w:rsidRDefault="00386B75" w:rsidP="00386B75">
      <w:pPr>
        <w:rPr>
          <w:rFonts w:ascii="Times New Roman" w:hAnsi="Times New Roman"/>
          <w:sz w:val="24"/>
          <w:szCs w:val="24"/>
        </w:rPr>
      </w:pPr>
      <w:r w:rsidRPr="00386B75">
        <w:rPr>
          <w:rFonts w:ascii="Times New Roman" w:hAnsi="Times New Roman"/>
          <w:b/>
          <w:sz w:val="24"/>
          <w:szCs w:val="24"/>
        </w:rPr>
        <w:t>WEEKS</w:t>
      </w:r>
      <w:r w:rsidRPr="00386B75">
        <w:rPr>
          <w:rFonts w:ascii="Times New Roman" w:hAnsi="Times New Roman"/>
          <w:b/>
          <w:sz w:val="24"/>
          <w:szCs w:val="24"/>
        </w:rPr>
        <w:tab/>
        <w:t xml:space="preserve">                  TOPIC</w:t>
      </w:r>
    </w:p>
    <w:p w14:paraId="65CBEB3F" w14:textId="77777777" w:rsidR="00386B75" w:rsidRPr="00386B75" w:rsidRDefault="00386B75" w:rsidP="00386B75">
      <w:pPr>
        <w:numPr>
          <w:ilvl w:val="0"/>
          <w:numId w:val="26"/>
        </w:numPr>
        <w:tabs>
          <w:tab w:val="clear" w:pos="1080"/>
        </w:tabs>
        <w:ind w:left="1350" w:hanging="990"/>
        <w:rPr>
          <w:rFonts w:ascii="Times New Roman" w:hAnsi="Times New Roman"/>
          <w:sz w:val="24"/>
          <w:szCs w:val="24"/>
        </w:rPr>
      </w:pPr>
      <w:r w:rsidRPr="00386B75">
        <w:rPr>
          <w:rFonts w:ascii="Times New Roman" w:hAnsi="Times New Roman"/>
          <w:sz w:val="24"/>
          <w:szCs w:val="24"/>
        </w:rPr>
        <w:t>Micro-</w:t>
      </w:r>
      <w:r w:rsidRPr="00386B75">
        <w:rPr>
          <w:rFonts w:ascii="Times New Roman" w:hAnsi="Times New Roman"/>
          <w:sz w:val="24"/>
          <w:szCs w:val="24"/>
          <w:lang w:val="en-GB"/>
        </w:rPr>
        <w:t>Organisms Around Us and the Concept of Culturing.</w:t>
      </w:r>
    </w:p>
    <w:p w14:paraId="5B0CB244" w14:textId="77777777" w:rsidR="00386B75" w:rsidRPr="00386B75" w:rsidRDefault="00386B75" w:rsidP="00386B75">
      <w:pPr>
        <w:numPr>
          <w:ilvl w:val="0"/>
          <w:numId w:val="26"/>
        </w:numPr>
        <w:tabs>
          <w:tab w:val="clear" w:pos="1080"/>
        </w:tabs>
        <w:ind w:left="1350" w:hanging="990"/>
        <w:rPr>
          <w:rFonts w:ascii="Times New Roman" w:hAnsi="Times New Roman"/>
          <w:sz w:val="24"/>
          <w:szCs w:val="24"/>
        </w:rPr>
      </w:pPr>
      <w:r w:rsidRPr="00386B75">
        <w:rPr>
          <w:rFonts w:ascii="Times New Roman" w:hAnsi="Times New Roman"/>
          <w:sz w:val="24"/>
          <w:szCs w:val="24"/>
          <w:lang w:val="en-GB"/>
        </w:rPr>
        <w:t>Micro</w:t>
      </w:r>
      <w:r w:rsidRPr="00386B75">
        <w:rPr>
          <w:rFonts w:ascii="Times New Roman" w:hAnsi="Times New Roman"/>
          <w:sz w:val="24"/>
          <w:szCs w:val="24"/>
        </w:rPr>
        <w:t>-</w:t>
      </w:r>
      <w:r w:rsidRPr="00386B75">
        <w:rPr>
          <w:rFonts w:ascii="Times New Roman" w:hAnsi="Times New Roman"/>
          <w:sz w:val="24"/>
          <w:szCs w:val="24"/>
          <w:lang w:val="en-GB"/>
        </w:rPr>
        <w:t xml:space="preserve">Organisms </w:t>
      </w:r>
      <w:r w:rsidRPr="00386B75">
        <w:rPr>
          <w:rFonts w:ascii="Times New Roman" w:hAnsi="Times New Roman"/>
          <w:sz w:val="24"/>
          <w:szCs w:val="24"/>
        </w:rPr>
        <w:t xml:space="preserve">in </w:t>
      </w:r>
      <w:r w:rsidRPr="00386B75">
        <w:rPr>
          <w:rFonts w:ascii="Times New Roman" w:hAnsi="Times New Roman"/>
          <w:sz w:val="24"/>
          <w:szCs w:val="24"/>
          <w:lang w:val="en-GB"/>
        </w:rPr>
        <w:t>Action.</w:t>
      </w:r>
    </w:p>
    <w:p w14:paraId="111FC781" w14:textId="77777777" w:rsidR="00386B75" w:rsidRPr="00386B75" w:rsidRDefault="00386B75" w:rsidP="00386B75">
      <w:pPr>
        <w:numPr>
          <w:ilvl w:val="0"/>
          <w:numId w:val="26"/>
        </w:numPr>
        <w:tabs>
          <w:tab w:val="clear" w:pos="1080"/>
        </w:tabs>
        <w:ind w:left="1350" w:hanging="990"/>
        <w:rPr>
          <w:rFonts w:ascii="Times New Roman" w:hAnsi="Times New Roman"/>
          <w:sz w:val="24"/>
          <w:szCs w:val="24"/>
        </w:rPr>
      </w:pPr>
      <w:r w:rsidRPr="00386B75">
        <w:rPr>
          <w:rFonts w:ascii="Times New Roman" w:hAnsi="Times New Roman"/>
          <w:sz w:val="24"/>
          <w:szCs w:val="24"/>
        </w:rPr>
        <w:t xml:space="preserve">Sexually </w:t>
      </w:r>
      <w:r w:rsidRPr="00386B75">
        <w:rPr>
          <w:rFonts w:ascii="Times New Roman" w:hAnsi="Times New Roman"/>
          <w:sz w:val="24"/>
          <w:szCs w:val="24"/>
          <w:lang w:val="en-GB"/>
        </w:rPr>
        <w:t xml:space="preserve">Transmitted Infections </w:t>
      </w:r>
      <w:r w:rsidRPr="00386B75">
        <w:rPr>
          <w:rFonts w:ascii="Times New Roman" w:hAnsi="Times New Roman"/>
          <w:sz w:val="24"/>
          <w:szCs w:val="24"/>
        </w:rPr>
        <w:t>(STI)</w:t>
      </w:r>
    </w:p>
    <w:p w14:paraId="0B354974" w14:textId="77777777" w:rsidR="00386B75" w:rsidRPr="00386B75" w:rsidRDefault="00386B75" w:rsidP="00386B75">
      <w:pPr>
        <w:numPr>
          <w:ilvl w:val="0"/>
          <w:numId w:val="26"/>
        </w:numPr>
        <w:tabs>
          <w:tab w:val="clear" w:pos="1080"/>
        </w:tabs>
        <w:ind w:left="1350" w:hanging="990"/>
        <w:rPr>
          <w:rFonts w:ascii="Times New Roman" w:hAnsi="Times New Roman"/>
          <w:sz w:val="24"/>
          <w:szCs w:val="24"/>
        </w:rPr>
      </w:pPr>
      <w:r w:rsidRPr="00386B75">
        <w:rPr>
          <w:rFonts w:ascii="Times New Roman" w:hAnsi="Times New Roman"/>
          <w:sz w:val="24"/>
          <w:szCs w:val="24"/>
        </w:rPr>
        <w:t xml:space="preserve">Towards </w:t>
      </w:r>
      <w:r w:rsidRPr="00386B75">
        <w:rPr>
          <w:rFonts w:ascii="Times New Roman" w:hAnsi="Times New Roman"/>
          <w:sz w:val="24"/>
          <w:szCs w:val="24"/>
          <w:lang w:val="en-GB"/>
        </w:rPr>
        <w:t>B</w:t>
      </w:r>
      <w:proofErr w:type="spellStart"/>
      <w:r w:rsidRPr="00386B75">
        <w:rPr>
          <w:rFonts w:ascii="Times New Roman" w:hAnsi="Times New Roman"/>
          <w:sz w:val="24"/>
          <w:szCs w:val="24"/>
        </w:rPr>
        <w:t>etter</w:t>
      </w:r>
      <w:proofErr w:type="spellEnd"/>
      <w:r w:rsidRPr="00386B75">
        <w:rPr>
          <w:rFonts w:ascii="Times New Roman" w:hAnsi="Times New Roman"/>
          <w:sz w:val="24"/>
          <w:szCs w:val="24"/>
          <w:lang w:val="en-GB"/>
        </w:rPr>
        <w:t>Health</w:t>
      </w:r>
    </w:p>
    <w:p w14:paraId="164F935A" w14:textId="77777777" w:rsidR="00386B75" w:rsidRPr="00386B75" w:rsidRDefault="00386B75" w:rsidP="00386B75">
      <w:pPr>
        <w:numPr>
          <w:ilvl w:val="0"/>
          <w:numId w:val="26"/>
        </w:numPr>
        <w:tabs>
          <w:tab w:val="clear" w:pos="1080"/>
        </w:tabs>
        <w:ind w:left="1350" w:hanging="990"/>
        <w:rPr>
          <w:rFonts w:ascii="Times New Roman" w:hAnsi="Times New Roman"/>
          <w:sz w:val="24"/>
          <w:szCs w:val="24"/>
        </w:rPr>
      </w:pPr>
      <w:r w:rsidRPr="00386B75">
        <w:rPr>
          <w:rFonts w:ascii="Times New Roman" w:hAnsi="Times New Roman"/>
          <w:sz w:val="24"/>
          <w:szCs w:val="24"/>
        </w:rPr>
        <w:t xml:space="preserve">Relevance of </w:t>
      </w:r>
      <w:r w:rsidRPr="00386B75">
        <w:rPr>
          <w:rFonts w:ascii="Times New Roman" w:hAnsi="Times New Roman"/>
          <w:sz w:val="24"/>
          <w:szCs w:val="24"/>
          <w:lang w:val="en-GB"/>
        </w:rPr>
        <w:t>B</w:t>
      </w:r>
      <w:proofErr w:type="spellStart"/>
      <w:r w:rsidRPr="00386B75">
        <w:rPr>
          <w:rFonts w:ascii="Times New Roman" w:hAnsi="Times New Roman"/>
          <w:sz w:val="24"/>
          <w:szCs w:val="24"/>
        </w:rPr>
        <w:t>iology</w:t>
      </w:r>
      <w:proofErr w:type="spellEnd"/>
      <w:r w:rsidRPr="00386B75">
        <w:rPr>
          <w:rFonts w:ascii="Times New Roman" w:hAnsi="Times New Roman"/>
          <w:sz w:val="24"/>
          <w:szCs w:val="24"/>
        </w:rPr>
        <w:t xml:space="preserve"> to </w:t>
      </w:r>
      <w:r w:rsidRPr="00386B75">
        <w:rPr>
          <w:rFonts w:ascii="Times New Roman" w:hAnsi="Times New Roman"/>
          <w:sz w:val="24"/>
          <w:szCs w:val="24"/>
          <w:lang w:val="en-GB"/>
        </w:rPr>
        <w:t>A</w:t>
      </w:r>
      <w:proofErr w:type="spellStart"/>
      <w:r w:rsidRPr="00386B75">
        <w:rPr>
          <w:rFonts w:ascii="Times New Roman" w:hAnsi="Times New Roman"/>
          <w:sz w:val="24"/>
          <w:szCs w:val="24"/>
        </w:rPr>
        <w:t>griculture</w:t>
      </w:r>
      <w:proofErr w:type="spellEnd"/>
    </w:p>
    <w:p w14:paraId="05D49D9E" w14:textId="77777777" w:rsidR="00386B75" w:rsidRPr="00386B75" w:rsidRDefault="00386B75" w:rsidP="00386B75">
      <w:pPr>
        <w:numPr>
          <w:ilvl w:val="0"/>
          <w:numId w:val="26"/>
        </w:numPr>
        <w:tabs>
          <w:tab w:val="clear" w:pos="1080"/>
        </w:tabs>
        <w:ind w:left="1350" w:hanging="990"/>
        <w:rPr>
          <w:rFonts w:ascii="Times New Roman" w:hAnsi="Times New Roman"/>
          <w:sz w:val="24"/>
          <w:szCs w:val="24"/>
        </w:rPr>
      </w:pPr>
      <w:r w:rsidRPr="00386B75">
        <w:rPr>
          <w:rFonts w:ascii="Times New Roman" w:hAnsi="Times New Roman"/>
          <w:sz w:val="24"/>
          <w:szCs w:val="24"/>
        </w:rPr>
        <w:t xml:space="preserve">Pests and </w:t>
      </w:r>
      <w:r w:rsidRPr="00386B75">
        <w:rPr>
          <w:rFonts w:ascii="Times New Roman" w:hAnsi="Times New Roman"/>
          <w:sz w:val="24"/>
          <w:szCs w:val="24"/>
          <w:lang w:val="en-GB"/>
        </w:rPr>
        <w:t>D</w:t>
      </w:r>
      <w:proofErr w:type="spellStart"/>
      <w:r w:rsidRPr="00386B75">
        <w:rPr>
          <w:rFonts w:ascii="Times New Roman" w:hAnsi="Times New Roman"/>
          <w:sz w:val="24"/>
          <w:szCs w:val="24"/>
        </w:rPr>
        <w:t>iseases</w:t>
      </w:r>
      <w:proofErr w:type="spellEnd"/>
      <w:r w:rsidRPr="00386B75">
        <w:rPr>
          <w:rFonts w:ascii="Times New Roman" w:hAnsi="Times New Roman"/>
          <w:sz w:val="24"/>
          <w:szCs w:val="24"/>
        </w:rPr>
        <w:t xml:space="preserve"> of </w:t>
      </w:r>
      <w:r w:rsidRPr="00386B75">
        <w:rPr>
          <w:rFonts w:ascii="Times New Roman" w:hAnsi="Times New Roman"/>
          <w:sz w:val="24"/>
          <w:szCs w:val="24"/>
          <w:lang w:val="en-GB"/>
        </w:rPr>
        <w:t>Plants.</w:t>
      </w:r>
    </w:p>
    <w:p w14:paraId="48AF7989" w14:textId="77777777" w:rsidR="00386B75" w:rsidRPr="00386B75" w:rsidRDefault="00386B75" w:rsidP="00386B75">
      <w:pPr>
        <w:numPr>
          <w:ilvl w:val="0"/>
          <w:numId w:val="26"/>
        </w:numPr>
        <w:tabs>
          <w:tab w:val="clear" w:pos="1080"/>
        </w:tabs>
        <w:ind w:left="1350" w:hanging="990"/>
        <w:rPr>
          <w:rFonts w:ascii="Times New Roman" w:hAnsi="Times New Roman"/>
          <w:sz w:val="24"/>
          <w:szCs w:val="24"/>
        </w:rPr>
      </w:pPr>
      <w:r w:rsidRPr="00386B75">
        <w:rPr>
          <w:rFonts w:ascii="Times New Roman" w:hAnsi="Times New Roman"/>
          <w:sz w:val="24"/>
          <w:szCs w:val="24"/>
          <w:lang w:val="en-GB"/>
        </w:rPr>
        <w:t>Pests and Diseases of Animals.</w:t>
      </w:r>
    </w:p>
    <w:p w14:paraId="0ED64D05" w14:textId="77777777" w:rsidR="00386B75" w:rsidRPr="00386B75" w:rsidRDefault="00386B75" w:rsidP="00386B75">
      <w:pPr>
        <w:numPr>
          <w:ilvl w:val="0"/>
          <w:numId w:val="26"/>
        </w:numPr>
        <w:tabs>
          <w:tab w:val="clear" w:pos="1080"/>
        </w:tabs>
        <w:ind w:left="1350" w:hanging="990"/>
        <w:rPr>
          <w:rFonts w:ascii="Times New Roman" w:hAnsi="Times New Roman"/>
          <w:sz w:val="24"/>
          <w:szCs w:val="24"/>
        </w:rPr>
      </w:pPr>
      <w:r w:rsidRPr="00386B75">
        <w:rPr>
          <w:rFonts w:ascii="Times New Roman" w:hAnsi="Times New Roman"/>
          <w:sz w:val="24"/>
          <w:szCs w:val="24"/>
          <w:lang w:val="en-GB"/>
        </w:rPr>
        <w:t>Food Storage and Production.</w:t>
      </w:r>
    </w:p>
    <w:p w14:paraId="4E5580E6" w14:textId="77777777" w:rsidR="00386B75" w:rsidRPr="00386B75" w:rsidRDefault="00386B75" w:rsidP="00386B75">
      <w:pPr>
        <w:pStyle w:val="BodyText"/>
        <w:jc w:val="both"/>
        <w:rPr>
          <w:b/>
          <w:szCs w:val="24"/>
        </w:rPr>
      </w:pPr>
    </w:p>
    <w:p w14:paraId="413EC75B" w14:textId="77777777" w:rsidR="00386B75" w:rsidRPr="00386B75" w:rsidRDefault="00386B75" w:rsidP="00386B75">
      <w:pPr>
        <w:pStyle w:val="BodyText"/>
        <w:jc w:val="both"/>
        <w:rPr>
          <w:b/>
          <w:szCs w:val="24"/>
        </w:rPr>
      </w:pPr>
      <w:r w:rsidRPr="00386B75">
        <w:rPr>
          <w:b/>
          <w:szCs w:val="24"/>
        </w:rPr>
        <w:t>REFERENCES</w:t>
      </w:r>
    </w:p>
    <w:p w14:paraId="2072B2B2" w14:textId="77777777" w:rsidR="00386B75" w:rsidRPr="00386B75" w:rsidRDefault="00386B75" w:rsidP="00386B75">
      <w:pPr>
        <w:pStyle w:val="BodyText"/>
        <w:numPr>
          <w:ilvl w:val="1"/>
          <w:numId w:val="76"/>
        </w:numPr>
        <w:tabs>
          <w:tab w:val="clear" w:pos="1440"/>
        </w:tabs>
        <w:spacing w:after="0"/>
        <w:ind w:hanging="1080"/>
        <w:jc w:val="both"/>
        <w:rPr>
          <w:szCs w:val="24"/>
        </w:rPr>
      </w:pPr>
      <w:r w:rsidRPr="00386B75">
        <w:rPr>
          <w:szCs w:val="24"/>
        </w:rPr>
        <w:t xml:space="preserve">Modern Biology for Senior Secondary Schools by S.T. </w:t>
      </w:r>
      <w:proofErr w:type="spellStart"/>
      <w:r w:rsidRPr="00386B75">
        <w:rPr>
          <w:szCs w:val="24"/>
        </w:rPr>
        <w:t>Ramlingam</w:t>
      </w:r>
      <w:proofErr w:type="spellEnd"/>
    </w:p>
    <w:p w14:paraId="6B3E18D3" w14:textId="77777777" w:rsidR="00386B75" w:rsidRPr="00386B75" w:rsidRDefault="00386B75" w:rsidP="00386B75">
      <w:pPr>
        <w:pStyle w:val="BodyText"/>
        <w:numPr>
          <w:ilvl w:val="1"/>
          <w:numId w:val="76"/>
        </w:numPr>
        <w:tabs>
          <w:tab w:val="clear" w:pos="1440"/>
        </w:tabs>
        <w:spacing w:after="0"/>
        <w:ind w:hanging="1080"/>
        <w:jc w:val="both"/>
        <w:rPr>
          <w:szCs w:val="24"/>
        </w:rPr>
      </w:pPr>
      <w:r w:rsidRPr="00386B75">
        <w:rPr>
          <w:szCs w:val="24"/>
        </w:rPr>
        <w:t xml:space="preserve">Essential Biology by M.C Michael </w:t>
      </w:r>
    </w:p>
    <w:p w14:paraId="484B3F67" w14:textId="77777777" w:rsidR="00386B75" w:rsidRPr="00386B75" w:rsidRDefault="00386B75" w:rsidP="00386B75">
      <w:pPr>
        <w:pStyle w:val="BodyText"/>
        <w:numPr>
          <w:ilvl w:val="1"/>
          <w:numId w:val="76"/>
        </w:numPr>
        <w:tabs>
          <w:tab w:val="clear" w:pos="1440"/>
        </w:tabs>
        <w:spacing w:after="0"/>
        <w:ind w:hanging="1080"/>
        <w:jc w:val="both"/>
        <w:rPr>
          <w:szCs w:val="24"/>
        </w:rPr>
      </w:pPr>
      <w:r w:rsidRPr="00386B75">
        <w:rPr>
          <w:szCs w:val="24"/>
        </w:rPr>
        <w:t>New Biology by H. Stone and Cozen</w:t>
      </w:r>
    </w:p>
    <w:p w14:paraId="09CC29DD" w14:textId="77777777" w:rsidR="00386B75" w:rsidRPr="00386B75" w:rsidRDefault="00386B75" w:rsidP="00386B75">
      <w:pPr>
        <w:pStyle w:val="BodyText"/>
        <w:numPr>
          <w:ilvl w:val="1"/>
          <w:numId w:val="76"/>
        </w:numPr>
        <w:tabs>
          <w:tab w:val="clear" w:pos="1440"/>
        </w:tabs>
        <w:spacing w:after="0"/>
        <w:ind w:hanging="1080"/>
        <w:jc w:val="both"/>
        <w:rPr>
          <w:szCs w:val="24"/>
        </w:rPr>
      </w:pPr>
      <w:r w:rsidRPr="00386B75">
        <w:rPr>
          <w:szCs w:val="24"/>
        </w:rPr>
        <w:t>SSCE, past questions and answers</w:t>
      </w:r>
    </w:p>
    <w:p w14:paraId="786EB5C9" w14:textId="77777777" w:rsidR="00386B75" w:rsidRPr="00386B75" w:rsidRDefault="00386B75" w:rsidP="00386B75">
      <w:pPr>
        <w:pStyle w:val="BodyText"/>
        <w:numPr>
          <w:ilvl w:val="1"/>
          <w:numId w:val="76"/>
        </w:numPr>
        <w:tabs>
          <w:tab w:val="clear" w:pos="1440"/>
        </w:tabs>
        <w:spacing w:after="0"/>
        <w:ind w:hanging="1080"/>
        <w:jc w:val="both"/>
        <w:rPr>
          <w:szCs w:val="24"/>
        </w:rPr>
      </w:pPr>
      <w:r w:rsidRPr="00386B75">
        <w:rPr>
          <w:szCs w:val="24"/>
        </w:rPr>
        <w:t xml:space="preserve">New System Biology by Lam and Kwan </w:t>
      </w:r>
    </w:p>
    <w:p w14:paraId="4A40CA31" w14:textId="77777777" w:rsidR="00386B75" w:rsidRPr="00386B75" w:rsidRDefault="00386B75" w:rsidP="00386B75">
      <w:pPr>
        <w:pStyle w:val="BodyText"/>
        <w:numPr>
          <w:ilvl w:val="1"/>
          <w:numId w:val="76"/>
        </w:numPr>
        <w:tabs>
          <w:tab w:val="clear" w:pos="1440"/>
        </w:tabs>
        <w:spacing w:after="0"/>
        <w:ind w:hanging="1080"/>
        <w:jc w:val="both"/>
        <w:rPr>
          <w:szCs w:val="24"/>
        </w:rPr>
      </w:pPr>
      <w:r w:rsidRPr="00386B75">
        <w:rPr>
          <w:szCs w:val="24"/>
        </w:rPr>
        <w:t xml:space="preserve">College Biology by </w:t>
      </w:r>
      <w:proofErr w:type="spellStart"/>
      <w:r w:rsidRPr="00386B75">
        <w:rPr>
          <w:szCs w:val="24"/>
        </w:rPr>
        <w:t>IdodoUmeh</w:t>
      </w:r>
      <w:proofErr w:type="spellEnd"/>
    </w:p>
    <w:p w14:paraId="3299A27A" w14:textId="77777777" w:rsidR="00386B75" w:rsidRPr="00386B75" w:rsidRDefault="00386B75" w:rsidP="00386B75">
      <w:pPr>
        <w:pStyle w:val="BodyText"/>
        <w:numPr>
          <w:ilvl w:val="1"/>
          <w:numId w:val="76"/>
        </w:numPr>
        <w:tabs>
          <w:tab w:val="clear" w:pos="1440"/>
        </w:tabs>
        <w:spacing w:after="0"/>
        <w:ind w:hanging="1080"/>
        <w:jc w:val="both"/>
        <w:rPr>
          <w:szCs w:val="24"/>
        </w:rPr>
      </w:pPr>
      <w:r w:rsidRPr="00386B75">
        <w:rPr>
          <w:szCs w:val="24"/>
        </w:rPr>
        <w:t xml:space="preserve">UTME, SSCE and CAMBRIDGE past questions and answers </w:t>
      </w:r>
    </w:p>
    <w:p w14:paraId="4AFAF2A5" w14:textId="77777777" w:rsidR="00386B75" w:rsidRPr="00386B75" w:rsidRDefault="00386B75" w:rsidP="00386B75">
      <w:pPr>
        <w:pStyle w:val="BodyText"/>
        <w:numPr>
          <w:ilvl w:val="1"/>
          <w:numId w:val="76"/>
        </w:numPr>
        <w:tabs>
          <w:tab w:val="clear" w:pos="1440"/>
        </w:tabs>
        <w:spacing w:after="0"/>
        <w:ind w:hanging="1080"/>
        <w:jc w:val="both"/>
        <w:rPr>
          <w:szCs w:val="24"/>
        </w:rPr>
      </w:pPr>
      <w:r w:rsidRPr="00386B75">
        <w:rPr>
          <w:szCs w:val="24"/>
        </w:rPr>
        <w:t xml:space="preserve">Biology practical </w:t>
      </w:r>
      <w:r w:rsidRPr="00386B75">
        <w:rPr>
          <w:szCs w:val="24"/>
          <w:lang w:val="en-GB"/>
        </w:rPr>
        <w:t>text</w:t>
      </w:r>
    </w:p>
    <w:p w14:paraId="183B72FE" w14:textId="77777777" w:rsidR="00386B75" w:rsidRPr="00386B75" w:rsidRDefault="00386B75" w:rsidP="00386B75">
      <w:pPr>
        <w:pStyle w:val="BodyText"/>
        <w:spacing w:after="0"/>
        <w:ind w:hanging="1080"/>
        <w:jc w:val="both"/>
        <w:rPr>
          <w:szCs w:val="24"/>
          <w:lang w:val="en-GB"/>
        </w:rPr>
      </w:pPr>
    </w:p>
    <w:p w14:paraId="3BB745F4" w14:textId="77777777" w:rsidR="00386B75" w:rsidRPr="00386B75" w:rsidRDefault="00386B75" w:rsidP="00386B75">
      <w:pPr>
        <w:pStyle w:val="BodyText"/>
        <w:spacing w:after="0"/>
        <w:ind w:hanging="1080"/>
        <w:jc w:val="both"/>
        <w:rPr>
          <w:szCs w:val="24"/>
          <w:lang w:val="en-GB"/>
        </w:rPr>
      </w:pPr>
    </w:p>
    <w:p w14:paraId="0587DC39" w14:textId="77777777" w:rsidR="00655647" w:rsidRDefault="00655647" w:rsidP="00655647">
      <w:pPr>
        <w:rPr>
          <w:rFonts w:ascii="Times New Roman" w:hAnsi="Times New Roman"/>
          <w:b/>
          <w:sz w:val="24"/>
          <w:szCs w:val="24"/>
        </w:rPr>
      </w:pPr>
    </w:p>
    <w:p w14:paraId="6031549A" w14:textId="5D1B3B4B" w:rsidR="00655647" w:rsidRDefault="00655647" w:rsidP="00655647">
      <w:pPr>
        <w:rPr>
          <w:rFonts w:ascii="Times New Roman" w:hAnsi="Times New Roman"/>
          <w:b/>
          <w:sz w:val="24"/>
          <w:szCs w:val="24"/>
        </w:rPr>
      </w:pPr>
    </w:p>
    <w:p w14:paraId="78BE8841" w14:textId="407E27EA" w:rsidR="00655647" w:rsidRDefault="00655647" w:rsidP="00655647">
      <w:pPr>
        <w:rPr>
          <w:rFonts w:ascii="Times New Roman" w:hAnsi="Times New Roman"/>
          <w:b/>
          <w:sz w:val="24"/>
          <w:szCs w:val="24"/>
        </w:rPr>
      </w:pPr>
    </w:p>
    <w:p w14:paraId="42CE110D" w14:textId="7670FFC7" w:rsidR="00655647" w:rsidRDefault="00655647" w:rsidP="00655647">
      <w:pPr>
        <w:rPr>
          <w:rFonts w:ascii="Times New Roman" w:hAnsi="Times New Roman"/>
          <w:b/>
          <w:sz w:val="24"/>
          <w:szCs w:val="24"/>
        </w:rPr>
      </w:pPr>
    </w:p>
    <w:p w14:paraId="68117040" w14:textId="77777777" w:rsidR="00655647" w:rsidRDefault="00655647" w:rsidP="00655647">
      <w:pPr>
        <w:rPr>
          <w:rFonts w:ascii="Times New Roman" w:hAnsi="Times New Roman"/>
          <w:b/>
          <w:sz w:val="24"/>
          <w:szCs w:val="24"/>
        </w:rPr>
      </w:pPr>
    </w:p>
    <w:p w14:paraId="010366A7" w14:textId="049EC18F" w:rsidR="00386B75" w:rsidRPr="00386B75" w:rsidRDefault="00386B75" w:rsidP="00655647">
      <w:pPr>
        <w:rPr>
          <w:rFonts w:ascii="Times New Roman" w:hAnsi="Times New Roman"/>
          <w:b/>
          <w:sz w:val="24"/>
          <w:szCs w:val="24"/>
        </w:rPr>
      </w:pPr>
      <w:r w:rsidRPr="00386B75">
        <w:rPr>
          <w:rFonts w:ascii="Times New Roman" w:hAnsi="Times New Roman"/>
          <w:b/>
          <w:sz w:val="24"/>
          <w:szCs w:val="24"/>
        </w:rPr>
        <w:lastRenderedPageBreak/>
        <w:t xml:space="preserve">WEEK </w:t>
      </w:r>
      <w:r w:rsidRPr="00386B75">
        <w:rPr>
          <w:rFonts w:ascii="Times New Roman" w:hAnsi="Times New Roman"/>
          <w:b/>
          <w:sz w:val="24"/>
          <w:szCs w:val="24"/>
          <w:lang w:val="en-GB"/>
        </w:rPr>
        <w:t>ONE</w:t>
      </w:r>
      <w:r w:rsidRPr="00386B75">
        <w:rPr>
          <w:rFonts w:ascii="Times New Roman" w:hAnsi="Times New Roman"/>
          <w:b/>
          <w:sz w:val="24"/>
          <w:szCs w:val="24"/>
        </w:rPr>
        <w:t xml:space="preserve">                         </w:t>
      </w:r>
    </w:p>
    <w:p w14:paraId="7A85D34E" w14:textId="77777777" w:rsidR="00386B75" w:rsidRPr="00386B75" w:rsidRDefault="00386B75" w:rsidP="00386B75">
      <w:pPr>
        <w:rPr>
          <w:rFonts w:ascii="Times New Roman" w:hAnsi="Times New Roman"/>
          <w:b/>
          <w:sz w:val="24"/>
          <w:szCs w:val="24"/>
        </w:rPr>
      </w:pPr>
    </w:p>
    <w:p w14:paraId="7B0851D7" w14:textId="597448D7" w:rsidR="00386B75" w:rsidRPr="00386B75" w:rsidRDefault="00386B75" w:rsidP="00386B75">
      <w:pPr>
        <w:tabs>
          <w:tab w:val="center" w:pos="4536"/>
          <w:tab w:val="left" w:pos="7590"/>
        </w:tabs>
        <w:rPr>
          <w:rFonts w:ascii="Times New Roman" w:hAnsi="Times New Roman"/>
          <w:b/>
          <w:sz w:val="24"/>
          <w:szCs w:val="24"/>
        </w:rPr>
      </w:pPr>
      <w:r w:rsidRPr="00386B75">
        <w:rPr>
          <w:rFonts w:ascii="Times New Roman" w:hAnsi="Times New Roman"/>
          <w:b/>
          <w:sz w:val="24"/>
          <w:szCs w:val="24"/>
        </w:rPr>
        <w:t>MICRO-ORGANISMS AROUND US</w:t>
      </w:r>
      <w:r w:rsidRPr="00386B75">
        <w:rPr>
          <w:rFonts w:ascii="Times New Roman" w:hAnsi="Times New Roman"/>
          <w:b/>
          <w:sz w:val="24"/>
          <w:szCs w:val="24"/>
        </w:rPr>
        <w:tab/>
      </w:r>
    </w:p>
    <w:p w14:paraId="0938B040"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CONTENT</w:t>
      </w:r>
    </w:p>
    <w:p w14:paraId="5ECE4690" w14:textId="77777777" w:rsidR="00386B75" w:rsidRPr="00386B75" w:rsidRDefault="00386B75" w:rsidP="00386B75">
      <w:pPr>
        <w:pStyle w:val="ListParagraph"/>
        <w:numPr>
          <w:ilvl w:val="0"/>
          <w:numId w:val="79"/>
        </w:numPr>
        <w:rPr>
          <w:rFonts w:ascii="Times New Roman" w:hAnsi="Times New Roman"/>
          <w:sz w:val="24"/>
          <w:szCs w:val="24"/>
        </w:rPr>
      </w:pPr>
      <w:r w:rsidRPr="00386B75">
        <w:rPr>
          <w:rFonts w:ascii="Times New Roman" w:hAnsi="Times New Roman"/>
          <w:sz w:val="24"/>
          <w:szCs w:val="24"/>
        </w:rPr>
        <w:t xml:space="preserve">Description and </w:t>
      </w:r>
      <w:r w:rsidRPr="00386B75">
        <w:rPr>
          <w:rFonts w:ascii="Times New Roman" w:hAnsi="Times New Roman"/>
          <w:sz w:val="24"/>
          <w:szCs w:val="24"/>
          <w:lang w:val="en-GB"/>
        </w:rPr>
        <w:t>Groups</w:t>
      </w:r>
      <w:r w:rsidRPr="00386B75">
        <w:rPr>
          <w:rFonts w:ascii="Times New Roman" w:hAnsi="Times New Roman"/>
          <w:sz w:val="24"/>
          <w:szCs w:val="24"/>
        </w:rPr>
        <w:t xml:space="preserve">of </w:t>
      </w:r>
      <w:r w:rsidRPr="00386B75">
        <w:rPr>
          <w:rFonts w:ascii="Times New Roman" w:hAnsi="Times New Roman"/>
          <w:sz w:val="24"/>
          <w:szCs w:val="24"/>
          <w:lang w:val="en-GB"/>
        </w:rPr>
        <w:t>Microorganisms</w:t>
      </w:r>
    </w:p>
    <w:p w14:paraId="2A75EECF" w14:textId="77777777" w:rsidR="00386B75" w:rsidRPr="00386B75" w:rsidRDefault="00386B75" w:rsidP="00386B75">
      <w:pPr>
        <w:pStyle w:val="ListParagraph"/>
        <w:numPr>
          <w:ilvl w:val="0"/>
          <w:numId w:val="79"/>
        </w:numPr>
        <w:rPr>
          <w:rFonts w:ascii="Times New Roman" w:hAnsi="Times New Roman"/>
          <w:sz w:val="24"/>
          <w:szCs w:val="24"/>
        </w:rPr>
      </w:pPr>
      <w:r w:rsidRPr="00386B75">
        <w:rPr>
          <w:rFonts w:ascii="Times New Roman" w:hAnsi="Times New Roman"/>
          <w:sz w:val="24"/>
          <w:szCs w:val="24"/>
        </w:rPr>
        <w:t xml:space="preserve">Concept of </w:t>
      </w:r>
      <w:r w:rsidRPr="00386B75">
        <w:rPr>
          <w:rFonts w:ascii="Times New Roman" w:hAnsi="Times New Roman"/>
          <w:sz w:val="24"/>
          <w:szCs w:val="24"/>
          <w:lang w:val="en-GB"/>
        </w:rPr>
        <w:t>C</w:t>
      </w:r>
      <w:proofErr w:type="spellStart"/>
      <w:r w:rsidRPr="00386B75">
        <w:rPr>
          <w:rFonts w:ascii="Times New Roman" w:hAnsi="Times New Roman"/>
          <w:sz w:val="24"/>
          <w:szCs w:val="24"/>
        </w:rPr>
        <w:t>ulturing</w:t>
      </w:r>
      <w:proofErr w:type="spellEnd"/>
    </w:p>
    <w:p w14:paraId="095755A4" w14:textId="77777777" w:rsidR="00386B75" w:rsidRPr="00386B75" w:rsidRDefault="00386B75" w:rsidP="00386B75">
      <w:pPr>
        <w:pStyle w:val="ListParagraph"/>
        <w:numPr>
          <w:ilvl w:val="0"/>
          <w:numId w:val="79"/>
        </w:numPr>
        <w:rPr>
          <w:rFonts w:ascii="Times New Roman" w:hAnsi="Times New Roman"/>
          <w:sz w:val="24"/>
          <w:szCs w:val="24"/>
        </w:rPr>
      </w:pPr>
      <w:r w:rsidRPr="00386B75">
        <w:rPr>
          <w:rFonts w:ascii="Times New Roman" w:hAnsi="Times New Roman"/>
          <w:sz w:val="24"/>
          <w:szCs w:val="24"/>
        </w:rPr>
        <w:t xml:space="preserve">Identification of </w:t>
      </w:r>
      <w:r w:rsidRPr="00386B75">
        <w:rPr>
          <w:rFonts w:ascii="Times New Roman" w:hAnsi="Times New Roman"/>
          <w:sz w:val="24"/>
          <w:szCs w:val="24"/>
          <w:lang w:val="en-GB"/>
        </w:rPr>
        <w:t>Microorganisms</w:t>
      </w:r>
    </w:p>
    <w:p w14:paraId="767D3144" w14:textId="77777777" w:rsidR="00386B75" w:rsidRPr="00386B75" w:rsidRDefault="00386B75" w:rsidP="00386B75">
      <w:pPr>
        <w:pStyle w:val="ListParagraph"/>
        <w:numPr>
          <w:ilvl w:val="0"/>
          <w:numId w:val="79"/>
        </w:numPr>
        <w:rPr>
          <w:rFonts w:ascii="Times New Roman" w:hAnsi="Times New Roman"/>
          <w:sz w:val="24"/>
          <w:szCs w:val="24"/>
        </w:rPr>
      </w:pPr>
      <w:r w:rsidRPr="00386B75">
        <w:rPr>
          <w:rFonts w:ascii="Times New Roman" w:hAnsi="Times New Roman"/>
          <w:sz w:val="24"/>
          <w:szCs w:val="24"/>
        </w:rPr>
        <w:t xml:space="preserve">Carriers of </w:t>
      </w:r>
      <w:r w:rsidRPr="00386B75">
        <w:rPr>
          <w:rFonts w:ascii="Times New Roman" w:hAnsi="Times New Roman"/>
          <w:sz w:val="24"/>
          <w:szCs w:val="24"/>
          <w:lang w:val="en-GB"/>
        </w:rPr>
        <w:t>Microorganisms</w:t>
      </w:r>
    </w:p>
    <w:p w14:paraId="3BD802DA" w14:textId="77777777" w:rsidR="00386B75" w:rsidRPr="00386B75" w:rsidRDefault="00386B75" w:rsidP="00386B75">
      <w:pPr>
        <w:rPr>
          <w:rFonts w:ascii="Times New Roman" w:hAnsi="Times New Roman"/>
          <w:sz w:val="24"/>
          <w:szCs w:val="24"/>
        </w:rPr>
      </w:pPr>
    </w:p>
    <w:p w14:paraId="68F2367E"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DESCRIPTION AND GROUS OF MICROORGANISMS</w:t>
      </w:r>
    </w:p>
    <w:p w14:paraId="2F215CB0"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Micro-organisms otherwise called microbes or germs can be defined as living things which cannot be seen with unaided eye but by the use of microscopes.</w:t>
      </w:r>
    </w:p>
    <w:p w14:paraId="46D4DE00" w14:textId="77777777" w:rsidR="00A53767" w:rsidRPr="00A53767" w:rsidRDefault="00A53767" w:rsidP="00A53767">
      <w:pPr>
        <w:pStyle w:val="ListParagraph"/>
        <w:numPr>
          <w:ilvl w:val="1"/>
          <w:numId w:val="55"/>
        </w:numPr>
        <w:rPr>
          <w:rFonts w:ascii="Times New Roman" w:hAnsi="Times New Roman"/>
          <w:sz w:val="24"/>
          <w:szCs w:val="24"/>
        </w:rPr>
      </w:pPr>
      <w:r w:rsidRPr="00A53767">
        <w:rPr>
          <w:rFonts w:ascii="Times New Roman" w:hAnsi="Times New Roman"/>
          <w:sz w:val="24"/>
          <w:szCs w:val="24"/>
        </w:rPr>
        <w:t>Microorganisms are found virtually everywhere, spanning water, air, soil, surfaces of objects, and even inside living organisms. They hitch rides on air currents, transporting them from Earth's surface to the upper atmosphere. They thrive most abundantly where they find a trifecta: food, moisture, and a suitable temperature for their growth.</w:t>
      </w:r>
    </w:p>
    <w:p w14:paraId="6F558036" w14:textId="77777777" w:rsidR="00A53767" w:rsidRPr="00A53767" w:rsidRDefault="00A53767" w:rsidP="00A53767">
      <w:pPr>
        <w:pStyle w:val="ListParagraph"/>
        <w:ind w:left="1140"/>
        <w:rPr>
          <w:rFonts w:ascii="Times New Roman" w:hAnsi="Times New Roman"/>
          <w:sz w:val="24"/>
          <w:szCs w:val="24"/>
        </w:rPr>
      </w:pPr>
    </w:p>
    <w:p w14:paraId="3E248C22" w14:textId="77777777" w:rsidR="00A53767" w:rsidRPr="00A53767" w:rsidRDefault="00A53767" w:rsidP="00A53767">
      <w:pPr>
        <w:pStyle w:val="ListParagraph"/>
        <w:ind w:left="1140"/>
        <w:rPr>
          <w:rFonts w:ascii="Times New Roman" w:hAnsi="Times New Roman"/>
          <w:sz w:val="24"/>
          <w:szCs w:val="24"/>
        </w:rPr>
      </w:pPr>
      <w:r w:rsidRPr="00A53767">
        <w:rPr>
          <w:rFonts w:ascii="Times New Roman" w:hAnsi="Times New Roman"/>
          <w:sz w:val="24"/>
          <w:szCs w:val="24"/>
        </w:rPr>
        <w:t>The invention of the microscope was the key that unlocked the door to the microscopic realm of these tiny life forms. The credit for this discovery goes to a Dutchman named Anthony Leeuwenhoek (1632-1723). Armed with a simple microscope, he was captivated by the sight of myriad microorganisms inhabiting rainwater collected from pools.</w:t>
      </w:r>
    </w:p>
    <w:p w14:paraId="1B20B937" w14:textId="77777777" w:rsidR="00A53767" w:rsidRPr="00A53767" w:rsidRDefault="00A53767" w:rsidP="00A53767">
      <w:pPr>
        <w:pStyle w:val="ListParagraph"/>
        <w:ind w:left="1140"/>
        <w:rPr>
          <w:rFonts w:ascii="Times New Roman" w:hAnsi="Times New Roman"/>
          <w:sz w:val="24"/>
          <w:szCs w:val="24"/>
        </w:rPr>
      </w:pPr>
    </w:p>
    <w:p w14:paraId="516E23AF" w14:textId="77777777" w:rsidR="00A53767" w:rsidRPr="00A53767" w:rsidRDefault="00A53767" w:rsidP="00A53767">
      <w:pPr>
        <w:pStyle w:val="ListParagraph"/>
        <w:ind w:left="1140"/>
        <w:rPr>
          <w:rFonts w:ascii="Times New Roman" w:hAnsi="Times New Roman"/>
          <w:b/>
          <w:sz w:val="24"/>
          <w:szCs w:val="24"/>
        </w:rPr>
      </w:pPr>
      <w:r w:rsidRPr="00A53767">
        <w:rPr>
          <w:rFonts w:ascii="Times New Roman" w:hAnsi="Times New Roman"/>
          <w:b/>
          <w:sz w:val="24"/>
          <w:szCs w:val="24"/>
        </w:rPr>
        <w:t>Diverse Microorganisms</w:t>
      </w:r>
    </w:p>
    <w:p w14:paraId="095BCCF7" w14:textId="77777777" w:rsidR="00A53767" w:rsidRPr="00A53767" w:rsidRDefault="00A53767" w:rsidP="00A53767">
      <w:pPr>
        <w:pStyle w:val="ListParagraph"/>
        <w:ind w:left="1140"/>
        <w:rPr>
          <w:rFonts w:ascii="Times New Roman" w:hAnsi="Times New Roman"/>
          <w:sz w:val="24"/>
          <w:szCs w:val="24"/>
        </w:rPr>
      </w:pPr>
    </w:p>
    <w:p w14:paraId="21D2D1C9" w14:textId="77777777" w:rsidR="00A53767" w:rsidRPr="00A53767" w:rsidRDefault="00A53767" w:rsidP="00A53767">
      <w:pPr>
        <w:pStyle w:val="ListParagraph"/>
        <w:ind w:left="1140"/>
        <w:rPr>
          <w:rFonts w:ascii="Times New Roman" w:hAnsi="Times New Roman"/>
          <w:sz w:val="24"/>
          <w:szCs w:val="24"/>
        </w:rPr>
      </w:pPr>
      <w:r w:rsidRPr="00A53767">
        <w:rPr>
          <w:rFonts w:ascii="Times New Roman" w:hAnsi="Times New Roman"/>
          <w:sz w:val="24"/>
          <w:szCs w:val="24"/>
        </w:rPr>
        <w:t>Microorganisms encompass a broad spectrum of life, including viruses, bacteria, and protists. In addition, this group includes cyanobacteria, specific fungi, and algae.</w:t>
      </w:r>
    </w:p>
    <w:p w14:paraId="2FC6CC62" w14:textId="77777777" w:rsidR="00A53767" w:rsidRPr="00A53767" w:rsidRDefault="00A53767" w:rsidP="00A53767">
      <w:pPr>
        <w:pStyle w:val="ListParagraph"/>
        <w:ind w:left="1140"/>
        <w:rPr>
          <w:rFonts w:ascii="Times New Roman" w:hAnsi="Times New Roman"/>
          <w:sz w:val="24"/>
          <w:szCs w:val="24"/>
        </w:rPr>
      </w:pPr>
    </w:p>
    <w:p w14:paraId="789BA690" w14:textId="77777777" w:rsidR="00A53767" w:rsidRPr="00A53767" w:rsidRDefault="00A53767" w:rsidP="00A53767">
      <w:pPr>
        <w:pStyle w:val="ListParagraph"/>
        <w:ind w:left="1140"/>
        <w:rPr>
          <w:rFonts w:ascii="Times New Roman" w:hAnsi="Times New Roman"/>
          <w:b/>
          <w:sz w:val="24"/>
          <w:szCs w:val="24"/>
        </w:rPr>
      </w:pPr>
      <w:r w:rsidRPr="00A53767">
        <w:rPr>
          <w:rFonts w:ascii="Times New Roman" w:hAnsi="Times New Roman"/>
          <w:b/>
          <w:sz w:val="24"/>
          <w:szCs w:val="24"/>
        </w:rPr>
        <w:t>Bacteria:</w:t>
      </w:r>
    </w:p>
    <w:p w14:paraId="0651CFC9" w14:textId="77777777" w:rsidR="00A53767" w:rsidRPr="00A53767" w:rsidRDefault="00A53767" w:rsidP="00A53767">
      <w:pPr>
        <w:pStyle w:val="ListParagraph"/>
        <w:ind w:left="1140"/>
        <w:rPr>
          <w:rFonts w:ascii="Times New Roman" w:hAnsi="Times New Roman"/>
          <w:sz w:val="24"/>
          <w:szCs w:val="24"/>
        </w:rPr>
      </w:pPr>
      <w:r w:rsidRPr="00A53767">
        <w:rPr>
          <w:rFonts w:ascii="Times New Roman" w:hAnsi="Times New Roman"/>
          <w:sz w:val="24"/>
          <w:szCs w:val="24"/>
        </w:rPr>
        <w:t xml:space="preserve">Bacteria are minute unicellular organisms or assemblies of similar cells that multiply through binary fission. They typically range in size from 0.2 µ to 2 µ in diameter and 0.0005 mm to 0.002 mm in length. Each bacterial cell is equipped with a cell wall and cytoplasm, lacking a well-defined nucleus, making them prokaryotic organisms. Bacteria exhibit various shapes, with some having long, </w:t>
      </w:r>
      <w:r w:rsidRPr="00A53767">
        <w:rPr>
          <w:rFonts w:ascii="Times New Roman" w:hAnsi="Times New Roman"/>
          <w:sz w:val="24"/>
          <w:szCs w:val="24"/>
        </w:rPr>
        <w:lastRenderedPageBreak/>
        <w:t>thread-like structures known as flagella for locomotion. Different bacterial shapes include:</w:t>
      </w:r>
    </w:p>
    <w:p w14:paraId="0B9D1409" w14:textId="77777777" w:rsidR="00A53767" w:rsidRPr="00A53767" w:rsidRDefault="00A53767" w:rsidP="00A53767">
      <w:pPr>
        <w:pStyle w:val="ListParagraph"/>
        <w:ind w:left="1140"/>
        <w:rPr>
          <w:rFonts w:ascii="Times New Roman" w:hAnsi="Times New Roman"/>
          <w:sz w:val="24"/>
          <w:szCs w:val="24"/>
        </w:rPr>
      </w:pPr>
    </w:p>
    <w:p w14:paraId="241651B9" w14:textId="77777777" w:rsidR="00A53767" w:rsidRPr="00A53767" w:rsidRDefault="00A53767" w:rsidP="00A53767">
      <w:pPr>
        <w:pStyle w:val="ListParagraph"/>
        <w:numPr>
          <w:ilvl w:val="1"/>
          <w:numId w:val="55"/>
        </w:numPr>
        <w:rPr>
          <w:rFonts w:ascii="Times New Roman" w:hAnsi="Times New Roman"/>
          <w:sz w:val="24"/>
          <w:szCs w:val="24"/>
        </w:rPr>
      </w:pPr>
      <w:r w:rsidRPr="00A53767">
        <w:rPr>
          <w:rFonts w:ascii="Times New Roman" w:hAnsi="Times New Roman"/>
          <w:sz w:val="24"/>
          <w:szCs w:val="24"/>
        </w:rPr>
        <w:t>Streptococci: These bacteria align in chains and can cause sore throats.</w:t>
      </w:r>
    </w:p>
    <w:p w14:paraId="0749DF62" w14:textId="77777777" w:rsidR="00A53767" w:rsidRPr="00A53767" w:rsidRDefault="00A53767" w:rsidP="00A53767">
      <w:pPr>
        <w:pStyle w:val="ListParagraph"/>
        <w:numPr>
          <w:ilvl w:val="1"/>
          <w:numId w:val="55"/>
        </w:numPr>
        <w:rPr>
          <w:rFonts w:ascii="Times New Roman" w:hAnsi="Times New Roman"/>
          <w:sz w:val="24"/>
          <w:szCs w:val="24"/>
        </w:rPr>
      </w:pPr>
      <w:r w:rsidRPr="00A53767">
        <w:rPr>
          <w:rFonts w:ascii="Times New Roman" w:hAnsi="Times New Roman"/>
          <w:sz w:val="24"/>
          <w:szCs w:val="24"/>
        </w:rPr>
        <w:t>Staphylococci: They cluster together, forming irregular bunches and can lead to the development of boils.</w:t>
      </w:r>
    </w:p>
    <w:p w14:paraId="380B566B" w14:textId="77777777" w:rsidR="00A53767" w:rsidRPr="00A53767" w:rsidRDefault="00A53767" w:rsidP="00A53767">
      <w:pPr>
        <w:pStyle w:val="ListParagraph"/>
        <w:numPr>
          <w:ilvl w:val="1"/>
          <w:numId w:val="55"/>
        </w:numPr>
        <w:rPr>
          <w:rFonts w:ascii="Times New Roman" w:hAnsi="Times New Roman"/>
          <w:sz w:val="24"/>
          <w:szCs w:val="24"/>
        </w:rPr>
      </w:pPr>
      <w:r w:rsidRPr="00A53767">
        <w:rPr>
          <w:rFonts w:ascii="Times New Roman" w:hAnsi="Times New Roman"/>
          <w:sz w:val="24"/>
          <w:szCs w:val="24"/>
        </w:rPr>
        <w:t>Diplococci: These bacteria are found in pairs, and examples include pneumococci, responsible for pneumonia.</w:t>
      </w:r>
    </w:p>
    <w:p w14:paraId="25FF19F8" w14:textId="77777777" w:rsidR="00A53767" w:rsidRPr="00A53767" w:rsidRDefault="00A53767" w:rsidP="00A53767">
      <w:pPr>
        <w:pStyle w:val="ListParagraph"/>
        <w:numPr>
          <w:ilvl w:val="1"/>
          <w:numId w:val="55"/>
        </w:numPr>
        <w:rPr>
          <w:rFonts w:ascii="Times New Roman" w:hAnsi="Times New Roman"/>
          <w:sz w:val="24"/>
          <w:szCs w:val="24"/>
        </w:rPr>
      </w:pPr>
      <w:r w:rsidRPr="00A53767">
        <w:rPr>
          <w:rFonts w:ascii="Times New Roman" w:hAnsi="Times New Roman"/>
          <w:sz w:val="24"/>
          <w:szCs w:val="24"/>
        </w:rPr>
        <w:t>Bacilli: These bacteria are rod-shaped and can be responsible for diseases like typhoid fever.</w:t>
      </w:r>
    </w:p>
    <w:p w14:paraId="4694036E" w14:textId="77777777" w:rsidR="00A53767" w:rsidRPr="00A53767" w:rsidRDefault="00A53767" w:rsidP="00A53767">
      <w:pPr>
        <w:pStyle w:val="ListParagraph"/>
        <w:numPr>
          <w:ilvl w:val="1"/>
          <w:numId w:val="55"/>
        </w:numPr>
        <w:rPr>
          <w:rFonts w:ascii="Times New Roman" w:hAnsi="Times New Roman"/>
          <w:sz w:val="24"/>
          <w:szCs w:val="24"/>
        </w:rPr>
      </w:pPr>
      <w:r w:rsidRPr="00A53767">
        <w:rPr>
          <w:rFonts w:ascii="Times New Roman" w:hAnsi="Times New Roman"/>
          <w:sz w:val="24"/>
          <w:szCs w:val="24"/>
        </w:rPr>
        <w:t>Spirilla (singular = spirillum): These bacteria take the form of rod-shaped spirals.</w:t>
      </w:r>
    </w:p>
    <w:p w14:paraId="37545F9D" w14:textId="77777777" w:rsidR="00A53767" w:rsidRPr="00A53767" w:rsidRDefault="00A53767" w:rsidP="00A53767">
      <w:pPr>
        <w:pStyle w:val="ListParagraph"/>
        <w:numPr>
          <w:ilvl w:val="1"/>
          <w:numId w:val="55"/>
        </w:numPr>
        <w:rPr>
          <w:rFonts w:ascii="Times New Roman" w:hAnsi="Times New Roman"/>
          <w:sz w:val="24"/>
          <w:szCs w:val="24"/>
        </w:rPr>
      </w:pPr>
      <w:proofErr w:type="spellStart"/>
      <w:r w:rsidRPr="00A53767">
        <w:rPr>
          <w:rFonts w:ascii="Times New Roman" w:hAnsi="Times New Roman"/>
          <w:sz w:val="24"/>
          <w:szCs w:val="24"/>
        </w:rPr>
        <w:t>Spirochaetes</w:t>
      </w:r>
      <w:proofErr w:type="spellEnd"/>
      <w:r w:rsidRPr="00A53767">
        <w:rPr>
          <w:rFonts w:ascii="Times New Roman" w:hAnsi="Times New Roman"/>
          <w:sz w:val="24"/>
          <w:szCs w:val="24"/>
        </w:rPr>
        <w:t xml:space="preserve">: They are also spiral-shaped but </w:t>
      </w:r>
      <w:proofErr w:type="gramStart"/>
      <w:r w:rsidRPr="00A53767">
        <w:rPr>
          <w:rFonts w:ascii="Times New Roman" w:hAnsi="Times New Roman"/>
          <w:sz w:val="24"/>
          <w:szCs w:val="24"/>
        </w:rPr>
        <w:t>more flexible and slender</w:t>
      </w:r>
      <w:proofErr w:type="gramEnd"/>
      <w:r w:rsidRPr="00A53767">
        <w:rPr>
          <w:rFonts w:ascii="Times New Roman" w:hAnsi="Times New Roman"/>
          <w:sz w:val="24"/>
          <w:szCs w:val="24"/>
        </w:rPr>
        <w:t>, coiled helically. An example is Treponema pallidum, the pathogen causing syphilis.</w:t>
      </w:r>
    </w:p>
    <w:p w14:paraId="3AE4DCE8" w14:textId="77777777" w:rsidR="00A53767" w:rsidRPr="00A53767" w:rsidRDefault="00A53767" w:rsidP="00A53767">
      <w:pPr>
        <w:pStyle w:val="ListParagraph"/>
        <w:numPr>
          <w:ilvl w:val="1"/>
          <w:numId w:val="55"/>
        </w:numPr>
        <w:rPr>
          <w:rFonts w:ascii="Times New Roman" w:hAnsi="Times New Roman"/>
          <w:sz w:val="24"/>
          <w:szCs w:val="24"/>
        </w:rPr>
      </w:pPr>
      <w:proofErr w:type="spellStart"/>
      <w:r w:rsidRPr="00A53767">
        <w:rPr>
          <w:rFonts w:ascii="Times New Roman" w:hAnsi="Times New Roman"/>
          <w:sz w:val="24"/>
          <w:szCs w:val="24"/>
        </w:rPr>
        <w:t>Vibrios</w:t>
      </w:r>
      <w:proofErr w:type="spellEnd"/>
      <w:r w:rsidRPr="00A53767">
        <w:rPr>
          <w:rFonts w:ascii="Times New Roman" w:hAnsi="Times New Roman"/>
          <w:sz w:val="24"/>
          <w:szCs w:val="24"/>
        </w:rPr>
        <w:t>: These bacteria sport a distinctive comma shape, exemplified by Vibrio cholera, the agent of cholera.</w:t>
      </w:r>
    </w:p>
    <w:p w14:paraId="78FB8612" w14:textId="77777777" w:rsidR="00A53767" w:rsidRPr="00A53767" w:rsidRDefault="00A53767" w:rsidP="00A53767">
      <w:pPr>
        <w:pStyle w:val="ListParagraph"/>
        <w:numPr>
          <w:ilvl w:val="1"/>
          <w:numId w:val="55"/>
        </w:numPr>
        <w:rPr>
          <w:rFonts w:ascii="Times New Roman" w:hAnsi="Times New Roman"/>
          <w:sz w:val="24"/>
          <w:szCs w:val="24"/>
        </w:rPr>
      </w:pPr>
      <w:r w:rsidRPr="00A53767">
        <w:rPr>
          <w:rFonts w:ascii="Times New Roman" w:hAnsi="Times New Roman"/>
          <w:sz w:val="24"/>
          <w:szCs w:val="24"/>
        </w:rPr>
        <w:t>Viruses:</w:t>
      </w:r>
    </w:p>
    <w:p w14:paraId="440149E3" w14:textId="6D938C1E" w:rsidR="00386B75" w:rsidRPr="00386B75" w:rsidRDefault="00A53767" w:rsidP="00A53767">
      <w:pPr>
        <w:pStyle w:val="ListParagraph"/>
        <w:tabs>
          <w:tab w:val="left" w:pos="780"/>
        </w:tabs>
        <w:ind w:left="1140"/>
        <w:rPr>
          <w:rFonts w:ascii="Times New Roman" w:hAnsi="Times New Roman"/>
          <w:b/>
          <w:sz w:val="24"/>
          <w:szCs w:val="24"/>
        </w:rPr>
      </w:pPr>
      <w:r w:rsidRPr="00A53767">
        <w:rPr>
          <w:rFonts w:ascii="Times New Roman" w:hAnsi="Times New Roman"/>
          <w:sz w:val="24"/>
          <w:szCs w:val="24"/>
        </w:rPr>
        <w:t xml:space="preserve">Viruses belong to the group of pathogens that only make their presence felt when they interact with living cells. They are incredibly small, typically ranging in size from 0.1 µ to 0.25 µ in diameter. In fact, the largest virus is less than one-fourth the size of a typhoid bacterium. </w:t>
      </w:r>
    </w:p>
    <w:p w14:paraId="007C5BF7" w14:textId="77777777" w:rsidR="00386B75" w:rsidRPr="00386B75" w:rsidRDefault="00386B75" w:rsidP="00386B75">
      <w:pPr>
        <w:pStyle w:val="ListParagraph"/>
        <w:tabs>
          <w:tab w:val="left" w:pos="630"/>
        </w:tabs>
        <w:ind w:left="630"/>
        <w:rPr>
          <w:rFonts w:ascii="Times New Roman" w:hAnsi="Times New Roman"/>
          <w:sz w:val="24"/>
          <w:szCs w:val="24"/>
        </w:rPr>
      </w:pPr>
      <w:r w:rsidRPr="00386B75">
        <w:rPr>
          <w:rFonts w:ascii="Times New Roman" w:hAnsi="Times New Roman"/>
          <w:sz w:val="24"/>
          <w:szCs w:val="24"/>
        </w:rPr>
        <w:t xml:space="preserve">A virus consists of a nuclear material either DNA or RNA, enclosed within a protein coat. Outside living </w:t>
      </w:r>
      <w:proofErr w:type="gramStart"/>
      <w:r w:rsidRPr="00386B75">
        <w:rPr>
          <w:rFonts w:ascii="Times New Roman" w:hAnsi="Times New Roman"/>
          <w:sz w:val="24"/>
          <w:szCs w:val="24"/>
        </w:rPr>
        <w:t>organisms</w:t>
      </w:r>
      <w:proofErr w:type="gramEnd"/>
      <w:r w:rsidRPr="00386B75">
        <w:rPr>
          <w:rFonts w:ascii="Times New Roman" w:hAnsi="Times New Roman"/>
          <w:sz w:val="24"/>
          <w:szCs w:val="24"/>
        </w:rPr>
        <w:t xml:space="preserve"> they are like complex chemicals.</w:t>
      </w:r>
    </w:p>
    <w:p w14:paraId="3DE0C5AF" w14:textId="77777777" w:rsidR="00386B75" w:rsidRPr="00386B75" w:rsidRDefault="00386B75" w:rsidP="00386B75">
      <w:pPr>
        <w:pStyle w:val="ListParagraph"/>
        <w:numPr>
          <w:ilvl w:val="1"/>
          <w:numId w:val="55"/>
        </w:numPr>
        <w:ind w:left="630"/>
        <w:rPr>
          <w:rFonts w:ascii="Times New Roman" w:hAnsi="Times New Roman"/>
          <w:b/>
          <w:sz w:val="24"/>
          <w:szCs w:val="24"/>
        </w:rPr>
      </w:pPr>
      <w:r w:rsidRPr="00386B75">
        <w:rPr>
          <w:rFonts w:ascii="Times New Roman" w:hAnsi="Times New Roman"/>
          <w:b/>
          <w:sz w:val="24"/>
          <w:szCs w:val="24"/>
        </w:rPr>
        <w:t xml:space="preserve">PROTISTS: </w:t>
      </w:r>
      <w:r w:rsidRPr="00386B75">
        <w:rPr>
          <w:rFonts w:ascii="Times New Roman" w:hAnsi="Times New Roman"/>
          <w:sz w:val="24"/>
          <w:szCs w:val="24"/>
        </w:rPr>
        <w:t xml:space="preserve">These are single-celled animals, </w:t>
      </w:r>
      <w:proofErr w:type="spellStart"/>
      <w:r w:rsidRPr="00386B75">
        <w:rPr>
          <w:rFonts w:ascii="Times New Roman" w:hAnsi="Times New Roman"/>
          <w:sz w:val="24"/>
          <w:szCs w:val="24"/>
        </w:rPr>
        <w:t>mostofwhich</w:t>
      </w:r>
      <w:proofErr w:type="spellEnd"/>
      <w:r w:rsidRPr="00386B75">
        <w:rPr>
          <w:rFonts w:ascii="Times New Roman" w:hAnsi="Times New Roman"/>
          <w:sz w:val="24"/>
          <w:szCs w:val="24"/>
        </w:rPr>
        <w:t xml:space="preserve"> are only visible by means of microscope. They are common in fresh water and moist soils. Examples include </w:t>
      </w:r>
      <w:r w:rsidRPr="00386B75">
        <w:rPr>
          <w:rFonts w:ascii="Times New Roman" w:hAnsi="Times New Roman"/>
          <w:i/>
          <w:sz w:val="24"/>
          <w:szCs w:val="24"/>
        </w:rPr>
        <w:t>Euglena, Paramecium, Trypanosoma, Plasmodium,</w:t>
      </w:r>
      <w:r w:rsidRPr="00386B75">
        <w:rPr>
          <w:rFonts w:ascii="Times New Roman" w:hAnsi="Times New Roman"/>
          <w:sz w:val="24"/>
          <w:szCs w:val="24"/>
        </w:rPr>
        <w:t xml:space="preserve"> etc.</w:t>
      </w:r>
    </w:p>
    <w:p w14:paraId="730C91D4" w14:textId="77777777" w:rsidR="00386B75" w:rsidRPr="00386B75" w:rsidRDefault="00386B75" w:rsidP="00386B75">
      <w:pPr>
        <w:pStyle w:val="ListParagraph"/>
        <w:numPr>
          <w:ilvl w:val="1"/>
          <w:numId w:val="55"/>
        </w:numPr>
        <w:ind w:left="630"/>
        <w:rPr>
          <w:rFonts w:ascii="Times New Roman" w:hAnsi="Times New Roman"/>
          <w:b/>
          <w:sz w:val="24"/>
          <w:szCs w:val="24"/>
        </w:rPr>
      </w:pPr>
      <w:r w:rsidRPr="00386B75">
        <w:rPr>
          <w:rFonts w:ascii="Times New Roman" w:hAnsi="Times New Roman"/>
          <w:b/>
          <w:sz w:val="24"/>
          <w:szCs w:val="24"/>
        </w:rPr>
        <w:t xml:space="preserve">FUNGI: </w:t>
      </w:r>
      <w:r w:rsidRPr="00386B75">
        <w:rPr>
          <w:rFonts w:ascii="Times New Roman" w:hAnsi="Times New Roman"/>
          <w:sz w:val="24"/>
          <w:szCs w:val="24"/>
        </w:rPr>
        <w:t xml:space="preserve">They are diversified in form. The blue and green growth on oranges, lemons, cheese and the white/grey growth on bread are usually signs of fungal infections. Fungi feed saprophytically. Examples of fungi include </w:t>
      </w:r>
      <w:r w:rsidRPr="00386B75">
        <w:rPr>
          <w:rFonts w:ascii="Times New Roman" w:hAnsi="Times New Roman"/>
          <w:i/>
          <w:sz w:val="24"/>
          <w:szCs w:val="24"/>
        </w:rPr>
        <w:t>Mucor, Rhizopus, Penicillium, Aspergillus</w:t>
      </w:r>
      <w:r w:rsidRPr="00386B75">
        <w:rPr>
          <w:rFonts w:ascii="Times New Roman" w:hAnsi="Times New Roman"/>
          <w:sz w:val="24"/>
          <w:szCs w:val="24"/>
        </w:rPr>
        <w:t>, etc.</w:t>
      </w:r>
    </w:p>
    <w:p w14:paraId="444373B7" w14:textId="77777777" w:rsidR="00386B75" w:rsidRPr="00386B75" w:rsidRDefault="00386B75" w:rsidP="00386B75">
      <w:pPr>
        <w:pStyle w:val="ListParagraph"/>
        <w:numPr>
          <w:ilvl w:val="1"/>
          <w:numId w:val="55"/>
        </w:numPr>
        <w:ind w:left="630"/>
        <w:rPr>
          <w:rFonts w:ascii="Times New Roman" w:hAnsi="Times New Roman"/>
          <w:b/>
          <w:sz w:val="24"/>
          <w:szCs w:val="24"/>
        </w:rPr>
      </w:pPr>
      <w:r w:rsidRPr="00386B75">
        <w:rPr>
          <w:rFonts w:ascii="Times New Roman" w:hAnsi="Times New Roman"/>
          <w:b/>
          <w:sz w:val="24"/>
          <w:szCs w:val="24"/>
        </w:rPr>
        <w:t>ALGAE</w:t>
      </w:r>
      <w:r w:rsidRPr="00386B75">
        <w:rPr>
          <w:rFonts w:ascii="Times New Roman" w:hAnsi="Times New Roman"/>
          <w:sz w:val="24"/>
          <w:szCs w:val="24"/>
        </w:rPr>
        <w:t xml:space="preserve">: Most algae are unicellular and very small. They have chlorophyll. They occur abundantly in water, moist soils, bark of trees, stones, etc. Free floating microscopic algae are referred to as </w:t>
      </w:r>
      <w:proofErr w:type="spellStart"/>
      <w:r w:rsidRPr="00386B75">
        <w:rPr>
          <w:rFonts w:ascii="Times New Roman" w:hAnsi="Times New Roman"/>
          <w:b/>
          <w:sz w:val="24"/>
          <w:szCs w:val="24"/>
        </w:rPr>
        <w:t>phytoplanktons</w:t>
      </w:r>
      <w:r w:rsidRPr="00386B75">
        <w:rPr>
          <w:rFonts w:ascii="Times New Roman" w:hAnsi="Times New Roman"/>
          <w:sz w:val="24"/>
          <w:szCs w:val="24"/>
        </w:rPr>
        <w:t>and</w:t>
      </w:r>
      <w:proofErr w:type="spellEnd"/>
      <w:r w:rsidRPr="00386B75">
        <w:rPr>
          <w:rFonts w:ascii="Times New Roman" w:hAnsi="Times New Roman"/>
          <w:sz w:val="24"/>
          <w:szCs w:val="24"/>
        </w:rPr>
        <w:t xml:space="preserve"> they form the major food of aquatic animals. Examples of unicellular algae include </w:t>
      </w:r>
      <w:r w:rsidRPr="00386B75">
        <w:rPr>
          <w:rFonts w:ascii="Times New Roman" w:hAnsi="Times New Roman"/>
          <w:i/>
          <w:sz w:val="24"/>
          <w:szCs w:val="24"/>
        </w:rPr>
        <w:t xml:space="preserve">Chlamydomonas and </w:t>
      </w:r>
      <w:proofErr w:type="spellStart"/>
      <w:r w:rsidRPr="00386B75">
        <w:rPr>
          <w:rFonts w:ascii="Times New Roman" w:hAnsi="Times New Roman"/>
          <w:i/>
          <w:sz w:val="24"/>
          <w:szCs w:val="24"/>
        </w:rPr>
        <w:t>Protococcus</w:t>
      </w:r>
      <w:proofErr w:type="spellEnd"/>
      <w:r w:rsidRPr="00386B75">
        <w:rPr>
          <w:rFonts w:ascii="Times New Roman" w:hAnsi="Times New Roman"/>
          <w:i/>
          <w:sz w:val="24"/>
          <w:szCs w:val="24"/>
        </w:rPr>
        <w:t>.</w:t>
      </w:r>
    </w:p>
    <w:p w14:paraId="6ABB1D80" w14:textId="77777777" w:rsidR="00386B75" w:rsidRPr="00386B75" w:rsidRDefault="00386B75" w:rsidP="00386B75">
      <w:pPr>
        <w:tabs>
          <w:tab w:val="left" w:pos="630"/>
        </w:tabs>
        <w:ind w:left="1080"/>
        <w:rPr>
          <w:rFonts w:ascii="Times New Roman" w:hAnsi="Times New Roman"/>
          <w:b/>
          <w:sz w:val="24"/>
          <w:szCs w:val="24"/>
        </w:rPr>
      </w:pPr>
      <w:r w:rsidRPr="00386B75">
        <w:rPr>
          <w:rFonts w:ascii="Times New Roman" w:hAnsi="Times New Roman"/>
          <w:noProof/>
          <w:color w:val="0000FF"/>
          <w:sz w:val="24"/>
          <w:szCs w:val="24"/>
        </w:rPr>
        <w:lastRenderedPageBreak/>
        <w:drawing>
          <wp:inline distT="0" distB="0" distL="0" distR="0" wp14:anchorId="7BB77ACA" wp14:editId="48EE8C92">
            <wp:extent cx="4895850" cy="3495675"/>
            <wp:effectExtent l="0" t="0" r="0" b="0"/>
            <wp:docPr id="102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srcRect/>
                    <a:stretch/>
                  </pic:blipFill>
                  <pic:spPr>
                    <a:xfrm>
                      <a:off x="0" y="0"/>
                      <a:ext cx="4895850" cy="3495675"/>
                    </a:xfrm>
                    <a:prstGeom prst="rect">
                      <a:avLst/>
                    </a:prstGeom>
                  </pic:spPr>
                </pic:pic>
              </a:graphicData>
            </a:graphic>
          </wp:inline>
        </w:drawing>
      </w:r>
    </w:p>
    <w:p w14:paraId="2767B887" w14:textId="77777777" w:rsidR="00386B75" w:rsidRPr="00386B75" w:rsidRDefault="00386B75" w:rsidP="00386B75">
      <w:pPr>
        <w:rPr>
          <w:rFonts w:ascii="Times New Roman" w:hAnsi="Times New Roman"/>
          <w:b/>
          <w:sz w:val="24"/>
          <w:szCs w:val="24"/>
        </w:rPr>
      </w:pPr>
      <w:r w:rsidRPr="00386B75">
        <w:rPr>
          <w:rFonts w:ascii="Times New Roman" w:hAnsi="Times New Roman"/>
          <w:sz w:val="24"/>
          <w:szCs w:val="24"/>
        </w:rPr>
        <w:tab/>
      </w:r>
      <w:r w:rsidRPr="00386B75">
        <w:rPr>
          <w:rFonts w:ascii="Times New Roman" w:hAnsi="Times New Roman"/>
          <w:sz w:val="24"/>
          <w:szCs w:val="24"/>
        </w:rPr>
        <w:tab/>
      </w:r>
      <w:r w:rsidRPr="00386B75">
        <w:rPr>
          <w:rFonts w:ascii="Times New Roman" w:hAnsi="Times New Roman"/>
          <w:sz w:val="24"/>
          <w:szCs w:val="24"/>
        </w:rPr>
        <w:tab/>
      </w:r>
      <w:r w:rsidRPr="00386B75">
        <w:rPr>
          <w:rFonts w:ascii="Times New Roman" w:hAnsi="Times New Roman"/>
          <w:sz w:val="24"/>
          <w:szCs w:val="24"/>
        </w:rPr>
        <w:tab/>
      </w:r>
      <w:r w:rsidRPr="00386B75">
        <w:rPr>
          <w:rFonts w:ascii="Times New Roman" w:hAnsi="Times New Roman"/>
          <w:sz w:val="24"/>
          <w:szCs w:val="24"/>
        </w:rPr>
        <w:tab/>
      </w:r>
      <w:r w:rsidRPr="00386B75">
        <w:rPr>
          <w:rFonts w:ascii="Times New Roman" w:hAnsi="Times New Roman"/>
          <w:sz w:val="24"/>
          <w:szCs w:val="24"/>
        </w:rPr>
        <w:tab/>
      </w:r>
      <w:r w:rsidRPr="00386B75">
        <w:rPr>
          <w:rFonts w:ascii="Times New Roman" w:hAnsi="Times New Roman"/>
          <w:b/>
          <w:sz w:val="24"/>
          <w:szCs w:val="24"/>
        </w:rPr>
        <w:t>Shapes of bacteria</w:t>
      </w:r>
    </w:p>
    <w:p w14:paraId="511EE4A4" w14:textId="77777777" w:rsidR="00386B75" w:rsidRPr="00386B75" w:rsidRDefault="00386B75" w:rsidP="00386B75">
      <w:pPr>
        <w:rPr>
          <w:rFonts w:ascii="Times New Roman" w:hAnsi="Times New Roman"/>
          <w:sz w:val="24"/>
          <w:szCs w:val="24"/>
        </w:rPr>
      </w:pPr>
    </w:p>
    <w:p w14:paraId="29363A00"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EVALUATION</w:t>
      </w:r>
    </w:p>
    <w:p w14:paraId="205BE459" w14:textId="77777777" w:rsidR="00386B75" w:rsidRPr="00386B75" w:rsidRDefault="00386B75" w:rsidP="00386B75">
      <w:pPr>
        <w:pStyle w:val="ListParagraph"/>
        <w:numPr>
          <w:ilvl w:val="0"/>
          <w:numId w:val="24"/>
        </w:numPr>
        <w:rPr>
          <w:rFonts w:ascii="Times New Roman" w:hAnsi="Times New Roman"/>
          <w:sz w:val="24"/>
          <w:szCs w:val="24"/>
        </w:rPr>
      </w:pPr>
      <w:r w:rsidRPr="00386B75">
        <w:rPr>
          <w:rFonts w:ascii="Times New Roman" w:hAnsi="Times New Roman"/>
          <w:sz w:val="24"/>
          <w:szCs w:val="24"/>
        </w:rPr>
        <w:t>What are microorganisms</w:t>
      </w:r>
    </w:p>
    <w:p w14:paraId="0053F5B7" w14:textId="77777777" w:rsidR="00386B75" w:rsidRPr="00386B75" w:rsidRDefault="00386B75" w:rsidP="00386B75">
      <w:pPr>
        <w:pStyle w:val="ListParagraph"/>
        <w:numPr>
          <w:ilvl w:val="0"/>
          <w:numId w:val="24"/>
        </w:numPr>
        <w:rPr>
          <w:rFonts w:ascii="Times New Roman" w:hAnsi="Times New Roman"/>
          <w:sz w:val="24"/>
          <w:szCs w:val="24"/>
        </w:rPr>
      </w:pPr>
      <w:r w:rsidRPr="00386B75">
        <w:rPr>
          <w:rFonts w:ascii="Times New Roman" w:hAnsi="Times New Roman"/>
          <w:sz w:val="24"/>
          <w:szCs w:val="24"/>
        </w:rPr>
        <w:t>List five groups of microorganisms with two examples each</w:t>
      </w:r>
    </w:p>
    <w:p w14:paraId="3006169E" w14:textId="77777777" w:rsidR="00386B75" w:rsidRPr="00386B75" w:rsidRDefault="00386B75" w:rsidP="00386B75">
      <w:pPr>
        <w:rPr>
          <w:rFonts w:ascii="Times New Roman" w:hAnsi="Times New Roman"/>
          <w:b/>
          <w:sz w:val="24"/>
          <w:szCs w:val="24"/>
        </w:rPr>
      </w:pPr>
    </w:p>
    <w:p w14:paraId="749E7A85"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CONCEPT OF CULTURING</w:t>
      </w:r>
    </w:p>
    <w:p w14:paraId="7ECF47B5"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A pre-requisite to studying microbes is their cultivation under laboratory conditions. Hence, it is important to know the nutrients and physical conditions needed by the organisms. </w:t>
      </w:r>
    </w:p>
    <w:p w14:paraId="70FEF3A5"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It is easier to grow bacteria, fungi, and algae in appropriate media. The material on or in which microbes grow in the laboratory is called </w:t>
      </w:r>
      <w:r w:rsidRPr="00386B75">
        <w:rPr>
          <w:rFonts w:ascii="Times New Roman" w:hAnsi="Times New Roman"/>
          <w:b/>
          <w:sz w:val="24"/>
          <w:szCs w:val="24"/>
        </w:rPr>
        <w:t>culture medium</w:t>
      </w:r>
      <w:r w:rsidRPr="00386B75">
        <w:rPr>
          <w:rFonts w:ascii="Times New Roman" w:hAnsi="Times New Roman"/>
          <w:sz w:val="24"/>
          <w:szCs w:val="24"/>
        </w:rPr>
        <w:t xml:space="preserve">. Some media are prepared from complex extracts of plant or animal tissues. A culture is the population of organisms cultivated in a medium.  </w:t>
      </w:r>
    </w:p>
    <w:p w14:paraId="7FD5FBBF"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If a culture contains only one living species of organism regardless of the number of individuals, it is said to be a </w:t>
      </w:r>
      <w:r w:rsidRPr="00386B75">
        <w:rPr>
          <w:rFonts w:ascii="Times New Roman" w:hAnsi="Times New Roman"/>
          <w:b/>
          <w:sz w:val="24"/>
          <w:szCs w:val="24"/>
        </w:rPr>
        <w:t>pure</w:t>
      </w:r>
      <w:r w:rsidRPr="00386B75">
        <w:rPr>
          <w:rFonts w:ascii="Times New Roman" w:hAnsi="Times New Roman"/>
          <w:sz w:val="24"/>
          <w:szCs w:val="24"/>
        </w:rPr>
        <w:t xml:space="preserve"> or </w:t>
      </w:r>
      <w:r w:rsidRPr="00386B75">
        <w:rPr>
          <w:rFonts w:ascii="Times New Roman" w:hAnsi="Times New Roman"/>
          <w:b/>
          <w:sz w:val="24"/>
          <w:szCs w:val="24"/>
        </w:rPr>
        <w:t>axenic culture</w:t>
      </w:r>
      <w:r w:rsidRPr="00386B75">
        <w:rPr>
          <w:rFonts w:ascii="Times New Roman" w:hAnsi="Times New Roman"/>
          <w:sz w:val="24"/>
          <w:szCs w:val="24"/>
        </w:rPr>
        <w:t xml:space="preserve">. A culture which contains two or more species growing together is called a </w:t>
      </w:r>
      <w:r w:rsidRPr="00386B75">
        <w:rPr>
          <w:rFonts w:ascii="Times New Roman" w:hAnsi="Times New Roman"/>
          <w:b/>
          <w:sz w:val="24"/>
          <w:szCs w:val="24"/>
        </w:rPr>
        <w:t>mixed culture</w:t>
      </w:r>
      <w:r w:rsidRPr="00386B75">
        <w:rPr>
          <w:rFonts w:ascii="Times New Roman" w:hAnsi="Times New Roman"/>
          <w:sz w:val="24"/>
          <w:szCs w:val="24"/>
        </w:rPr>
        <w:t>.</w:t>
      </w:r>
    </w:p>
    <w:p w14:paraId="4F27C380"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An important medium used for growing microbes is </w:t>
      </w:r>
      <w:r w:rsidRPr="00386B75">
        <w:rPr>
          <w:rFonts w:ascii="Times New Roman" w:hAnsi="Times New Roman"/>
          <w:b/>
          <w:sz w:val="24"/>
          <w:szCs w:val="24"/>
        </w:rPr>
        <w:t xml:space="preserve">agar. </w:t>
      </w:r>
      <w:r w:rsidRPr="00386B75">
        <w:rPr>
          <w:rFonts w:ascii="Times New Roman" w:hAnsi="Times New Roman"/>
          <w:sz w:val="24"/>
          <w:szCs w:val="24"/>
        </w:rPr>
        <w:t>It is a dried polysaccharide extract of red algae which is used as a solidifying agent. It is not broken down by microbes.</w:t>
      </w:r>
    </w:p>
    <w:p w14:paraId="4383DBBE"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lastRenderedPageBreak/>
        <w:t>EVALUATION</w:t>
      </w:r>
    </w:p>
    <w:p w14:paraId="3491E47C" w14:textId="77777777" w:rsidR="00386B75" w:rsidRPr="00386B75" w:rsidRDefault="00386B75" w:rsidP="00386B75">
      <w:pPr>
        <w:pStyle w:val="ListParagraph"/>
        <w:numPr>
          <w:ilvl w:val="0"/>
          <w:numId w:val="7"/>
        </w:numPr>
        <w:rPr>
          <w:rFonts w:ascii="Times New Roman" w:hAnsi="Times New Roman"/>
          <w:sz w:val="24"/>
          <w:szCs w:val="24"/>
        </w:rPr>
      </w:pPr>
      <w:r w:rsidRPr="00386B75">
        <w:rPr>
          <w:rFonts w:ascii="Times New Roman" w:hAnsi="Times New Roman"/>
          <w:sz w:val="24"/>
          <w:szCs w:val="24"/>
        </w:rPr>
        <w:t>What is a culture medium?</w:t>
      </w:r>
    </w:p>
    <w:p w14:paraId="5BF7486E" w14:textId="77777777" w:rsidR="00386B75" w:rsidRPr="00386B75" w:rsidRDefault="00386B75" w:rsidP="00386B75">
      <w:pPr>
        <w:pStyle w:val="ListParagraph"/>
        <w:numPr>
          <w:ilvl w:val="0"/>
          <w:numId w:val="7"/>
        </w:numPr>
        <w:rPr>
          <w:rFonts w:ascii="Times New Roman" w:hAnsi="Times New Roman"/>
          <w:sz w:val="24"/>
          <w:szCs w:val="24"/>
        </w:rPr>
      </w:pPr>
      <w:r w:rsidRPr="00386B75">
        <w:rPr>
          <w:rFonts w:ascii="Times New Roman" w:hAnsi="Times New Roman"/>
          <w:sz w:val="24"/>
          <w:szCs w:val="24"/>
        </w:rPr>
        <w:t>Differentiate between axenic and mixed culture</w:t>
      </w:r>
    </w:p>
    <w:p w14:paraId="38A28691" w14:textId="77777777" w:rsidR="00386B75" w:rsidRPr="00386B75" w:rsidRDefault="00386B75" w:rsidP="00386B75">
      <w:pPr>
        <w:pStyle w:val="ListParagraph"/>
        <w:rPr>
          <w:rFonts w:ascii="Times New Roman" w:hAnsi="Times New Roman"/>
          <w:sz w:val="24"/>
          <w:szCs w:val="24"/>
        </w:rPr>
      </w:pPr>
    </w:p>
    <w:p w14:paraId="4E114403"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IDENTIFICATION OF MICRO-ORGANISMS</w:t>
      </w:r>
    </w:p>
    <w:p w14:paraId="076B110B"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There are many ways of identifying micro-organisms around us. These include the use of microscopes stains of different types, types of colonies formed by the microbes, their food requirement and oxygen requirement of the organisms.</w:t>
      </w:r>
    </w:p>
    <w:p w14:paraId="31798054"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To determine the presence of microbes around us, suitable media are used to culture them in petri-dishes which are first sterilized by heating them in a pressure cooker, autoclave or oven. </w:t>
      </w:r>
    </w:p>
    <w:p w14:paraId="1D3CEC3C"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Micro-organisms are not capable of growing in the air. The exposure of nutrient agar to the air will show the growth of different bacteria colonies in the air. Microbes commonly found in the air include viruses, bacteria, fungi, etc.</w:t>
      </w:r>
    </w:p>
    <w:p w14:paraId="453F8BD8" w14:textId="77777777" w:rsidR="00386B75" w:rsidRPr="00386B75" w:rsidRDefault="00386B75" w:rsidP="00386B75">
      <w:pPr>
        <w:rPr>
          <w:rFonts w:ascii="Times New Roman" w:hAnsi="Times New Roman"/>
          <w:i/>
          <w:sz w:val="24"/>
          <w:szCs w:val="24"/>
        </w:rPr>
      </w:pPr>
      <w:r w:rsidRPr="00386B75">
        <w:rPr>
          <w:rFonts w:ascii="Times New Roman" w:hAnsi="Times New Roman"/>
          <w:sz w:val="24"/>
          <w:szCs w:val="24"/>
        </w:rPr>
        <w:t xml:space="preserve">Microbes in aquatic habitat may be grouped into </w:t>
      </w:r>
      <w:r w:rsidRPr="00386B75">
        <w:rPr>
          <w:rFonts w:ascii="Times New Roman" w:hAnsi="Times New Roman"/>
          <w:b/>
          <w:sz w:val="24"/>
          <w:szCs w:val="24"/>
        </w:rPr>
        <w:t>natural water, soil and sewage microbes</w:t>
      </w:r>
      <w:r w:rsidRPr="00386B75">
        <w:rPr>
          <w:rFonts w:ascii="Times New Roman" w:hAnsi="Times New Roman"/>
          <w:sz w:val="24"/>
          <w:szCs w:val="24"/>
        </w:rPr>
        <w:t xml:space="preserve">. Examples of the first category include protists, algae, some </w:t>
      </w:r>
      <w:proofErr w:type="spellStart"/>
      <w:proofErr w:type="gramStart"/>
      <w:r w:rsidRPr="00386B75">
        <w:rPr>
          <w:rFonts w:ascii="Times New Roman" w:hAnsi="Times New Roman"/>
          <w:sz w:val="24"/>
          <w:szCs w:val="24"/>
        </w:rPr>
        <w:t>fungi,bacteria</w:t>
      </w:r>
      <w:proofErr w:type="spellEnd"/>
      <w:proofErr w:type="gramEnd"/>
      <w:r w:rsidRPr="00386B75">
        <w:rPr>
          <w:rFonts w:ascii="Times New Roman" w:hAnsi="Times New Roman"/>
          <w:sz w:val="24"/>
          <w:szCs w:val="24"/>
        </w:rPr>
        <w:t xml:space="preserve">, etc. Examples of the second group include </w:t>
      </w:r>
      <w:r w:rsidRPr="00386B75">
        <w:rPr>
          <w:rFonts w:ascii="Times New Roman" w:hAnsi="Times New Roman"/>
          <w:i/>
          <w:sz w:val="24"/>
          <w:szCs w:val="24"/>
        </w:rPr>
        <w:t>Rhizobium</w:t>
      </w:r>
      <w:r w:rsidRPr="00386B75">
        <w:rPr>
          <w:rFonts w:ascii="Times New Roman" w:hAnsi="Times New Roman"/>
          <w:sz w:val="24"/>
          <w:szCs w:val="24"/>
        </w:rPr>
        <w:t xml:space="preserve">, </w:t>
      </w:r>
      <w:r w:rsidRPr="00386B75">
        <w:rPr>
          <w:rFonts w:ascii="Times New Roman" w:hAnsi="Times New Roman"/>
          <w:i/>
          <w:sz w:val="24"/>
          <w:szCs w:val="24"/>
        </w:rPr>
        <w:t>Nitrosomonas</w:t>
      </w:r>
      <w:r w:rsidRPr="00386B75">
        <w:rPr>
          <w:rFonts w:ascii="Times New Roman" w:hAnsi="Times New Roman"/>
          <w:sz w:val="24"/>
          <w:szCs w:val="24"/>
        </w:rPr>
        <w:t xml:space="preserve">, and </w:t>
      </w:r>
      <w:r w:rsidRPr="00386B75">
        <w:rPr>
          <w:rFonts w:ascii="Times New Roman" w:hAnsi="Times New Roman"/>
          <w:i/>
          <w:sz w:val="24"/>
          <w:szCs w:val="24"/>
        </w:rPr>
        <w:t>Nitrobacter</w:t>
      </w:r>
      <w:r w:rsidRPr="00386B75">
        <w:rPr>
          <w:rFonts w:ascii="Times New Roman" w:hAnsi="Times New Roman"/>
          <w:sz w:val="24"/>
          <w:szCs w:val="24"/>
        </w:rPr>
        <w:t xml:space="preserve">.  Examples of sewage microbes are </w:t>
      </w:r>
      <w:proofErr w:type="spellStart"/>
      <w:r w:rsidRPr="00386B75">
        <w:rPr>
          <w:rFonts w:ascii="Times New Roman" w:hAnsi="Times New Roman"/>
          <w:i/>
          <w:sz w:val="24"/>
          <w:szCs w:val="24"/>
        </w:rPr>
        <w:t>Entamoebahistolytica</w:t>
      </w:r>
      <w:proofErr w:type="spellEnd"/>
      <w:r w:rsidRPr="00386B75">
        <w:rPr>
          <w:rFonts w:ascii="Times New Roman" w:hAnsi="Times New Roman"/>
          <w:sz w:val="24"/>
          <w:szCs w:val="24"/>
        </w:rPr>
        <w:t xml:space="preserve">, </w:t>
      </w:r>
      <w:r w:rsidRPr="00386B75">
        <w:rPr>
          <w:rFonts w:ascii="Times New Roman" w:hAnsi="Times New Roman"/>
          <w:i/>
          <w:sz w:val="24"/>
          <w:szCs w:val="24"/>
        </w:rPr>
        <w:t>Escherichia coli, etc.</w:t>
      </w:r>
    </w:p>
    <w:p w14:paraId="31E4B356"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Microbes living in our bodies form normal population without causing any harm. However, under certain conditions, they may become dangerous. Pathogenic organisms cause diseases when body resistance is low or when normal microflora is de-established by the use of antibiotics. Any food item left unpreserved for a long time will be spoilt by the activities of microbes. </w:t>
      </w:r>
    </w:p>
    <w:p w14:paraId="2DC0CA3A"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Pathogens enter the body through four main ways, namely: </w:t>
      </w:r>
      <w:r w:rsidRPr="00386B75">
        <w:rPr>
          <w:rFonts w:ascii="Times New Roman" w:hAnsi="Times New Roman"/>
          <w:b/>
          <w:sz w:val="24"/>
          <w:szCs w:val="24"/>
        </w:rPr>
        <w:t>air, food and water, contact</w:t>
      </w:r>
      <w:r w:rsidRPr="00386B75">
        <w:rPr>
          <w:rFonts w:ascii="Times New Roman" w:hAnsi="Times New Roman"/>
          <w:sz w:val="24"/>
          <w:szCs w:val="24"/>
        </w:rPr>
        <w:t xml:space="preserve"> (direct or indirect), and </w:t>
      </w:r>
      <w:r w:rsidRPr="00386B75">
        <w:rPr>
          <w:rFonts w:ascii="Times New Roman" w:hAnsi="Times New Roman"/>
          <w:b/>
          <w:sz w:val="24"/>
          <w:szCs w:val="24"/>
        </w:rPr>
        <w:t>insect bites/cuts</w:t>
      </w:r>
      <w:r w:rsidRPr="00386B75">
        <w:rPr>
          <w:rFonts w:ascii="Times New Roman" w:hAnsi="Times New Roman"/>
          <w:sz w:val="24"/>
          <w:szCs w:val="24"/>
        </w:rPr>
        <w:t xml:space="preserve">. </w:t>
      </w:r>
    </w:p>
    <w:p w14:paraId="581AE0B2"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EVALUATION</w:t>
      </w:r>
    </w:p>
    <w:p w14:paraId="1A2AED66" w14:textId="77777777" w:rsidR="00386B75" w:rsidRPr="00386B75" w:rsidRDefault="00386B75" w:rsidP="00386B75">
      <w:pPr>
        <w:pStyle w:val="ListParagraph"/>
        <w:numPr>
          <w:ilvl w:val="0"/>
          <w:numId w:val="17"/>
        </w:numPr>
        <w:rPr>
          <w:rFonts w:ascii="Times New Roman" w:hAnsi="Times New Roman"/>
          <w:sz w:val="24"/>
          <w:szCs w:val="24"/>
        </w:rPr>
      </w:pPr>
      <w:r w:rsidRPr="00386B75">
        <w:rPr>
          <w:rFonts w:ascii="Times New Roman" w:hAnsi="Times New Roman"/>
          <w:sz w:val="24"/>
          <w:szCs w:val="24"/>
        </w:rPr>
        <w:t>Give two examples each of soil and sewage microorganisms</w:t>
      </w:r>
    </w:p>
    <w:p w14:paraId="7BE228A2" w14:textId="77777777" w:rsidR="00386B75" w:rsidRPr="00386B75" w:rsidRDefault="00386B75" w:rsidP="00386B75">
      <w:pPr>
        <w:pStyle w:val="ListParagraph"/>
        <w:numPr>
          <w:ilvl w:val="0"/>
          <w:numId w:val="17"/>
        </w:numPr>
        <w:rPr>
          <w:rFonts w:ascii="Times New Roman" w:hAnsi="Times New Roman"/>
          <w:sz w:val="24"/>
          <w:szCs w:val="24"/>
        </w:rPr>
      </w:pPr>
      <w:r w:rsidRPr="00386B75">
        <w:rPr>
          <w:rFonts w:ascii="Times New Roman" w:hAnsi="Times New Roman"/>
          <w:sz w:val="24"/>
          <w:szCs w:val="24"/>
        </w:rPr>
        <w:t>List four ways through which microorganisms enter the body</w:t>
      </w:r>
    </w:p>
    <w:p w14:paraId="2E3DD31A" w14:textId="77777777" w:rsidR="00386B75" w:rsidRPr="00386B75" w:rsidRDefault="00386B75" w:rsidP="00386B75">
      <w:pPr>
        <w:rPr>
          <w:rFonts w:ascii="Times New Roman" w:hAnsi="Times New Roman"/>
          <w:b/>
          <w:sz w:val="24"/>
          <w:szCs w:val="24"/>
        </w:rPr>
      </w:pPr>
    </w:p>
    <w:p w14:paraId="14D856DA"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 xml:space="preserve">CARRIERS OF MICROORGANISM </w:t>
      </w:r>
    </w:p>
    <w:p w14:paraId="4A88AAD5"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Any agent that carries microbes from one place to another is called a carrier. Carriers can be living or non-living things. Non-living carriers include air, water, and food while animals (e.g. houseflies, mosquitoes, rats, cats, </w:t>
      </w:r>
      <w:proofErr w:type="spellStart"/>
      <w:r w:rsidRPr="00386B75">
        <w:rPr>
          <w:rFonts w:ascii="Times New Roman" w:hAnsi="Times New Roman"/>
          <w:sz w:val="24"/>
          <w:szCs w:val="24"/>
        </w:rPr>
        <w:t>etc</w:t>
      </w:r>
      <w:proofErr w:type="spellEnd"/>
      <w:r w:rsidRPr="00386B75">
        <w:rPr>
          <w:rFonts w:ascii="Times New Roman" w:hAnsi="Times New Roman"/>
          <w:sz w:val="24"/>
          <w:szCs w:val="24"/>
        </w:rPr>
        <w:t xml:space="preserve">) are the living carriers. Animal vectors carry pathogens either mechanically or biologically. In mechanical method, animals carry the pathogens on </w:t>
      </w:r>
      <w:r w:rsidRPr="00386B75">
        <w:rPr>
          <w:rFonts w:ascii="Times New Roman" w:hAnsi="Times New Roman"/>
          <w:sz w:val="24"/>
          <w:szCs w:val="24"/>
        </w:rPr>
        <w:lastRenderedPageBreak/>
        <w:t>their bodies where they cannot grow or multiply. In biological method, the vector becomes infected by feeding on the body fluid of infected persons or animals.</w:t>
      </w:r>
    </w:p>
    <w:tbl>
      <w:tblPr>
        <w:tblStyle w:val="TableGrid"/>
        <w:tblW w:w="0" w:type="auto"/>
        <w:tblLook w:val="04A0" w:firstRow="1" w:lastRow="0" w:firstColumn="1" w:lastColumn="0" w:noHBand="0" w:noVBand="1"/>
      </w:tblPr>
      <w:tblGrid>
        <w:gridCol w:w="3017"/>
        <w:gridCol w:w="3044"/>
        <w:gridCol w:w="3001"/>
      </w:tblGrid>
      <w:tr w:rsidR="00386B75" w:rsidRPr="00386B75" w14:paraId="612A2B99" w14:textId="77777777" w:rsidTr="00655647">
        <w:tc>
          <w:tcPr>
            <w:tcW w:w="3192" w:type="dxa"/>
          </w:tcPr>
          <w:p w14:paraId="780E8BB6" w14:textId="77777777" w:rsidR="00386B75" w:rsidRPr="00386B75" w:rsidRDefault="00386B75" w:rsidP="00655647">
            <w:pPr>
              <w:rPr>
                <w:rFonts w:ascii="Times New Roman" w:hAnsi="Times New Roman"/>
                <w:b/>
                <w:sz w:val="24"/>
                <w:szCs w:val="24"/>
              </w:rPr>
            </w:pPr>
            <w:r w:rsidRPr="00386B75">
              <w:rPr>
                <w:rFonts w:ascii="Times New Roman" w:hAnsi="Times New Roman"/>
                <w:b/>
                <w:sz w:val="24"/>
                <w:szCs w:val="24"/>
              </w:rPr>
              <w:t>Vector or Carrier</w:t>
            </w:r>
          </w:p>
        </w:tc>
        <w:tc>
          <w:tcPr>
            <w:tcW w:w="3192" w:type="dxa"/>
          </w:tcPr>
          <w:p w14:paraId="6112B941" w14:textId="77777777" w:rsidR="00386B75" w:rsidRPr="00386B75" w:rsidRDefault="00386B75" w:rsidP="00655647">
            <w:pPr>
              <w:rPr>
                <w:rFonts w:ascii="Times New Roman" w:hAnsi="Times New Roman"/>
                <w:b/>
                <w:sz w:val="24"/>
                <w:szCs w:val="24"/>
              </w:rPr>
            </w:pPr>
            <w:r w:rsidRPr="00386B75">
              <w:rPr>
                <w:rFonts w:ascii="Times New Roman" w:hAnsi="Times New Roman"/>
                <w:b/>
                <w:sz w:val="24"/>
                <w:szCs w:val="24"/>
              </w:rPr>
              <w:t>Micro-organisms</w:t>
            </w:r>
          </w:p>
        </w:tc>
        <w:tc>
          <w:tcPr>
            <w:tcW w:w="3192" w:type="dxa"/>
          </w:tcPr>
          <w:p w14:paraId="2659E16F" w14:textId="77777777" w:rsidR="00386B75" w:rsidRPr="00386B75" w:rsidRDefault="00386B75" w:rsidP="00655647">
            <w:pPr>
              <w:rPr>
                <w:rFonts w:ascii="Times New Roman" w:hAnsi="Times New Roman"/>
                <w:b/>
                <w:sz w:val="24"/>
                <w:szCs w:val="24"/>
              </w:rPr>
            </w:pPr>
            <w:r w:rsidRPr="00386B75">
              <w:rPr>
                <w:rFonts w:ascii="Times New Roman" w:hAnsi="Times New Roman"/>
                <w:b/>
                <w:sz w:val="24"/>
                <w:szCs w:val="24"/>
              </w:rPr>
              <w:t>Disease caused</w:t>
            </w:r>
          </w:p>
        </w:tc>
      </w:tr>
      <w:tr w:rsidR="00386B75" w:rsidRPr="00386B75" w14:paraId="6B549A32" w14:textId="77777777" w:rsidTr="00655647">
        <w:tc>
          <w:tcPr>
            <w:tcW w:w="3192" w:type="dxa"/>
          </w:tcPr>
          <w:p w14:paraId="29D78957"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w:t>
            </w:r>
            <w:proofErr w:type="spellStart"/>
            <w:r w:rsidRPr="00386B75">
              <w:rPr>
                <w:rFonts w:ascii="Times New Roman" w:hAnsi="Times New Roman"/>
                <w:sz w:val="24"/>
                <w:szCs w:val="24"/>
              </w:rPr>
              <w:t>i</w:t>
            </w:r>
            <w:proofErr w:type="spellEnd"/>
            <w:r w:rsidRPr="00386B75">
              <w:rPr>
                <w:rFonts w:ascii="Times New Roman" w:hAnsi="Times New Roman"/>
                <w:sz w:val="24"/>
                <w:szCs w:val="24"/>
              </w:rPr>
              <w:t>) Anopheles (female) mosquito</w:t>
            </w:r>
          </w:p>
        </w:tc>
        <w:tc>
          <w:tcPr>
            <w:tcW w:w="3192" w:type="dxa"/>
          </w:tcPr>
          <w:p w14:paraId="4CBC92A4"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Plasmodium</w:t>
            </w:r>
          </w:p>
        </w:tc>
        <w:tc>
          <w:tcPr>
            <w:tcW w:w="3192" w:type="dxa"/>
          </w:tcPr>
          <w:p w14:paraId="795274B7"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Malaria fever</w:t>
            </w:r>
          </w:p>
        </w:tc>
      </w:tr>
      <w:tr w:rsidR="00386B75" w:rsidRPr="00386B75" w14:paraId="5A9EB8BA" w14:textId="77777777" w:rsidTr="00655647">
        <w:tc>
          <w:tcPr>
            <w:tcW w:w="3192" w:type="dxa"/>
          </w:tcPr>
          <w:p w14:paraId="27AC6AF9"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 xml:space="preserve">(ii) </w:t>
            </w:r>
            <w:proofErr w:type="spellStart"/>
            <w:r w:rsidRPr="00386B75">
              <w:rPr>
                <w:rFonts w:ascii="Times New Roman" w:hAnsi="Times New Roman"/>
                <w:sz w:val="24"/>
                <w:szCs w:val="24"/>
              </w:rPr>
              <w:t>Tse-tse</w:t>
            </w:r>
            <w:proofErr w:type="spellEnd"/>
            <w:r w:rsidRPr="00386B75">
              <w:rPr>
                <w:rFonts w:ascii="Times New Roman" w:hAnsi="Times New Roman"/>
                <w:sz w:val="24"/>
                <w:szCs w:val="24"/>
              </w:rPr>
              <w:t xml:space="preserve"> fly</w:t>
            </w:r>
          </w:p>
        </w:tc>
        <w:tc>
          <w:tcPr>
            <w:tcW w:w="3192" w:type="dxa"/>
          </w:tcPr>
          <w:p w14:paraId="1C90A136"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Trypanosome</w:t>
            </w:r>
          </w:p>
        </w:tc>
        <w:tc>
          <w:tcPr>
            <w:tcW w:w="3192" w:type="dxa"/>
          </w:tcPr>
          <w:p w14:paraId="7385446B"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Sleeping sickness</w:t>
            </w:r>
          </w:p>
        </w:tc>
      </w:tr>
      <w:tr w:rsidR="00386B75" w:rsidRPr="00386B75" w14:paraId="70BAD502" w14:textId="77777777" w:rsidTr="00655647">
        <w:tc>
          <w:tcPr>
            <w:tcW w:w="3192" w:type="dxa"/>
          </w:tcPr>
          <w:p w14:paraId="16219B27"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(iii) Housefly</w:t>
            </w:r>
          </w:p>
        </w:tc>
        <w:tc>
          <w:tcPr>
            <w:tcW w:w="3192" w:type="dxa"/>
          </w:tcPr>
          <w:p w14:paraId="2249EA02" w14:textId="77777777" w:rsidR="00386B75" w:rsidRPr="00386B75" w:rsidRDefault="00386B75" w:rsidP="00655647">
            <w:pPr>
              <w:rPr>
                <w:rFonts w:ascii="Times New Roman" w:hAnsi="Times New Roman"/>
                <w:sz w:val="24"/>
                <w:szCs w:val="24"/>
              </w:rPr>
            </w:pPr>
            <w:proofErr w:type="spellStart"/>
            <w:r w:rsidRPr="00386B75">
              <w:rPr>
                <w:rFonts w:ascii="Times New Roman" w:hAnsi="Times New Roman"/>
                <w:sz w:val="24"/>
                <w:szCs w:val="24"/>
              </w:rPr>
              <w:t>Vibro</w:t>
            </w:r>
            <w:proofErr w:type="spellEnd"/>
            <w:r w:rsidRPr="00386B75">
              <w:rPr>
                <w:rFonts w:ascii="Times New Roman" w:hAnsi="Times New Roman"/>
                <w:sz w:val="24"/>
                <w:szCs w:val="24"/>
              </w:rPr>
              <w:t xml:space="preserve"> cholera</w:t>
            </w:r>
          </w:p>
        </w:tc>
        <w:tc>
          <w:tcPr>
            <w:tcW w:w="3192" w:type="dxa"/>
          </w:tcPr>
          <w:p w14:paraId="08A3031B"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Cholera and typhoid fever</w:t>
            </w:r>
          </w:p>
        </w:tc>
      </w:tr>
      <w:tr w:rsidR="00386B75" w:rsidRPr="00386B75" w14:paraId="184CBBEA" w14:textId="77777777" w:rsidTr="00655647">
        <w:tc>
          <w:tcPr>
            <w:tcW w:w="3192" w:type="dxa"/>
          </w:tcPr>
          <w:p w14:paraId="4A8AA264"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(iv) Aedes mosquito</w:t>
            </w:r>
          </w:p>
        </w:tc>
        <w:tc>
          <w:tcPr>
            <w:tcW w:w="3192" w:type="dxa"/>
          </w:tcPr>
          <w:p w14:paraId="4384A920"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Virus</w:t>
            </w:r>
          </w:p>
        </w:tc>
        <w:tc>
          <w:tcPr>
            <w:tcW w:w="3192" w:type="dxa"/>
          </w:tcPr>
          <w:p w14:paraId="5358FF73"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Yellow fever</w:t>
            </w:r>
          </w:p>
        </w:tc>
      </w:tr>
    </w:tbl>
    <w:p w14:paraId="52D1D161" w14:textId="77777777" w:rsidR="00386B75" w:rsidRPr="00386B75" w:rsidRDefault="00386B75" w:rsidP="00386B75">
      <w:pPr>
        <w:rPr>
          <w:rFonts w:ascii="Times New Roman" w:hAnsi="Times New Roman"/>
          <w:sz w:val="24"/>
          <w:szCs w:val="24"/>
        </w:rPr>
      </w:pPr>
    </w:p>
    <w:p w14:paraId="565A5A1E"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EVALUATION</w:t>
      </w:r>
    </w:p>
    <w:p w14:paraId="63400F9B" w14:textId="77777777" w:rsidR="00386B75" w:rsidRPr="00386B75" w:rsidRDefault="00386B75" w:rsidP="00386B75">
      <w:pPr>
        <w:pStyle w:val="ListParagraph"/>
        <w:numPr>
          <w:ilvl w:val="1"/>
          <w:numId w:val="69"/>
        </w:numPr>
        <w:ind w:left="720"/>
        <w:rPr>
          <w:rFonts w:ascii="Times New Roman" w:hAnsi="Times New Roman"/>
          <w:sz w:val="24"/>
          <w:szCs w:val="24"/>
        </w:rPr>
      </w:pPr>
      <w:r w:rsidRPr="00386B75">
        <w:rPr>
          <w:rFonts w:ascii="Times New Roman" w:hAnsi="Times New Roman"/>
          <w:sz w:val="24"/>
          <w:szCs w:val="24"/>
        </w:rPr>
        <w:t>What are vectors</w:t>
      </w:r>
    </w:p>
    <w:p w14:paraId="2BA39DED" w14:textId="77777777" w:rsidR="00386B75" w:rsidRPr="00386B75" w:rsidRDefault="00386B75" w:rsidP="00386B75">
      <w:pPr>
        <w:pStyle w:val="ListParagraph"/>
        <w:numPr>
          <w:ilvl w:val="1"/>
          <w:numId w:val="69"/>
        </w:numPr>
        <w:ind w:left="720"/>
        <w:rPr>
          <w:rFonts w:ascii="Times New Roman" w:hAnsi="Times New Roman"/>
          <w:sz w:val="24"/>
          <w:szCs w:val="24"/>
        </w:rPr>
      </w:pPr>
      <w:r w:rsidRPr="00386B75">
        <w:rPr>
          <w:rFonts w:ascii="Times New Roman" w:hAnsi="Times New Roman"/>
          <w:sz w:val="24"/>
          <w:szCs w:val="24"/>
        </w:rPr>
        <w:t xml:space="preserve">Mention two ways by which animal vectors carry pathogens. </w:t>
      </w:r>
    </w:p>
    <w:p w14:paraId="3EEE6729" w14:textId="77777777" w:rsidR="00386B75" w:rsidRPr="00386B75" w:rsidRDefault="00386B75" w:rsidP="00386B75">
      <w:pPr>
        <w:pStyle w:val="ListParagraph"/>
        <w:numPr>
          <w:ilvl w:val="1"/>
          <w:numId w:val="69"/>
        </w:numPr>
        <w:ind w:left="720"/>
        <w:rPr>
          <w:rFonts w:ascii="Times New Roman" w:hAnsi="Times New Roman"/>
          <w:sz w:val="24"/>
          <w:szCs w:val="24"/>
        </w:rPr>
      </w:pPr>
      <w:r w:rsidRPr="00386B75">
        <w:rPr>
          <w:rFonts w:ascii="Times New Roman" w:hAnsi="Times New Roman"/>
          <w:sz w:val="24"/>
          <w:szCs w:val="24"/>
        </w:rPr>
        <w:t>Explain each of the method described above</w:t>
      </w:r>
    </w:p>
    <w:p w14:paraId="5AF87678" w14:textId="77777777" w:rsidR="00386B75" w:rsidRPr="00386B75" w:rsidRDefault="00386B75" w:rsidP="00386B75">
      <w:pPr>
        <w:rPr>
          <w:rFonts w:ascii="Times New Roman" w:hAnsi="Times New Roman"/>
          <w:b/>
          <w:sz w:val="24"/>
          <w:szCs w:val="24"/>
        </w:rPr>
      </w:pPr>
    </w:p>
    <w:p w14:paraId="08E5CCFD"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GENERAL EVALUATION</w:t>
      </w:r>
    </w:p>
    <w:p w14:paraId="72F5AEE5" w14:textId="77777777" w:rsidR="00386B75" w:rsidRPr="00386B75" w:rsidRDefault="00386B75" w:rsidP="00386B75">
      <w:pPr>
        <w:pStyle w:val="ListParagraph"/>
        <w:numPr>
          <w:ilvl w:val="0"/>
          <w:numId w:val="82"/>
        </w:numPr>
        <w:rPr>
          <w:rFonts w:ascii="Times New Roman" w:hAnsi="Times New Roman"/>
          <w:sz w:val="24"/>
          <w:szCs w:val="24"/>
        </w:rPr>
      </w:pPr>
      <w:r w:rsidRPr="00386B75">
        <w:rPr>
          <w:rFonts w:ascii="Times New Roman" w:hAnsi="Times New Roman"/>
          <w:sz w:val="24"/>
          <w:szCs w:val="24"/>
        </w:rPr>
        <w:t>Give two examples each of the following microorganisms</w:t>
      </w:r>
      <w:proofErr w:type="gramStart"/>
      <w:r w:rsidRPr="00386B75">
        <w:rPr>
          <w:rFonts w:ascii="Times New Roman" w:hAnsi="Times New Roman"/>
          <w:sz w:val="24"/>
          <w:szCs w:val="24"/>
        </w:rPr>
        <w:t xml:space="preserve">   (</w:t>
      </w:r>
      <w:proofErr w:type="spellStart"/>
      <w:proofErr w:type="gramEnd"/>
      <w:r w:rsidRPr="00386B75">
        <w:rPr>
          <w:rFonts w:ascii="Times New Roman" w:hAnsi="Times New Roman"/>
          <w:sz w:val="24"/>
          <w:szCs w:val="24"/>
        </w:rPr>
        <w:t>i</w:t>
      </w:r>
      <w:proofErr w:type="spellEnd"/>
      <w:r w:rsidRPr="00386B75">
        <w:rPr>
          <w:rFonts w:ascii="Times New Roman" w:hAnsi="Times New Roman"/>
          <w:sz w:val="24"/>
          <w:szCs w:val="24"/>
        </w:rPr>
        <w:t>) fungi   (ii) Bacteria     (iii) Algae    (iv) Protozoa</w:t>
      </w:r>
    </w:p>
    <w:p w14:paraId="56436EBE" w14:textId="77777777" w:rsidR="00386B75" w:rsidRPr="00386B75" w:rsidRDefault="00386B75" w:rsidP="00386B75">
      <w:pPr>
        <w:pStyle w:val="ListParagraph"/>
        <w:numPr>
          <w:ilvl w:val="0"/>
          <w:numId w:val="82"/>
        </w:numPr>
        <w:rPr>
          <w:rFonts w:ascii="Times New Roman" w:hAnsi="Times New Roman"/>
          <w:sz w:val="24"/>
          <w:szCs w:val="24"/>
        </w:rPr>
      </w:pPr>
      <w:r w:rsidRPr="00386B75">
        <w:rPr>
          <w:rFonts w:ascii="Times New Roman" w:hAnsi="Times New Roman"/>
          <w:sz w:val="24"/>
          <w:szCs w:val="24"/>
        </w:rPr>
        <w:t>What do you understand by the word ‘agar</w:t>
      </w:r>
      <w:proofErr w:type="gramStart"/>
      <w:r w:rsidRPr="00386B75">
        <w:rPr>
          <w:rFonts w:ascii="Times New Roman" w:hAnsi="Times New Roman"/>
          <w:sz w:val="24"/>
          <w:szCs w:val="24"/>
        </w:rPr>
        <w:t>’</w:t>
      </w:r>
      <w:proofErr w:type="gramEnd"/>
    </w:p>
    <w:p w14:paraId="73FC4A0F" w14:textId="77777777" w:rsidR="00386B75" w:rsidRPr="00386B75" w:rsidRDefault="00386B75" w:rsidP="00386B75">
      <w:pPr>
        <w:pStyle w:val="ListParagraph"/>
        <w:numPr>
          <w:ilvl w:val="0"/>
          <w:numId w:val="82"/>
        </w:numPr>
        <w:rPr>
          <w:rFonts w:ascii="Times New Roman" w:hAnsi="Times New Roman"/>
          <w:sz w:val="24"/>
          <w:szCs w:val="24"/>
        </w:rPr>
      </w:pPr>
      <w:r w:rsidRPr="00386B75">
        <w:rPr>
          <w:rFonts w:ascii="Times New Roman" w:hAnsi="Times New Roman"/>
          <w:sz w:val="24"/>
          <w:szCs w:val="24"/>
        </w:rPr>
        <w:t>Describe ways by which microorganisms can be transmitted</w:t>
      </w:r>
    </w:p>
    <w:p w14:paraId="30B215E4" w14:textId="77777777" w:rsidR="00386B75" w:rsidRPr="00386B75" w:rsidRDefault="00386B75" w:rsidP="00386B75">
      <w:pPr>
        <w:pStyle w:val="ListParagraph"/>
        <w:numPr>
          <w:ilvl w:val="0"/>
          <w:numId w:val="82"/>
        </w:numPr>
        <w:rPr>
          <w:rFonts w:ascii="Times New Roman" w:hAnsi="Times New Roman"/>
          <w:sz w:val="24"/>
          <w:szCs w:val="24"/>
        </w:rPr>
      </w:pPr>
      <w:r w:rsidRPr="00386B75">
        <w:rPr>
          <w:rFonts w:ascii="Times New Roman" w:hAnsi="Times New Roman"/>
          <w:sz w:val="24"/>
          <w:szCs w:val="24"/>
        </w:rPr>
        <w:t>State the vectors and the diseases caused by the following organisms (</w:t>
      </w:r>
      <w:proofErr w:type="spellStart"/>
      <w:r w:rsidRPr="00386B75">
        <w:rPr>
          <w:rFonts w:ascii="Times New Roman" w:hAnsi="Times New Roman"/>
          <w:sz w:val="24"/>
          <w:szCs w:val="24"/>
        </w:rPr>
        <w:t>i</w:t>
      </w:r>
      <w:proofErr w:type="spellEnd"/>
      <w:r w:rsidRPr="00386B75">
        <w:rPr>
          <w:rFonts w:ascii="Times New Roman" w:hAnsi="Times New Roman"/>
          <w:sz w:val="24"/>
          <w:szCs w:val="24"/>
        </w:rPr>
        <w:t xml:space="preserve">) plasmodium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ii) trypanosome     (iii) vibro-</w:t>
      </w:r>
      <w:proofErr w:type="spellStart"/>
      <w:r w:rsidRPr="00386B75">
        <w:rPr>
          <w:rFonts w:ascii="Times New Roman" w:hAnsi="Times New Roman"/>
          <w:sz w:val="24"/>
          <w:szCs w:val="24"/>
        </w:rPr>
        <w:t>cholerea</w:t>
      </w:r>
      <w:proofErr w:type="spellEnd"/>
    </w:p>
    <w:p w14:paraId="6ADE28B0" w14:textId="77777777" w:rsidR="00F92F93" w:rsidRDefault="00F92F93" w:rsidP="00386B75">
      <w:pPr>
        <w:rPr>
          <w:rFonts w:ascii="Times New Roman" w:hAnsi="Times New Roman"/>
          <w:b/>
          <w:sz w:val="24"/>
          <w:szCs w:val="24"/>
        </w:rPr>
      </w:pPr>
    </w:p>
    <w:p w14:paraId="51F912E7" w14:textId="662314B4"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WEEKEND ASSIGNMENT</w:t>
      </w:r>
    </w:p>
    <w:p w14:paraId="5B56FFCF" w14:textId="77777777" w:rsidR="00386B75" w:rsidRPr="00386B75" w:rsidRDefault="00386B75" w:rsidP="00386B75">
      <w:pPr>
        <w:pStyle w:val="ListParagraph"/>
        <w:numPr>
          <w:ilvl w:val="0"/>
          <w:numId w:val="61"/>
        </w:numPr>
        <w:tabs>
          <w:tab w:val="left" w:pos="900"/>
        </w:tabs>
        <w:rPr>
          <w:rFonts w:ascii="Times New Roman" w:hAnsi="Times New Roman"/>
          <w:b/>
          <w:sz w:val="24"/>
          <w:szCs w:val="24"/>
        </w:rPr>
      </w:pPr>
      <w:r w:rsidRPr="00386B75">
        <w:rPr>
          <w:rFonts w:ascii="Times New Roman" w:hAnsi="Times New Roman"/>
          <w:sz w:val="24"/>
          <w:szCs w:val="24"/>
        </w:rPr>
        <w:t xml:space="preserve">When bacteria are arranged in chains, they are called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a) spirilla(b) staphylococci (c) streptococci     (d) bacilli</w:t>
      </w:r>
    </w:p>
    <w:p w14:paraId="33A08483" w14:textId="77777777" w:rsidR="00386B75" w:rsidRPr="00386B75" w:rsidRDefault="00386B75" w:rsidP="00386B75">
      <w:pPr>
        <w:pStyle w:val="ListParagraph"/>
        <w:numPr>
          <w:ilvl w:val="0"/>
          <w:numId w:val="61"/>
        </w:numPr>
        <w:tabs>
          <w:tab w:val="left" w:pos="900"/>
        </w:tabs>
        <w:rPr>
          <w:rFonts w:ascii="Times New Roman" w:hAnsi="Times New Roman"/>
          <w:b/>
          <w:sz w:val="24"/>
          <w:szCs w:val="24"/>
        </w:rPr>
      </w:pPr>
      <w:r w:rsidRPr="00386B75">
        <w:rPr>
          <w:rFonts w:ascii="Times New Roman" w:hAnsi="Times New Roman"/>
          <w:sz w:val="24"/>
          <w:szCs w:val="24"/>
        </w:rPr>
        <w:t xml:space="preserve">Viruses are considered to be living organisms because they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a) possess transmittable characters       (b) move from one place to another      (c) respond to stimulation      (d) ingest food materials</w:t>
      </w:r>
    </w:p>
    <w:p w14:paraId="3008670A" w14:textId="77777777" w:rsidR="00386B75" w:rsidRPr="00386B75" w:rsidRDefault="00386B75" w:rsidP="00386B75">
      <w:pPr>
        <w:pStyle w:val="ListParagraph"/>
        <w:numPr>
          <w:ilvl w:val="0"/>
          <w:numId w:val="61"/>
        </w:numPr>
        <w:tabs>
          <w:tab w:val="left" w:pos="900"/>
        </w:tabs>
        <w:rPr>
          <w:rFonts w:ascii="Times New Roman" w:hAnsi="Times New Roman"/>
          <w:b/>
          <w:sz w:val="24"/>
          <w:szCs w:val="24"/>
        </w:rPr>
      </w:pPr>
      <w:r w:rsidRPr="00386B75">
        <w:rPr>
          <w:rFonts w:ascii="Times New Roman" w:hAnsi="Times New Roman"/>
          <w:sz w:val="24"/>
          <w:szCs w:val="24"/>
        </w:rPr>
        <w:t xml:space="preserve">Which of the following is not a protozoan?    (a) paramecium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 xml:space="preserve">b) plasmodium       (c) penicillium      (d) </w:t>
      </w:r>
      <w:r w:rsidRPr="00386B75">
        <w:rPr>
          <w:rFonts w:ascii="Times New Roman" w:hAnsi="Times New Roman"/>
          <w:i/>
          <w:sz w:val="24"/>
          <w:szCs w:val="24"/>
        </w:rPr>
        <w:t>Amoeba</w:t>
      </w:r>
    </w:p>
    <w:p w14:paraId="4D65AF1E" w14:textId="77777777" w:rsidR="00386B75" w:rsidRPr="00386B75" w:rsidRDefault="00386B75" w:rsidP="00386B75">
      <w:pPr>
        <w:pStyle w:val="ListParagraph"/>
        <w:numPr>
          <w:ilvl w:val="0"/>
          <w:numId w:val="61"/>
        </w:numPr>
        <w:tabs>
          <w:tab w:val="left" w:pos="900"/>
        </w:tabs>
        <w:rPr>
          <w:rFonts w:ascii="Times New Roman" w:hAnsi="Times New Roman"/>
          <w:b/>
          <w:sz w:val="24"/>
          <w:szCs w:val="24"/>
        </w:rPr>
      </w:pPr>
      <w:r w:rsidRPr="00386B75">
        <w:rPr>
          <w:rFonts w:ascii="Times New Roman" w:hAnsi="Times New Roman"/>
          <w:sz w:val="24"/>
          <w:szCs w:val="24"/>
        </w:rPr>
        <w:t xml:space="preserve">Which of the following best describes a culture solution? </w:t>
      </w:r>
      <w:r w:rsidRPr="00386B75">
        <w:rPr>
          <w:rFonts w:ascii="Times New Roman" w:hAnsi="Times New Roman"/>
          <w:sz w:val="24"/>
          <w:szCs w:val="24"/>
        </w:rPr>
        <w:tab/>
        <w:t xml:space="preserve"> (a) A population of micro-organisms cultivated in a medium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 xml:space="preserve">b) A population of weeds cultivated in a </w:t>
      </w:r>
      <w:r w:rsidRPr="00386B75">
        <w:rPr>
          <w:rFonts w:ascii="Times New Roman" w:hAnsi="Times New Roman"/>
          <w:sz w:val="24"/>
          <w:szCs w:val="24"/>
        </w:rPr>
        <w:lastRenderedPageBreak/>
        <w:t>medium       (c) Solution containing different chemicals    (d) Solution containing dead organisms</w:t>
      </w:r>
    </w:p>
    <w:p w14:paraId="50FBEC7C" w14:textId="77777777" w:rsidR="00386B75" w:rsidRPr="00386B75" w:rsidRDefault="00386B75" w:rsidP="00386B75">
      <w:pPr>
        <w:pStyle w:val="ListParagraph"/>
        <w:numPr>
          <w:ilvl w:val="0"/>
          <w:numId w:val="61"/>
        </w:numPr>
        <w:tabs>
          <w:tab w:val="left" w:pos="900"/>
        </w:tabs>
        <w:rPr>
          <w:rFonts w:ascii="Times New Roman" w:hAnsi="Times New Roman"/>
          <w:b/>
          <w:sz w:val="24"/>
          <w:szCs w:val="24"/>
        </w:rPr>
      </w:pPr>
      <w:r w:rsidRPr="00386B75">
        <w:rPr>
          <w:rFonts w:ascii="Times New Roman" w:hAnsi="Times New Roman"/>
          <w:sz w:val="24"/>
          <w:szCs w:val="24"/>
        </w:rPr>
        <w:t xml:space="preserve">Which of the following organisms is not a fungus?    (a) Rhizopus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b) Plasmodium (c) Mucor      (d) Aspergillus</w:t>
      </w:r>
    </w:p>
    <w:p w14:paraId="6BAC4209"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THEORY</w:t>
      </w:r>
    </w:p>
    <w:p w14:paraId="4A6E502D" w14:textId="77777777" w:rsidR="00386B75" w:rsidRPr="00386B75" w:rsidRDefault="00386B75" w:rsidP="00386B75">
      <w:pPr>
        <w:pStyle w:val="ListParagraph"/>
        <w:numPr>
          <w:ilvl w:val="0"/>
          <w:numId w:val="19"/>
        </w:numPr>
        <w:rPr>
          <w:rFonts w:ascii="Times New Roman" w:hAnsi="Times New Roman"/>
          <w:sz w:val="24"/>
          <w:szCs w:val="24"/>
        </w:rPr>
      </w:pPr>
      <w:r w:rsidRPr="00386B75">
        <w:rPr>
          <w:rFonts w:ascii="Times New Roman" w:hAnsi="Times New Roman"/>
          <w:sz w:val="24"/>
          <w:szCs w:val="24"/>
        </w:rPr>
        <w:t>Differentiate between pathogens and vectors</w:t>
      </w:r>
    </w:p>
    <w:p w14:paraId="0506A066" w14:textId="77777777" w:rsidR="00386B75" w:rsidRPr="00386B75" w:rsidRDefault="00386B75" w:rsidP="00386B75">
      <w:pPr>
        <w:pStyle w:val="ListParagraph"/>
        <w:numPr>
          <w:ilvl w:val="0"/>
          <w:numId w:val="19"/>
        </w:numPr>
        <w:rPr>
          <w:rFonts w:ascii="Times New Roman" w:hAnsi="Times New Roman"/>
          <w:sz w:val="24"/>
          <w:szCs w:val="24"/>
        </w:rPr>
      </w:pPr>
      <w:r w:rsidRPr="00386B75">
        <w:rPr>
          <w:rFonts w:ascii="Times New Roman" w:hAnsi="Times New Roman"/>
          <w:sz w:val="24"/>
          <w:szCs w:val="24"/>
        </w:rPr>
        <w:t>Describe the structure of a virus</w:t>
      </w:r>
    </w:p>
    <w:p w14:paraId="6A44188F" w14:textId="77777777" w:rsidR="00386B75" w:rsidRPr="00386B75" w:rsidRDefault="00386B75" w:rsidP="00386B75">
      <w:pPr>
        <w:rPr>
          <w:rFonts w:ascii="Times New Roman" w:hAnsi="Times New Roman"/>
          <w:sz w:val="24"/>
          <w:szCs w:val="24"/>
        </w:rPr>
      </w:pPr>
    </w:p>
    <w:p w14:paraId="516F05EE" w14:textId="77777777" w:rsidR="00386B75" w:rsidRPr="00386B75" w:rsidRDefault="00386B75" w:rsidP="00386B75">
      <w:pPr>
        <w:rPr>
          <w:rFonts w:ascii="Times New Roman" w:hAnsi="Times New Roman"/>
          <w:sz w:val="24"/>
          <w:szCs w:val="24"/>
        </w:rPr>
      </w:pPr>
    </w:p>
    <w:p w14:paraId="2B436F74" w14:textId="77777777" w:rsidR="00386B75" w:rsidRPr="00386B75" w:rsidRDefault="00386B75" w:rsidP="00386B75">
      <w:pPr>
        <w:rPr>
          <w:rFonts w:ascii="Times New Roman" w:hAnsi="Times New Roman"/>
          <w:sz w:val="24"/>
          <w:szCs w:val="24"/>
        </w:rPr>
      </w:pPr>
    </w:p>
    <w:p w14:paraId="55176F82" w14:textId="77777777" w:rsidR="00386B75" w:rsidRPr="00386B75" w:rsidRDefault="00386B75" w:rsidP="00386B75">
      <w:pPr>
        <w:pStyle w:val="ListParagraph"/>
        <w:rPr>
          <w:rFonts w:ascii="Times New Roman" w:hAnsi="Times New Roman"/>
          <w:sz w:val="24"/>
          <w:szCs w:val="24"/>
        </w:rPr>
      </w:pPr>
    </w:p>
    <w:p w14:paraId="7F1DBB2B" w14:textId="77777777" w:rsidR="00386B75" w:rsidRPr="00386B75" w:rsidRDefault="00386B75" w:rsidP="00386B75">
      <w:pPr>
        <w:pStyle w:val="ListParagraph"/>
        <w:ind w:left="0"/>
        <w:jc w:val="center"/>
        <w:rPr>
          <w:rFonts w:ascii="Times New Roman" w:hAnsi="Times New Roman"/>
          <w:b/>
          <w:sz w:val="24"/>
          <w:szCs w:val="24"/>
        </w:rPr>
      </w:pPr>
      <w:r w:rsidRPr="00386B75">
        <w:rPr>
          <w:rFonts w:ascii="Times New Roman" w:hAnsi="Times New Roman"/>
          <w:b/>
          <w:sz w:val="24"/>
          <w:szCs w:val="24"/>
        </w:rPr>
        <w:t xml:space="preserve">                                                          WEEK </w:t>
      </w:r>
      <w:r w:rsidRPr="00386B75">
        <w:rPr>
          <w:rFonts w:ascii="Times New Roman" w:hAnsi="Times New Roman"/>
          <w:b/>
          <w:sz w:val="24"/>
          <w:szCs w:val="24"/>
          <w:lang w:val="en-GB"/>
        </w:rPr>
        <w:t>TWO</w:t>
      </w:r>
      <w:r w:rsidRPr="00386B75">
        <w:rPr>
          <w:rFonts w:ascii="Times New Roman" w:hAnsi="Times New Roman"/>
          <w:b/>
          <w:sz w:val="24"/>
          <w:szCs w:val="24"/>
        </w:rPr>
        <w:t xml:space="preserve">                                  DATE: ……………………………</w:t>
      </w:r>
    </w:p>
    <w:p w14:paraId="32A264DF" w14:textId="77777777" w:rsidR="00386B75" w:rsidRPr="00386B75" w:rsidRDefault="00386B75" w:rsidP="00386B75">
      <w:pPr>
        <w:jc w:val="center"/>
        <w:rPr>
          <w:rFonts w:ascii="Times New Roman" w:hAnsi="Times New Roman"/>
          <w:b/>
          <w:sz w:val="24"/>
          <w:szCs w:val="24"/>
        </w:rPr>
      </w:pPr>
    </w:p>
    <w:p w14:paraId="1B04896B" w14:textId="77777777" w:rsidR="00386B75" w:rsidRPr="00386B75" w:rsidRDefault="00386B75" w:rsidP="00386B75">
      <w:pPr>
        <w:jc w:val="center"/>
        <w:rPr>
          <w:rFonts w:ascii="Times New Roman" w:hAnsi="Times New Roman"/>
          <w:b/>
          <w:sz w:val="24"/>
          <w:szCs w:val="24"/>
        </w:rPr>
      </w:pPr>
      <w:r w:rsidRPr="00386B75">
        <w:rPr>
          <w:rFonts w:ascii="Times New Roman" w:hAnsi="Times New Roman"/>
          <w:b/>
          <w:sz w:val="24"/>
          <w:szCs w:val="24"/>
        </w:rPr>
        <w:t>MICRO-ORGANISMS IN ACTION</w:t>
      </w:r>
    </w:p>
    <w:p w14:paraId="18188F83" w14:textId="77777777" w:rsidR="00386B75" w:rsidRPr="00386B75" w:rsidRDefault="00386B75" w:rsidP="00386B75">
      <w:pPr>
        <w:rPr>
          <w:rFonts w:ascii="Times New Roman" w:hAnsi="Times New Roman"/>
          <w:sz w:val="24"/>
          <w:szCs w:val="24"/>
        </w:rPr>
      </w:pPr>
    </w:p>
    <w:p w14:paraId="01464C91"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CONTENT</w:t>
      </w:r>
    </w:p>
    <w:p w14:paraId="00F3FE18" w14:textId="77777777" w:rsidR="00386B75" w:rsidRPr="00386B75" w:rsidRDefault="00386B75" w:rsidP="00386B75">
      <w:pPr>
        <w:pStyle w:val="ListParagraph"/>
        <w:numPr>
          <w:ilvl w:val="0"/>
          <w:numId w:val="65"/>
        </w:numPr>
        <w:rPr>
          <w:rFonts w:ascii="Times New Roman" w:hAnsi="Times New Roman"/>
          <w:sz w:val="24"/>
          <w:szCs w:val="24"/>
        </w:rPr>
      </w:pPr>
      <w:r w:rsidRPr="00386B75">
        <w:rPr>
          <w:rFonts w:ascii="Times New Roman" w:hAnsi="Times New Roman"/>
          <w:sz w:val="24"/>
          <w:szCs w:val="24"/>
        </w:rPr>
        <w:t xml:space="preserve">Growth of </w:t>
      </w:r>
      <w:r w:rsidRPr="00386B75">
        <w:rPr>
          <w:rFonts w:ascii="Times New Roman" w:hAnsi="Times New Roman"/>
          <w:sz w:val="24"/>
          <w:szCs w:val="24"/>
          <w:lang w:val="en-GB"/>
        </w:rPr>
        <w:t>M</w:t>
      </w:r>
      <w:proofErr w:type="spellStart"/>
      <w:r w:rsidRPr="00386B75">
        <w:rPr>
          <w:rFonts w:ascii="Times New Roman" w:hAnsi="Times New Roman"/>
          <w:sz w:val="24"/>
          <w:szCs w:val="24"/>
        </w:rPr>
        <w:t>icroorganisms</w:t>
      </w:r>
      <w:proofErr w:type="spellEnd"/>
    </w:p>
    <w:p w14:paraId="2B6780AA" w14:textId="77777777" w:rsidR="00386B75" w:rsidRPr="00386B75" w:rsidRDefault="00386B75" w:rsidP="00386B75">
      <w:pPr>
        <w:pStyle w:val="ListParagraph"/>
        <w:numPr>
          <w:ilvl w:val="0"/>
          <w:numId w:val="65"/>
        </w:numPr>
        <w:rPr>
          <w:rFonts w:ascii="Times New Roman" w:hAnsi="Times New Roman"/>
          <w:sz w:val="24"/>
          <w:szCs w:val="24"/>
        </w:rPr>
      </w:pPr>
      <w:r w:rsidRPr="00386B75">
        <w:rPr>
          <w:rFonts w:ascii="Times New Roman" w:hAnsi="Times New Roman"/>
          <w:sz w:val="24"/>
          <w:szCs w:val="24"/>
        </w:rPr>
        <w:t xml:space="preserve">Beneficial and </w:t>
      </w:r>
      <w:r w:rsidRPr="00386B75">
        <w:rPr>
          <w:rFonts w:ascii="Times New Roman" w:hAnsi="Times New Roman"/>
          <w:sz w:val="24"/>
          <w:szCs w:val="24"/>
          <w:lang w:val="en-GB"/>
        </w:rPr>
        <w:t>H</w:t>
      </w:r>
      <w:r w:rsidRPr="00386B75">
        <w:rPr>
          <w:rFonts w:ascii="Times New Roman" w:hAnsi="Times New Roman"/>
          <w:sz w:val="24"/>
          <w:szCs w:val="24"/>
        </w:rPr>
        <w:t xml:space="preserve">armful </w:t>
      </w:r>
      <w:r w:rsidRPr="00386B75">
        <w:rPr>
          <w:rFonts w:ascii="Times New Roman" w:hAnsi="Times New Roman"/>
          <w:sz w:val="24"/>
          <w:szCs w:val="24"/>
          <w:lang w:val="en-GB"/>
        </w:rPr>
        <w:t>E</w:t>
      </w:r>
      <w:proofErr w:type="spellStart"/>
      <w:r w:rsidRPr="00386B75">
        <w:rPr>
          <w:rFonts w:ascii="Times New Roman" w:hAnsi="Times New Roman"/>
          <w:sz w:val="24"/>
          <w:szCs w:val="24"/>
        </w:rPr>
        <w:t>ffects</w:t>
      </w:r>
      <w:proofErr w:type="spellEnd"/>
      <w:r w:rsidRPr="00386B75">
        <w:rPr>
          <w:rFonts w:ascii="Times New Roman" w:hAnsi="Times New Roman"/>
          <w:sz w:val="24"/>
          <w:szCs w:val="24"/>
        </w:rPr>
        <w:t xml:space="preserve"> of </w:t>
      </w:r>
      <w:r w:rsidRPr="00386B75">
        <w:rPr>
          <w:rFonts w:ascii="Times New Roman" w:hAnsi="Times New Roman"/>
          <w:sz w:val="24"/>
          <w:szCs w:val="24"/>
          <w:lang w:val="en-GB"/>
        </w:rPr>
        <w:t>M</w:t>
      </w:r>
      <w:proofErr w:type="spellStart"/>
      <w:r w:rsidRPr="00386B75">
        <w:rPr>
          <w:rFonts w:ascii="Times New Roman" w:hAnsi="Times New Roman"/>
          <w:sz w:val="24"/>
          <w:szCs w:val="24"/>
        </w:rPr>
        <w:t>icroorganisms</w:t>
      </w:r>
      <w:proofErr w:type="spellEnd"/>
    </w:p>
    <w:p w14:paraId="3CBFC399" w14:textId="77777777" w:rsidR="00386B75" w:rsidRPr="00386B75" w:rsidRDefault="00386B75" w:rsidP="00386B75">
      <w:pPr>
        <w:pStyle w:val="ListParagraph"/>
        <w:numPr>
          <w:ilvl w:val="0"/>
          <w:numId w:val="65"/>
        </w:numPr>
        <w:rPr>
          <w:rFonts w:ascii="Times New Roman" w:hAnsi="Times New Roman"/>
          <w:sz w:val="24"/>
          <w:szCs w:val="24"/>
        </w:rPr>
      </w:pPr>
      <w:r w:rsidRPr="00386B75">
        <w:rPr>
          <w:rFonts w:ascii="Times New Roman" w:hAnsi="Times New Roman"/>
          <w:sz w:val="24"/>
          <w:szCs w:val="24"/>
        </w:rPr>
        <w:t xml:space="preserve">Diseases </w:t>
      </w:r>
      <w:r w:rsidRPr="00386B75">
        <w:rPr>
          <w:rFonts w:ascii="Times New Roman" w:hAnsi="Times New Roman"/>
          <w:sz w:val="24"/>
          <w:szCs w:val="24"/>
          <w:lang w:val="en-GB"/>
        </w:rPr>
        <w:t>C</w:t>
      </w:r>
      <w:proofErr w:type="spellStart"/>
      <w:r w:rsidRPr="00386B75">
        <w:rPr>
          <w:rFonts w:ascii="Times New Roman" w:hAnsi="Times New Roman"/>
          <w:sz w:val="24"/>
          <w:szCs w:val="24"/>
        </w:rPr>
        <w:t>aused</w:t>
      </w:r>
      <w:proofErr w:type="spellEnd"/>
      <w:r w:rsidRPr="00386B75">
        <w:rPr>
          <w:rFonts w:ascii="Times New Roman" w:hAnsi="Times New Roman"/>
          <w:sz w:val="24"/>
          <w:szCs w:val="24"/>
        </w:rPr>
        <w:t xml:space="preserve"> by </w:t>
      </w:r>
      <w:r w:rsidRPr="00386B75">
        <w:rPr>
          <w:rFonts w:ascii="Times New Roman" w:hAnsi="Times New Roman"/>
          <w:sz w:val="24"/>
          <w:szCs w:val="24"/>
          <w:lang w:val="en-GB"/>
        </w:rPr>
        <w:t>M</w:t>
      </w:r>
      <w:proofErr w:type="spellStart"/>
      <w:r w:rsidRPr="00386B75">
        <w:rPr>
          <w:rFonts w:ascii="Times New Roman" w:hAnsi="Times New Roman"/>
          <w:sz w:val="24"/>
          <w:szCs w:val="24"/>
        </w:rPr>
        <w:t>icroorganisms</w:t>
      </w:r>
      <w:proofErr w:type="spellEnd"/>
      <w:r w:rsidRPr="00386B75">
        <w:rPr>
          <w:rFonts w:ascii="Times New Roman" w:hAnsi="Times New Roman"/>
          <w:sz w:val="24"/>
          <w:szCs w:val="24"/>
        </w:rPr>
        <w:t xml:space="preserve">, </w:t>
      </w:r>
      <w:r w:rsidRPr="00386B75">
        <w:rPr>
          <w:rFonts w:ascii="Times New Roman" w:hAnsi="Times New Roman"/>
          <w:sz w:val="24"/>
          <w:szCs w:val="24"/>
          <w:lang w:val="en-GB"/>
        </w:rPr>
        <w:t>S</w:t>
      </w:r>
      <w:proofErr w:type="spellStart"/>
      <w:r w:rsidRPr="00386B75">
        <w:rPr>
          <w:rFonts w:ascii="Times New Roman" w:hAnsi="Times New Roman"/>
          <w:sz w:val="24"/>
          <w:szCs w:val="24"/>
        </w:rPr>
        <w:t>ymptoms</w:t>
      </w:r>
      <w:proofErr w:type="spellEnd"/>
      <w:r w:rsidRPr="00386B75">
        <w:rPr>
          <w:rFonts w:ascii="Times New Roman" w:hAnsi="Times New Roman"/>
          <w:sz w:val="24"/>
          <w:szCs w:val="24"/>
        </w:rPr>
        <w:t xml:space="preserve">, </w:t>
      </w:r>
      <w:r w:rsidRPr="00386B75">
        <w:rPr>
          <w:rFonts w:ascii="Times New Roman" w:hAnsi="Times New Roman"/>
          <w:sz w:val="24"/>
          <w:szCs w:val="24"/>
          <w:lang w:val="en-GB"/>
        </w:rPr>
        <w:t>M</w:t>
      </w:r>
      <w:r w:rsidRPr="00386B75">
        <w:rPr>
          <w:rFonts w:ascii="Times New Roman" w:hAnsi="Times New Roman"/>
          <w:sz w:val="24"/>
          <w:szCs w:val="24"/>
        </w:rPr>
        <w:t xml:space="preserve">ode of </w:t>
      </w:r>
      <w:r w:rsidRPr="00386B75">
        <w:rPr>
          <w:rFonts w:ascii="Times New Roman" w:hAnsi="Times New Roman"/>
          <w:sz w:val="24"/>
          <w:szCs w:val="24"/>
          <w:lang w:val="en-GB"/>
        </w:rPr>
        <w:t>T</w:t>
      </w:r>
      <w:proofErr w:type="spellStart"/>
      <w:r w:rsidRPr="00386B75">
        <w:rPr>
          <w:rFonts w:ascii="Times New Roman" w:hAnsi="Times New Roman"/>
          <w:sz w:val="24"/>
          <w:szCs w:val="24"/>
        </w:rPr>
        <w:t>ransmission</w:t>
      </w:r>
      <w:proofErr w:type="spellEnd"/>
      <w:r w:rsidRPr="00386B75">
        <w:rPr>
          <w:rFonts w:ascii="Times New Roman" w:hAnsi="Times New Roman"/>
          <w:sz w:val="24"/>
          <w:szCs w:val="24"/>
        </w:rPr>
        <w:t xml:space="preserve"> and </w:t>
      </w:r>
      <w:r w:rsidRPr="00386B75">
        <w:rPr>
          <w:rFonts w:ascii="Times New Roman" w:hAnsi="Times New Roman"/>
          <w:sz w:val="24"/>
          <w:szCs w:val="24"/>
          <w:lang w:val="en-GB"/>
        </w:rPr>
        <w:t>C</w:t>
      </w:r>
      <w:proofErr w:type="spellStart"/>
      <w:r w:rsidRPr="00386B75">
        <w:rPr>
          <w:rFonts w:ascii="Times New Roman" w:hAnsi="Times New Roman"/>
          <w:sz w:val="24"/>
          <w:szCs w:val="24"/>
        </w:rPr>
        <w:t>ontrol</w:t>
      </w:r>
      <w:proofErr w:type="spellEnd"/>
    </w:p>
    <w:p w14:paraId="23BF9ADD" w14:textId="77777777" w:rsidR="00386B75" w:rsidRPr="00386B75" w:rsidRDefault="00386B75" w:rsidP="00386B75">
      <w:pPr>
        <w:pStyle w:val="ListParagraph"/>
        <w:rPr>
          <w:rFonts w:ascii="Times New Roman" w:hAnsi="Times New Roman"/>
          <w:sz w:val="24"/>
          <w:szCs w:val="24"/>
        </w:rPr>
      </w:pPr>
    </w:p>
    <w:p w14:paraId="08A4DD04"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GROWTH OF MICRO-ORGANISMS</w:t>
      </w:r>
    </w:p>
    <w:p w14:paraId="37BF95EE" w14:textId="77777777" w:rsidR="00386B75" w:rsidRPr="00386B75" w:rsidRDefault="00386B75" w:rsidP="00386B75">
      <w:pPr>
        <w:rPr>
          <w:rFonts w:ascii="Times New Roman" w:hAnsi="Times New Roman"/>
          <w:b/>
          <w:sz w:val="24"/>
          <w:szCs w:val="24"/>
        </w:rPr>
      </w:pPr>
      <w:r w:rsidRPr="00386B75">
        <w:rPr>
          <w:rFonts w:ascii="Times New Roman" w:hAnsi="Times New Roman"/>
          <w:sz w:val="24"/>
          <w:szCs w:val="24"/>
        </w:rPr>
        <w:t xml:space="preserve">Bacteria reproduce by binary fission in which a single cell </w:t>
      </w:r>
      <w:proofErr w:type="gramStart"/>
      <w:r w:rsidRPr="00386B75">
        <w:rPr>
          <w:rFonts w:ascii="Times New Roman" w:hAnsi="Times New Roman"/>
          <w:sz w:val="24"/>
          <w:szCs w:val="24"/>
        </w:rPr>
        <w:t>divides</w:t>
      </w:r>
      <w:proofErr w:type="gramEnd"/>
      <w:r w:rsidRPr="00386B75">
        <w:rPr>
          <w:rFonts w:ascii="Times New Roman" w:hAnsi="Times New Roman"/>
          <w:sz w:val="24"/>
          <w:szCs w:val="24"/>
        </w:rPr>
        <w:t xml:space="preserve"> into two. This process is called asexual reproduction. The time interval required for the cell to divide into two is called</w:t>
      </w:r>
      <w:r w:rsidRPr="00386B75">
        <w:rPr>
          <w:rFonts w:ascii="Times New Roman" w:hAnsi="Times New Roman"/>
          <w:b/>
          <w:sz w:val="24"/>
          <w:szCs w:val="24"/>
        </w:rPr>
        <w:t xml:space="preserve"> generation time. </w:t>
      </w:r>
      <w:r w:rsidRPr="00386B75">
        <w:rPr>
          <w:rFonts w:ascii="Times New Roman" w:hAnsi="Times New Roman"/>
          <w:sz w:val="24"/>
          <w:szCs w:val="24"/>
        </w:rPr>
        <w:t xml:space="preserve">This time varies from one organism to another. It strongly depends upon nutrient availability, temperature, gaseous requirement and </w:t>
      </w:r>
      <w:proofErr w:type="spellStart"/>
      <w:r w:rsidRPr="00386B75">
        <w:rPr>
          <w:rFonts w:ascii="Times New Roman" w:hAnsi="Times New Roman"/>
          <w:sz w:val="24"/>
          <w:szCs w:val="24"/>
        </w:rPr>
        <w:t>pH.</w:t>
      </w:r>
      <w:proofErr w:type="spellEnd"/>
      <w:r w:rsidRPr="00386B75">
        <w:rPr>
          <w:rFonts w:ascii="Times New Roman" w:hAnsi="Times New Roman"/>
          <w:sz w:val="24"/>
          <w:szCs w:val="24"/>
        </w:rPr>
        <w:t xml:space="preserve"> There are different phases in the growth of bac</w:t>
      </w:r>
      <w:r w:rsidRPr="00386B75">
        <w:rPr>
          <w:rFonts w:ascii="Times New Roman" w:hAnsi="Times New Roman"/>
          <w:b/>
          <w:sz w:val="24"/>
          <w:szCs w:val="24"/>
        </w:rPr>
        <w:t>t</w:t>
      </w:r>
      <w:r w:rsidRPr="00386B75">
        <w:rPr>
          <w:rFonts w:ascii="Times New Roman" w:hAnsi="Times New Roman"/>
          <w:sz w:val="24"/>
          <w:szCs w:val="24"/>
        </w:rPr>
        <w:t>eria. These include the (</w:t>
      </w:r>
      <w:proofErr w:type="spellStart"/>
      <w:r w:rsidRPr="00386B75">
        <w:rPr>
          <w:rFonts w:ascii="Times New Roman" w:hAnsi="Times New Roman"/>
          <w:sz w:val="24"/>
          <w:szCs w:val="24"/>
        </w:rPr>
        <w:t>i</w:t>
      </w:r>
      <w:proofErr w:type="spellEnd"/>
      <w:r w:rsidRPr="00386B75">
        <w:rPr>
          <w:rFonts w:ascii="Times New Roman" w:hAnsi="Times New Roman"/>
          <w:sz w:val="24"/>
          <w:szCs w:val="24"/>
        </w:rPr>
        <w:t xml:space="preserve">) lag phase (ii) logarithmic or exponential phase (iii) the </w:t>
      </w:r>
      <w:proofErr w:type="gramStart"/>
      <w:r w:rsidRPr="00386B75">
        <w:rPr>
          <w:rFonts w:ascii="Times New Roman" w:hAnsi="Times New Roman"/>
          <w:sz w:val="24"/>
          <w:szCs w:val="24"/>
        </w:rPr>
        <w:t>stationary  phase</w:t>
      </w:r>
      <w:proofErr w:type="gramEnd"/>
      <w:r w:rsidRPr="00386B75">
        <w:rPr>
          <w:rFonts w:ascii="Times New Roman" w:hAnsi="Times New Roman"/>
          <w:sz w:val="24"/>
          <w:szCs w:val="24"/>
        </w:rPr>
        <w:t xml:space="preserve"> and (iv) decline or death.  The growth of micro-organisms can be measured by using any of these methods:</w:t>
      </w:r>
    </w:p>
    <w:p w14:paraId="4BE79D22" w14:textId="77777777" w:rsidR="00386B75" w:rsidRPr="00386B75" w:rsidRDefault="00386B75" w:rsidP="00386B75">
      <w:pPr>
        <w:pStyle w:val="ListParagraph"/>
        <w:numPr>
          <w:ilvl w:val="3"/>
          <w:numId w:val="44"/>
        </w:numPr>
        <w:ind w:left="720" w:hanging="450"/>
        <w:rPr>
          <w:rFonts w:ascii="Times New Roman" w:hAnsi="Times New Roman"/>
          <w:sz w:val="24"/>
          <w:szCs w:val="24"/>
        </w:rPr>
      </w:pPr>
      <w:r w:rsidRPr="00386B75">
        <w:rPr>
          <w:rFonts w:ascii="Times New Roman" w:hAnsi="Times New Roman"/>
          <w:sz w:val="24"/>
          <w:szCs w:val="24"/>
        </w:rPr>
        <w:t>Turbidity method</w:t>
      </w:r>
      <w:r w:rsidRPr="00386B75">
        <w:rPr>
          <w:rFonts w:ascii="Times New Roman" w:hAnsi="Times New Roman"/>
          <w:sz w:val="24"/>
          <w:szCs w:val="24"/>
          <w:lang w:val="en-GB"/>
        </w:rPr>
        <w:t>.</w:t>
      </w:r>
    </w:p>
    <w:p w14:paraId="0F83FABF" w14:textId="77777777" w:rsidR="00386B75" w:rsidRPr="00386B75" w:rsidRDefault="00386B75" w:rsidP="00386B75">
      <w:pPr>
        <w:pStyle w:val="ListParagraph"/>
        <w:numPr>
          <w:ilvl w:val="3"/>
          <w:numId w:val="44"/>
        </w:numPr>
        <w:ind w:left="720" w:hanging="450"/>
        <w:rPr>
          <w:rFonts w:ascii="Times New Roman" w:hAnsi="Times New Roman"/>
          <w:sz w:val="24"/>
          <w:szCs w:val="24"/>
        </w:rPr>
      </w:pPr>
      <w:r w:rsidRPr="00386B75">
        <w:rPr>
          <w:rFonts w:ascii="Times New Roman" w:hAnsi="Times New Roman"/>
          <w:sz w:val="24"/>
          <w:szCs w:val="24"/>
        </w:rPr>
        <w:t xml:space="preserve">Serial dilution </w:t>
      </w:r>
      <w:r w:rsidRPr="00386B75">
        <w:rPr>
          <w:rFonts w:ascii="Times New Roman" w:hAnsi="Times New Roman"/>
          <w:sz w:val="24"/>
          <w:szCs w:val="24"/>
          <w:lang w:val="en-GB"/>
        </w:rPr>
        <w:t>method.</w:t>
      </w:r>
    </w:p>
    <w:p w14:paraId="5537193F" w14:textId="77777777" w:rsidR="00386B75" w:rsidRPr="00386B75" w:rsidRDefault="00386B75" w:rsidP="00386B75">
      <w:pPr>
        <w:pStyle w:val="ListParagraph"/>
        <w:numPr>
          <w:ilvl w:val="3"/>
          <w:numId w:val="44"/>
        </w:numPr>
        <w:ind w:left="720" w:hanging="450"/>
        <w:rPr>
          <w:rFonts w:ascii="Times New Roman" w:hAnsi="Times New Roman"/>
          <w:sz w:val="24"/>
          <w:szCs w:val="24"/>
        </w:rPr>
      </w:pPr>
      <w:r w:rsidRPr="00386B75">
        <w:rPr>
          <w:rFonts w:ascii="Times New Roman" w:hAnsi="Times New Roman"/>
          <w:sz w:val="24"/>
          <w:szCs w:val="24"/>
        </w:rPr>
        <w:t xml:space="preserve">Squared transparent paper or cellophane </w:t>
      </w:r>
      <w:r w:rsidRPr="00386B75">
        <w:rPr>
          <w:rFonts w:ascii="Times New Roman" w:hAnsi="Times New Roman"/>
          <w:sz w:val="24"/>
          <w:szCs w:val="24"/>
          <w:lang w:val="en-GB"/>
        </w:rPr>
        <w:t>method.</w:t>
      </w:r>
    </w:p>
    <w:p w14:paraId="3DD07801"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EVALUATION</w:t>
      </w:r>
    </w:p>
    <w:p w14:paraId="01988A58" w14:textId="77777777" w:rsidR="00386B75" w:rsidRPr="00386B75" w:rsidRDefault="00386B75" w:rsidP="00386B75">
      <w:pPr>
        <w:pStyle w:val="ListParagraph"/>
        <w:numPr>
          <w:ilvl w:val="0"/>
          <w:numId w:val="52"/>
        </w:numPr>
        <w:rPr>
          <w:rFonts w:ascii="Times New Roman" w:hAnsi="Times New Roman"/>
          <w:sz w:val="24"/>
          <w:szCs w:val="24"/>
        </w:rPr>
      </w:pPr>
      <w:r w:rsidRPr="00386B75">
        <w:rPr>
          <w:rFonts w:ascii="Times New Roman" w:hAnsi="Times New Roman"/>
          <w:sz w:val="24"/>
          <w:szCs w:val="24"/>
        </w:rPr>
        <w:lastRenderedPageBreak/>
        <w:t xml:space="preserve">State four factors that can affect the growth of </w:t>
      </w:r>
      <w:r w:rsidRPr="00386B75">
        <w:rPr>
          <w:rFonts w:ascii="Times New Roman" w:hAnsi="Times New Roman"/>
          <w:sz w:val="24"/>
          <w:szCs w:val="24"/>
          <w:lang w:val="en-GB"/>
        </w:rPr>
        <w:t>microorganisms.</w:t>
      </w:r>
    </w:p>
    <w:p w14:paraId="54000C7D" w14:textId="77777777" w:rsidR="00386B75" w:rsidRPr="00386B75" w:rsidRDefault="00386B75" w:rsidP="00386B75">
      <w:pPr>
        <w:pStyle w:val="ListParagraph"/>
        <w:numPr>
          <w:ilvl w:val="0"/>
          <w:numId w:val="52"/>
        </w:numPr>
        <w:rPr>
          <w:rFonts w:ascii="Times New Roman" w:hAnsi="Times New Roman"/>
          <w:sz w:val="24"/>
          <w:szCs w:val="24"/>
        </w:rPr>
      </w:pPr>
      <w:r w:rsidRPr="00386B75">
        <w:rPr>
          <w:rFonts w:ascii="Times New Roman" w:hAnsi="Times New Roman"/>
          <w:sz w:val="24"/>
          <w:szCs w:val="24"/>
        </w:rPr>
        <w:t>List three ways of measuring the growth of bacteria</w:t>
      </w:r>
      <w:r w:rsidRPr="00386B75">
        <w:rPr>
          <w:rFonts w:ascii="Times New Roman" w:hAnsi="Times New Roman"/>
          <w:sz w:val="24"/>
          <w:szCs w:val="24"/>
          <w:lang w:val="en-GB"/>
        </w:rPr>
        <w:t>.</w:t>
      </w:r>
    </w:p>
    <w:p w14:paraId="20EBEBEF" w14:textId="77777777" w:rsidR="00386B75" w:rsidRPr="00386B75" w:rsidRDefault="00386B75" w:rsidP="00386B75">
      <w:pPr>
        <w:pStyle w:val="ListParagraph"/>
        <w:ind w:left="1140"/>
        <w:rPr>
          <w:rFonts w:ascii="Times New Roman" w:hAnsi="Times New Roman"/>
          <w:sz w:val="24"/>
          <w:szCs w:val="24"/>
        </w:rPr>
      </w:pPr>
    </w:p>
    <w:p w14:paraId="15C6EA92"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BENEFICIAL AND HARMFUL EFFECTS OF MICRO-ORGANISMS</w:t>
      </w:r>
    </w:p>
    <w:p w14:paraId="0B21A61A"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BENEFICIAL EFFECTS</w:t>
      </w:r>
    </w:p>
    <w:p w14:paraId="24EDFCBA" w14:textId="77777777" w:rsidR="00386B75" w:rsidRPr="00386B75" w:rsidRDefault="00386B75" w:rsidP="00386B75">
      <w:pPr>
        <w:pStyle w:val="ListParagraph"/>
        <w:numPr>
          <w:ilvl w:val="0"/>
          <w:numId w:val="14"/>
        </w:numPr>
        <w:ind w:left="900" w:hanging="450"/>
        <w:rPr>
          <w:rFonts w:ascii="Times New Roman" w:hAnsi="Times New Roman"/>
          <w:sz w:val="24"/>
          <w:szCs w:val="24"/>
        </w:rPr>
      </w:pPr>
      <w:r w:rsidRPr="00386B75">
        <w:rPr>
          <w:rFonts w:ascii="Times New Roman" w:hAnsi="Times New Roman"/>
          <w:sz w:val="24"/>
          <w:szCs w:val="24"/>
        </w:rPr>
        <w:t>Bacteria help to digest cellulose in herbivores.</w:t>
      </w:r>
    </w:p>
    <w:p w14:paraId="590537C5" w14:textId="77777777" w:rsidR="00386B75" w:rsidRPr="00386B75" w:rsidRDefault="00386B75" w:rsidP="00386B75">
      <w:pPr>
        <w:pStyle w:val="ListParagraph"/>
        <w:numPr>
          <w:ilvl w:val="0"/>
          <w:numId w:val="14"/>
        </w:numPr>
        <w:ind w:left="900" w:hanging="450"/>
        <w:rPr>
          <w:rFonts w:ascii="Times New Roman" w:hAnsi="Times New Roman"/>
          <w:sz w:val="24"/>
          <w:szCs w:val="24"/>
        </w:rPr>
      </w:pPr>
      <w:r w:rsidRPr="00386B75">
        <w:rPr>
          <w:rFonts w:ascii="Times New Roman" w:hAnsi="Times New Roman"/>
          <w:sz w:val="24"/>
          <w:szCs w:val="24"/>
        </w:rPr>
        <w:t>In man, they synthesize vitamin K and B</w:t>
      </w:r>
      <w:r w:rsidRPr="00386B75">
        <w:rPr>
          <w:rFonts w:ascii="Times New Roman" w:hAnsi="Times New Roman"/>
          <w:sz w:val="24"/>
          <w:szCs w:val="24"/>
          <w:vertAlign w:val="subscript"/>
        </w:rPr>
        <w:t>12</w:t>
      </w:r>
    </w:p>
    <w:p w14:paraId="3839765B" w14:textId="77777777" w:rsidR="00386B75" w:rsidRPr="00386B75" w:rsidRDefault="00386B75" w:rsidP="00386B75">
      <w:pPr>
        <w:pStyle w:val="ListParagraph"/>
        <w:numPr>
          <w:ilvl w:val="0"/>
          <w:numId w:val="14"/>
        </w:numPr>
        <w:ind w:left="900" w:hanging="450"/>
        <w:rPr>
          <w:rFonts w:ascii="Times New Roman" w:hAnsi="Times New Roman"/>
          <w:sz w:val="24"/>
          <w:szCs w:val="24"/>
        </w:rPr>
      </w:pPr>
      <w:r w:rsidRPr="00386B75">
        <w:rPr>
          <w:rFonts w:ascii="Times New Roman" w:hAnsi="Times New Roman"/>
          <w:sz w:val="24"/>
          <w:szCs w:val="24"/>
        </w:rPr>
        <w:t>Bacteria and fungi are widely used in the synthesis of antibiotics</w:t>
      </w:r>
    </w:p>
    <w:p w14:paraId="0F7E4938" w14:textId="77777777" w:rsidR="00386B75" w:rsidRPr="00386B75" w:rsidRDefault="00386B75" w:rsidP="00386B75">
      <w:pPr>
        <w:pStyle w:val="ListParagraph"/>
        <w:numPr>
          <w:ilvl w:val="0"/>
          <w:numId w:val="14"/>
        </w:numPr>
        <w:ind w:left="900" w:hanging="450"/>
        <w:rPr>
          <w:rFonts w:ascii="Times New Roman" w:hAnsi="Times New Roman"/>
          <w:sz w:val="24"/>
          <w:szCs w:val="24"/>
        </w:rPr>
      </w:pPr>
      <w:r w:rsidRPr="00386B75">
        <w:rPr>
          <w:rFonts w:ascii="Times New Roman" w:hAnsi="Times New Roman"/>
          <w:sz w:val="24"/>
          <w:szCs w:val="24"/>
        </w:rPr>
        <w:t>They are used to manufacture amino acids and vinegar</w:t>
      </w:r>
    </w:p>
    <w:p w14:paraId="7ACB99BF" w14:textId="77777777" w:rsidR="00386B75" w:rsidRPr="00386B75" w:rsidRDefault="00386B75" w:rsidP="00386B75">
      <w:pPr>
        <w:pStyle w:val="ListParagraph"/>
        <w:numPr>
          <w:ilvl w:val="0"/>
          <w:numId w:val="14"/>
        </w:numPr>
        <w:ind w:left="900" w:hanging="450"/>
        <w:rPr>
          <w:rFonts w:ascii="Times New Roman" w:hAnsi="Times New Roman"/>
          <w:sz w:val="24"/>
          <w:szCs w:val="24"/>
        </w:rPr>
      </w:pPr>
      <w:r w:rsidRPr="00386B75">
        <w:rPr>
          <w:rFonts w:ascii="Times New Roman" w:hAnsi="Times New Roman"/>
          <w:sz w:val="24"/>
          <w:szCs w:val="24"/>
        </w:rPr>
        <w:t xml:space="preserve">Bacteria are used to process milk into different tastes and </w:t>
      </w:r>
      <w:proofErr w:type="spellStart"/>
      <w:r w:rsidRPr="00386B75">
        <w:rPr>
          <w:rFonts w:ascii="Times New Roman" w:hAnsi="Times New Roman"/>
          <w:sz w:val="24"/>
          <w:szCs w:val="24"/>
        </w:rPr>
        <w:t>flavours</w:t>
      </w:r>
      <w:proofErr w:type="spellEnd"/>
    </w:p>
    <w:p w14:paraId="6FD61B43" w14:textId="77777777" w:rsidR="00386B75" w:rsidRPr="00386B75" w:rsidRDefault="00386B75" w:rsidP="00386B75">
      <w:pPr>
        <w:pStyle w:val="ListParagraph"/>
        <w:numPr>
          <w:ilvl w:val="0"/>
          <w:numId w:val="14"/>
        </w:numPr>
        <w:ind w:left="900" w:hanging="450"/>
        <w:rPr>
          <w:rFonts w:ascii="Times New Roman" w:hAnsi="Times New Roman"/>
          <w:sz w:val="24"/>
          <w:szCs w:val="24"/>
        </w:rPr>
      </w:pPr>
      <w:r w:rsidRPr="00386B75">
        <w:rPr>
          <w:rFonts w:ascii="Times New Roman" w:hAnsi="Times New Roman"/>
          <w:sz w:val="24"/>
          <w:szCs w:val="24"/>
        </w:rPr>
        <w:t>They are used to decompose sewage into harmless inorganic compounds.</w:t>
      </w:r>
    </w:p>
    <w:p w14:paraId="03E0C252" w14:textId="77777777" w:rsidR="00386B75" w:rsidRPr="00386B75" w:rsidRDefault="00386B75" w:rsidP="00386B75">
      <w:pPr>
        <w:pStyle w:val="ListParagraph"/>
        <w:numPr>
          <w:ilvl w:val="0"/>
          <w:numId w:val="14"/>
        </w:numPr>
        <w:ind w:left="900" w:hanging="450"/>
        <w:rPr>
          <w:rFonts w:ascii="Times New Roman" w:hAnsi="Times New Roman"/>
          <w:sz w:val="24"/>
          <w:szCs w:val="24"/>
        </w:rPr>
      </w:pPr>
      <w:r w:rsidRPr="00386B75">
        <w:rPr>
          <w:rFonts w:ascii="Times New Roman" w:hAnsi="Times New Roman"/>
          <w:sz w:val="24"/>
          <w:szCs w:val="24"/>
        </w:rPr>
        <w:t>Microbial cultures are used to produce enzymes</w:t>
      </w:r>
    </w:p>
    <w:p w14:paraId="608B6355" w14:textId="77777777" w:rsidR="00386B75" w:rsidRPr="00386B75" w:rsidRDefault="00386B75" w:rsidP="00386B75">
      <w:pPr>
        <w:pStyle w:val="ListParagraph"/>
        <w:numPr>
          <w:ilvl w:val="0"/>
          <w:numId w:val="14"/>
        </w:numPr>
        <w:ind w:left="900" w:hanging="450"/>
        <w:rPr>
          <w:rFonts w:ascii="Times New Roman" w:hAnsi="Times New Roman"/>
          <w:sz w:val="24"/>
          <w:szCs w:val="24"/>
        </w:rPr>
      </w:pPr>
      <w:r w:rsidRPr="00386B75">
        <w:rPr>
          <w:rFonts w:ascii="Times New Roman" w:hAnsi="Times New Roman"/>
          <w:sz w:val="24"/>
          <w:szCs w:val="24"/>
        </w:rPr>
        <w:t>Yeast is used as a leavening agent in baking industries.</w:t>
      </w:r>
    </w:p>
    <w:p w14:paraId="5E6E9FC6" w14:textId="77777777" w:rsidR="00386B75" w:rsidRPr="00386B75" w:rsidRDefault="00386B75" w:rsidP="00386B75">
      <w:pPr>
        <w:pStyle w:val="ListParagraph"/>
        <w:numPr>
          <w:ilvl w:val="0"/>
          <w:numId w:val="14"/>
        </w:numPr>
        <w:ind w:left="900" w:hanging="450"/>
        <w:rPr>
          <w:rFonts w:ascii="Times New Roman" w:hAnsi="Times New Roman"/>
          <w:sz w:val="24"/>
          <w:szCs w:val="24"/>
        </w:rPr>
      </w:pPr>
      <w:r w:rsidRPr="00386B75">
        <w:rPr>
          <w:rFonts w:ascii="Times New Roman" w:hAnsi="Times New Roman"/>
          <w:sz w:val="24"/>
          <w:szCs w:val="24"/>
        </w:rPr>
        <w:t xml:space="preserve">Algae play important role in fertilizing the soil. </w:t>
      </w:r>
    </w:p>
    <w:p w14:paraId="54F45E59" w14:textId="77777777" w:rsidR="00386B75" w:rsidRPr="00386B75" w:rsidRDefault="00386B75" w:rsidP="00386B75">
      <w:pPr>
        <w:pStyle w:val="ListParagraph"/>
        <w:numPr>
          <w:ilvl w:val="0"/>
          <w:numId w:val="14"/>
        </w:numPr>
        <w:ind w:left="900" w:hanging="450"/>
        <w:rPr>
          <w:rFonts w:ascii="Times New Roman" w:hAnsi="Times New Roman"/>
          <w:sz w:val="24"/>
          <w:szCs w:val="24"/>
        </w:rPr>
      </w:pPr>
      <w:r w:rsidRPr="00386B75">
        <w:rPr>
          <w:rFonts w:ascii="Times New Roman" w:hAnsi="Times New Roman"/>
          <w:sz w:val="24"/>
          <w:szCs w:val="24"/>
        </w:rPr>
        <w:t>Bacteria are used to produce single-cells protein (SCP).</w:t>
      </w:r>
    </w:p>
    <w:p w14:paraId="3DD459FE"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HARMFUL EFFECTS </w:t>
      </w:r>
    </w:p>
    <w:p w14:paraId="168D4110" w14:textId="77777777" w:rsidR="00386B75" w:rsidRPr="00386B75" w:rsidRDefault="00386B75" w:rsidP="00386B75">
      <w:pPr>
        <w:pStyle w:val="ListParagraph"/>
        <w:numPr>
          <w:ilvl w:val="0"/>
          <w:numId w:val="63"/>
        </w:numPr>
        <w:ind w:left="900" w:hanging="450"/>
        <w:rPr>
          <w:rFonts w:ascii="Times New Roman" w:hAnsi="Times New Roman"/>
          <w:sz w:val="24"/>
          <w:szCs w:val="24"/>
        </w:rPr>
      </w:pPr>
      <w:r w:rsidRPr="00386B75">
        <w:rPr>
          <w:rFonts w:ascii="Times New Roman" w:hAnsi="Times New Roman"/>
          <w:sz w:val="24"/>
          <w:szCs w:val="24"/>
        </w:rPr>
        <w:t>Bacteria cause decay and spoilage of food items.</w:t>
      </w:r>
    </w:p>
    <w:p w14:paraId="4405C9D8" w14:textId="77777777" w:rsidR="00386B75" w:rsidRPr="00386B75" w:rsidRDefault="00386B75" w:rsidP="00386B75">
      <w:pPr>
        <w:pStyle w:val="ListParagraph"/>
        <w:numPr>
          <w:ilvl w:val="0"/>
          <w:numId w:val="63"/>
        </w:numPr>
        <w:ind w:left="900" w:hanging="450"/>
        <w:rPr>
          <w:rFonts w:ascii="Times New Roman" w:hAnsi="Times New Roman"/>
          <w:sz w:val="24"/>
          <w:szCs w:val="24"/>
        </w:rPr>
      </w:pPr>
      <w:r w:rsidRPr="00386B75">
        <w:rPr>
          <w:rFonts w:ascii="Times New Roman" w:hAnsi="Times New Roman"/>
          <w:sz w:val="24"/>
          <w:szCs w:val="24"/>
        </w:rPr>
        <w:t>Materials like wood, paper, textiles, rubber and metals are destroyed by microbes.</w:t>
      </w:r>
    </w:p>
    <w:p w14:paraId="2D1D44CD" w14:textId="77777777" w:rsidR="00386B75" w:rsidRPr="00386B75" w:rsidRDefault="00386B75" w:rsidP="00386B75">
      <w:pPr>
        <w:pStyle w:val="ListParagraph"/>
        <w:numPr>
          <w:ilvl w:val="0"/>
          <w:numId w:val="63"/>
        </w:numPr>
        <w:ind w:left="900" w:hanging="450"/>
        <w:rPr>
          <w:rFonts w:ascii="Times New Roman" w:hAnsi="Times New Roman"/>
          <w:sz w:val="24"/>
          <w:szCs w:val="24"/>
        </w:rPr>
      </w:pPr>
      <w:r w:rsidRPr="00386B75">
        <w:rPr>
          <w:rFonts w:ascii="Times New Roman" w:hAnsi="Times New Roman"/>
          <w:sz w:val="24"/>
          <w:szCs w:val="24"/>
        </w:rPr>
        <w:t>They cause diseases of different types.</w:t>
      </w:r>
    </w:p>
    <w:p w14:paraId="56E54470"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EVALUATION</w:t>
      </w:r>
    </w:p>
    <w:p w14:paraId="347F5FF8" w14:textId="77777777" w:rsidR="00386B75" w:rsidRPr="00386B75" w:rsidRDefault="00386B75" w:rsidP="00386B75">
      <w:pPr>
        <w:pStyle w:val="ListParagraph"/>
        <w:numPr>
          <w:ilvl w:val="0"/>
          <w:numId w:val="60"/>
        </w:numPr>
        <w:rPr>
          <w:rFonts w:ascii="Times New Roman" w:hAnsi="Times New Roman"/>
          <w:sz w:val="24"/>
          <w:szCs w:val="24"/>
        </w:rPr>
      </w:pPr>
      <w:r w:rsidRPr="00386B75">
        <w:rPr>
          <w:rFonts w:ascii="Times New Roman" w:hAnsi="Times New Roman"/>
          <w:sz w:val="24"/>
          <w:szCs w:val="24"/>
        </w:rPr>
        <w:t>State thee beneficial and three harmful effects of microorganisms</w:t>
      </w:r>
      <w:r w:rsidRPr="00386B75">
        <w:rPr>
          <w:rFonts w:ascii="Times New Roman" w:hAnsi="Times New Roman"/>
          <w:sz w:val="24"/>
          <w:szCs w:val="24"/>
          <w:lang w:val="en-GB"/>
        </w:rPr>
        <w:t>.</w:t>
      </w:r>
    </w:p>
    <w:p w14:paraId="15917A6C" w14:textId="77777777" w:rsidR="00386B75" w:rsidRPr="00386B75" w:rsidRDefault="00386B75" w:rsidP="00386B75">
      <w:pPr>
        <w:pStyle w:val="ListParagraph"/>
        <w:numPr>
          <w:ilvl w:val="0"/>
          <w:numId w:val="60"/>
        </w:numPr>
        <w:rPr>
          <w:rFonts w:ascii="Times New Roman" w:hAnsi="Times New Roman"/>
          <w:sz w:val="24"/>
          <w:szCs w:val="24"/>
        </w:rPr>
      </w:pPr>
      <w:r w:rsidRPr="00386B75">
        <w:rPr>
          <w:rFonts w:ascii="Times New Roman" w:hAnsi="Times New Roman"/>
          <w:sz w:val="24"/>
          <w:szCs w:val="24"/>
          <w:lang w:val="en-GB"/>
        </w:rPr>
        <w:t>Mention five mention five beneficial and five harmful microorganisms.</w:t>
      </w:r>
    </w:p>
    <w:p w14:paraId="09124619" w14:textId="77777777" w:rsidR="00386B75" w:rsidRPr="00386B75" w:rsidRDefault="00386B75" w:rsidP="00386B75">
      <w:pPr>
        <w:pStyle w:val="ListParagraph"/>
        <w:ind w:left="1140"/>
        <w:rPr>
          <w:rFonts w:ascii="Times New Roman" w:hAnsi="Times New Roman"/>
          <w:sz w:val="24"/>
          <w:szCs w:val="24"/>
        </w:rPr>
      </w:pPr>
    </w:p>
    <w:p w14:paraId="1D17DDCA" w14:textId="77777777" w:rsidR="00386B75" w:rsidRPr="00386B75" w:rsidRDefault="00386B75" w:rsidP="00386B75">
      <w:pPr>
        <w:rPr>
          <w:rFonts w:ascii="Times New Roman" w:hAnsi="Times New Roman"/>
          <w:b/>
          <w:sz w:val="24"/>
          <w:szCs w:val="24"/>
        </w:rPr>
      </w:pPr>
    </w:p>
    <w:p w14:paraId="37A44468"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DISEASES CAUSED BY MICRO-ORGANISMS</w:t>
      </w:r>
    </w:p>
    <w:p w14:paraId="33E12233" w14:textId="77777777" w:rsidR="00386B75" w:rsidRPr="00386B75" w:rsidRDefault="00386B75" w:rsidP="00386B75">
      <w:pPr>
        <w:pStyle w:val="ListParagraph"/>
        <w:ind w:left="2160" w:firstLine="720"/>
        <w:rPr>
          <w:rFonts w:ascii="Times New Roman" w:hAnsi="Times New Roman"/>
          <w:b/>
          <w:sz w:val="24"/>
          <w:szCs w:val="24"/>
        </w:rPr>
      </w:pPr>
    </w:p>
    <w:tbl>
      <w:tblPr>
        <w:tblStyle w:val="TableGrid"/>
        <w:tblW w:w="10440" w:type="dxa"/>
        <w:tblInd w:w="-612" w:type="dxa"/>
        <w:tblLayout w:type="fixed"/>
        <w:tblLook w:val="04A0" w:firstRow="1" w:lastRow="0" w:firstColumn="1" w:lastColumn="0" w:noHBand="0" w:noVBand="1"/>
      </w:tblPr>
      <w:tblGrid>
        <w:gridCol w:w="1530"/>
        <w:gridCol w:w="1890"/>
        <w:gridCol w:w="3150"/>
        <w:gridCol w:w="1800"/>
        <w:gridCol w:w="2070"/>
      </w:tblGrid>
      <w:tr w:rsidR="00386B75" w:rsidRPr="00386B75" w14:paraId="3CD16FD7" w14:textId="77777777" w:rsidTr="00655647">
        <w:tc>
          <w:tcPr>
            <w:tcW w:w="1530" w:type="dxa"/>
          </w:tcPr>
          <w:p w14:paraId="5EE9BEE4" w14:textId="77777777" w:rsidR="00386B75" w:rsidRPr="00386B75" w:rsidRDefault="00386B75" w:rsidP="00655647">
            <w:pPr>
              <w:rPr>
                <w:rFonts w:ascii="Times New Roman" w:hAnsi="Times New Roman"/>
                <w:b/>
                <w:sz w:val="24"/>
                <w:szCs w:val="24"/>
              </w:rPr>
            </w:pPr>
            <w:r w:rsidRPr="00386B75">
              <w:rPr>
                <w:rFonts w:ascii="Times New Roman" w:hAnsi="Times New Roman"/>
                <w:b/>
                <w:sz w:val="24"/>
                <w:szCs w:val="24"/>
              </w:rPr>
              <w:t>DISEASE</w:t>
            </w:r>
          </w:p>
        </w:tc>
        <w:tc>
          <w:tcPr>
            <w:tcW w:w="1890" w:type="dxa"/>
          </w:tcPr>
          <w:p w14:paraId="484D0BCA" w14:textId="77777777" w:rsidR="00386B75" w:rsidRPr="00386B75" w:rsidRDefault="00386B75" w:rsidP="00655647">
            <w:pPr>
              <w:rPr>
                <w:rFonts w:ascii="Times New Roman" w:hAnsi="Times New Roman"/>
                <w:b/>
                <w:sz w:val="24"/>
                <w:szCs w:val="24"/>
              </w:rPr>
            </w:pPr>
            <w:r w:rsidRPr="00386B75">
              <w:rPr>
                <w:rFonts w:ascii="Times New Roman" w:hAnsi="Times New Roman"/>
                <w:b/>
                <w:sz w:val="24"/>
                <w:szCs w:val="24"/>
              </w:rPr>
              <w:t>CAUSATIVE AGENT</w:t>
            </w:r>
          </w:p>
        </w:tc>
        <w:tc>
          <w:tcPr>
            <w:tcW w:w="3150" w:type="dxa"/>
          </w:tcPr>
          <w:p w14:paraId="4ECA31DA" w14:textId="77777777" w:rsidR="00386B75" w:rsidRPr="00386B75" w:rsidRDefault="00386B75" w:rsidP="00655647">
            <w:pPr>
              <w:rPr>
                <w:rFonts w:ascii="Times New Roman" w:hAnsi="Times New Roman"/>
                <w:b/>
                <w:sz w:val="24"/>
                <w:szCs w:val="24"/>
              </w:rPr>
            </w:pPr>
            <w:r w:rsidRPr="00386B75">
              <w:rPr>
                <w:rFonts w:ascii="Times New Roman" w:hAnsi="Times New Roman"/>
                <w:b/>
                <w:sz w:val="24"/>
                <w:szCs w:val="24"/>
              </w:rPr>
              <w:t>SYMPTOMS</w:t>
            </w:r>
          </w:p>
        </w:tc>
        <w:tc>
          <w:tcPr>
            <w:tcW w:w="1800" w:type="dxa"/>
          </w:tcPr>
          <w:p w14:paraId="3DE7607F" w14:textId="77777777" w:rsidR="00386B75" w:rsidRPr="00386B75" w:rsidRDefault="00386B75" w:rsidP="00655647">
            <w:pPr>
              <w:rPr>
                <w:rFonts w:ascii="Times New Roman" w:hAnsi="Times New Roman"/>
                <w:b/>
                <w:sz w:val="24"/>
                <w:szCs w:val="24"/>
              </w:rPr>
            </w:pPr>
            <w:r w:rsidRPr="00386B75">
              <w:rPr>
                <w:rFonts w:ascii="Times New Roman" w:hAnsi="Times New Roman"/>
                <w:b/>
                <w:sz w:val="24"/>
                <w:szCs w:val="24"/>
              </w:rPr>
              <w:t>TRANSMISSION</w:t>
            </w:r>
          </w:p>
        </w:tc>
        <w:tc>
          <w:tcPr>
            <w:tcW w:w="2070" w:type="dxa"/>
          </w:tcPr>
          <w:p w14:paraId="706DBBFB" w14:textId="77777777" w:rsidR="00386B75" w:rsidRPr="00386B75" w:rsidRDefault="00386B75" w:rsidP="00655647">
            <w:pPr>
              <w:rPr>
                <w:rFonts w:ascii="Times New Roman" w:hAnsi="Times New Roman"/>
                <w:b/>
                <w:sz w:val="24"/>
                <w:szCs w:val="24"/>
              </w:rPr>
            </w:pPr>
            <w:r w:rsidRPr="00386B75">
              <w:rPr>
                <w:rFonts w:ascii="Times New Roman" w:hAnsi="Times New Roman"/>
                <w:b/>
                <w:sz w:val="24"/>
                <w:szCs w:val="24"/>
              </w:rPr>
              <w:t>CONTROL</w:t>
            </w:r>
          </w:p>
        </w:tc>
      </w:tr>
      <w:tr w:rsidR="00386B75" w:rsidRPr="00386B75" w14:paraId="14B3B8E2" w14:textId="77777777" w:rsidTr="00655647">
        <w:tc>
          <w:tcPr>
            <w:tcW w:w="1530" w:type="dxa"/>
          </w:tcPr>
          <w:p w14:paraId="49BC550F"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Chickenpox</w:t>
            </w:r>
          </w:p>
        </w:tc>
        <w:tc>
          <w:tcPr>
            <w:tcW w:w="1890" w:type="dxa"/>
          </w:tcPr>
          <w:p w14:paraId="59180500" w14:textId="77777777" w:rsidR="00386B75" w:rsidRPr="00386B75" w:rsidRDefault="00386B75" w:rsidP="00655647">
            <w:pPr>
              <w:rPr>
                <w:rFonts w:ascii="Times New Roman" w:hAnsi="Times New Roman"/>
                <w:b/>
                <w:sz w:val="24"/>
                <w:szCs w:val="24"/>
                <w:u w:val="single"/>
              </w:rPr>
            </w:pPr>
            <w:r w:rsidRPr="00386B75">
              <w:rPr>
                <w:rFonts w:ascii="Times New Roman" w:hAnsi="Times New Roman"/>
                <w:i/>
                <w:sz w:val="24"/>
                <w:szCs w:val="24"/>
              </w:rPr>
              <w:t>Varicella Virus</w:t>
            </w:r>
          </w:p>
        </w:tc>
        <w:tc>
          <w:tcPr>
            <w:tcW w:w="3150" w:type="dxa"/>
          </w:tcPr>
          <w:p w14:paraId="0984C811" w14:textId="77777777" w:rsidR="00386B75" w:rsidRPr="00386B75" w:rsidRDefault="00386B75" w:rsidP="00655647">
            <w:pPr>
              <w:rPr>
                <w:rFonts w:ascii="Times New Roman" w:hAnsi="Times New Roman"/>
                <w:color w:val="545454"/>
                <w:sz w:val="24"/>
                <w:szCs w:val="24"/>
                <w:shd w:val="clear" w:color="auto" w:fill="FFFFFF"/>
              </w:rPr>
            </w:pPr>
            <w:r w:rsidRPr="00386B75">
              <w:rPr>
                <w:rFonts w:ascii="Times New Roman" w:hAnsi="Times New Roman"/>
                <w:color w:val="545454"/>
                <w:sz w:val="24"/>
                <w:szCs w:val="24"/>
                <w:shd w:val="clear" w:color="auto" w:fill="FFFFFF"/>
              </w:rPr>
              <w:t>Fever, tiredness, and an itchy, blistery rash.</w:t>
            </w:r>
          </w:p>
        </w:tc>
        <w:tc>
          <w:tcPr>
            <w:tcW w:w="1800" w:type="dxa"/>
          </w:tcPr>
          <w:p w14:paraId="45FBD957"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Contact</w:t>
            </w:r>
          </w:p>
        </w:tc>
        <w:tc>
          <w:tcPr>
            <w:tcW w:w="2070" w:type="dxa"/>
          </w:tcPr>
          <w:p w14:paraId="69CDBC0A"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Isolate patient and use appropriate drugs.</w:t>
            </w:r>
          </w:p>
        </w:tc>
      </w:tr>
      <w:tr w:rsidR="00386B75" w:rsidRPr="00386B75" w14:paraId="614A0B90" w14:textId="77777777" w:rsidTr="00655647">
        <w:tc>
          <w:tcPr>
            <w:tcW w:w="1530" w:type="dxa"/>
          </w:tcPr>
          <w:p w14:paraId="4DC86322"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Cholera</w:t>
            </w:r>
          </w:p>
        </w:tc>
        <w:tc>
          <w:tcPr>
            <w:tcW w:w="1890" w:type="dxa"/>
          </w:tcPr>
          <w:p w14:paraId="1B8FEF90" w14:textId="77777777" w:rsidR="00386B75" w:rsidRPr="00386B75" w:rsidRDefault="00386B75" w:rsidP="00655647">
            <w:pPr>
              <w:rPr>
                <w:rFonts w:ascii="Times New Roman" w:hAnsi="Times New Roman"/>
                <w:sz w:val="24"/>
                <w:szCs w:val="24"/>
              </w:rPr>
            </w:pPr>
            <w:r w:rsidRPr="00386B75">
              <w:rPr>
                <w:rFonts w:ascii="Times New Roman" w:hAnsi="Times New Roman"/>
                <w:i/>
                <w:sz w:val="24"/>
                <w:szCs w:val="24"/>
              </w:rPr>
              <w:t>Vibrio Cholerae</w:t>
            </w:r>
          </w:p>
        </w:tc>
        <w:tc>
          <w:tcPr>
            <w:tcW w:w="3150" w:type="dxa"/>
          </w:tcPr>
          <w:p w14:paraId="7BE6237A" w14:textId="77777777" w:rsidR="00386B75" w:rsidRPr="00386B75" w:rsidRDefault="00386B75" w:rsidP="00386B75">
            <w:pPr>
              <w:numPr>
                <w:ilvl w:val="0"/>
                <w:numId w:val="35"/>
              </w:numPr>
              <w:spacing w:after="0" w:line="324" w:lineRule="atLeast"/>
              <w:ind w:left="0"/>
              <w:rPr>
                <w:rFonts w:ascii="Times New Roman" w:hAnsi="Times New Roman"/>
                <w:color w:val="000000"/>
                <w:sz w:val="24"/>
                <w:szCs w:val="24"/>
              </w:rPr>
            </w:pPr>
            <w:r w:rsidRPr="00386B75">
              <w:rPr>
                <w:rFonts w:ascii="Times New Roman" w:hAnsi="Times New Roman"/>
                <w:color w:val="000000"/>
                <w:sz w:val="24"/>
                <w:szCs w:val="24"/>
              </w:rPr>
              <w:t>Watery diarrhea, vomiting, leg cramps.</w:t>
            </w:r>
          </w:p>
          <w:p w14:paraId="46EBFA0E" w14:textId="77777777" w:rsidR="00386B75" w:rsidRPr="00386B75" w:rsidRDefault="00386B75" w:rsidP="00655647">
            <w:pPr>
              <w:rPr>
                <w:rFonts w:ascii="Times New Roman" w:hAnsi="Times New Roman"/>
                <w:sz w:val="24"/>
                <w:szCs w:val="24"/>
              </w:rPr>
            </w:pPr>
          </w:p>
        </w:tc>
        <w:tc>
          <w:tcPr>
            <w:tcW w:w="1800" w:type="dxa"/>
          </w:tcPr>
          <w:p w14:paraId="65E4B2F1"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lastRenderedPageBreak/>
              <w:t xml:space="preserve">flies, </w:t>
            </w:r>
            <w:proofErr w:type="gramStart"/>
            <w:r w:rsidRPr="00386B75">
              <w:rPr>
                <w:rFonts w:ascii="Times New Roman" w:hAnsi="Times New Roman"/>
                <w:sz w:val="24"/>
                <w:szCs w:val="24"/>
              </w:rPr>
              <w:t>food ,</w:t>
            </w:r>
            <w:proofErr w:type="gramEnd"/>
            <w:r w:rsidRPr="00386B75">
              <w:rPr>
                <w:rFonts w:ascii="Times New Roman" w:hAnsi="Times New Roman"/>
                <w:sz w:val="24"/>
                <w:szCs w:val="24"/>
              </w:rPr>
              <w:t xml:space="preserve"> </w:t>
            </w:r>
            <w:proofErr w:type="spellStart"/>
            <w:r w:rsidRPr="00386B75">
              <w:rPr>
                <w:rFonts w:ascii="Times New Roman" w:hAnsi="Times New Roman"/>
                <w:sz w:val="24"/>
                <w:szCs w:val="24"/>
              </w:rPr>
              <w:t>faeces</w:t>
            </w:r>
            <w:proofErr w:type="spellEnd"/>
            <w:r w:rsidRPr="00386B75">
              <w:rPr>
                <w:rFonts w:ascii="Times New Roman" w:hAnsi="Times New Roman"/>
                <w:sz w:val="24"/>
                <w:szCs w:val="24"/>
              </w:rPr>
              <w:t>,</w:t>
            </w:r>
          </w:p>
          <w:p w14:paraId="11B1A8D0"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lastRenderedPageBreak/>
              <w:t>carriers</w:t>
            </w:r>
          </w:p>
        </w:tc>
        <w:tc>
          <w:tcPr>
            <w:tcW w:w="2070" w:type="dxa"/>
          </w:tcPr>
          <w:p w14:paraId="67A5DE32"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lastRenderedPageBreak/>
              <w:t>Personal hygiene.</w:t>
            </w:r>
          </w:p>
        </w:tc>
      </w:tr>
      <w:tr w:rsidR="00386B75" w:rsidRPr="00386B75" w14:paraId="193722B5" w14:textId="77777777" w:rsidTr="00655647">
        <w:tc>
          <w:tcPr>
            <w:tcW w:w="1530" w:type="dxa"/>
          </w:tcPr>
          <w:p w14:paraId="70AA86A0"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Common Cold</w:t>
            </w:r>
          </w:p>
        </w:tc>
        <w:tc>
          <w:tcPr>
            <w:tcW w:w="1890" w:type="dxa"/>
          </w:tcPr>
          <w:p w14:paraId="58FB96DE" w14:textId="77777777" w:rsidR="00386B75" w:rsidRPr="00386B75" w:rsidRDefault="00386B75" w:rsidP="00655647">
            <w:pPr>
              <w:rPr>
                <w:rFonts w:ascii="Times New Roman" w:hAnsi="Times New Roman"/>
                <w:sz w:val="24"/>
                <w:szCs w:val="24"/>
                <w:u w:val="single"/>
              </w:rPr>
            </w:pPr>
            <w:r w:rsidRPr="00386B75">
              <w:rPr>
                <w:rFonts w:ascii="Times New Roman" w:hAnsi="Times New Roman"/>
                <w:i/>
                <w:sz w:val="24"/>
                <w:szCs w:val="24"/>
              </w:rPr>
              <w:t>Rhino Virus</w:t>
            </w:r>
          </w:p>
        </w:tc>
        <w:tc>
          <w:tcPr>
            <w:tcW w:w="3150" w:type="dxa"/>
          </w:tcPr>
          <w:p w14:paraId="46D7AE78"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 xml:space="preserve">Cough, runny nose, shivering, etc. </w:t>
            </w:r>
          </w:p>
        </w:tc>
        <w:tc>
          <w:tcPr>
            <w:tcW w:w="1800" w:type="dxa"/>
          </w:tcPr>
          <w:p w14:paraId="5B4D1A0B"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Contact</w:t>
            </w:r>
          </w:p>
        </w:tc>
        <w:tc>
          <w:tcPr>
            <w:tcW w:w="2070" w:type="dxa"/>
          </w:tcPr>
          <w:p w14:paraId="37ECF9C7"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Take appropriate medications and avoid contact.</w:t>
            </w:r>
          </w:p>
        </w:tc>
      </w:tr>
      <w:tr w:rsidR="00386B75" w:rsidRPr="00386B75" w14:paraId="5B174837" w14:textId="77777777" w:rsidTr="00655647">
        <w:tc>
          <w:tcPr>
            <w:tcW w:w="1530" w:type="dxa"/>
          </w:tcPr>
          <w:p w14:paraId="733B444E"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Dengue</w:t>
            </w:r>
          </w:p>
        </w:tc>
        <w:tc>
          <w:tcPr>
            <w:tcW w:w="1890" w:type="dxa"/>
          </w:tcPr>
          <w:p w14:paraId="43B85A46" w14:textId="77777777" w:rsidR="00386B75" w:rsidRPr="00386B75" w:rsidRDefault="00386B75" w:rsidP="00655647">
            <w:pPr>
              <w:rPr>
                <w:rFonts w:ascii="Times New Roman" w:hAnsi="Times New Roman"/>
                <w:sz w:val="24"/>
                <w:szCs w:val="24"/>
                <w:u w:val="single"/>
              </w:rPr>
            </w:pPr>
            <w:r w:rsidRPr="00386B75">
              <w:rPr>
                <w:rFonts w:ascii="Times New Roman" w:hAnsi="Times New Roman"/>
                <w:i/>
                <w:sz w:val="24"/>
                <w:szCs w:val="24"/>
              </w:rPr>
              <w:t>Dengue Virus (arbovirus)</w:t>
            </w:r>
          </w:p>
        </w:tc>
        <w:tc>
          <w:tcPr>
            <w:tcW w:w="3150" w:type="dxa"/>
          </w:tcPr>
          <w:p w14:paraId="126C05AD" w14:textId="77777777" w:rsidR="00386B75" w:rsidRPr="00386B75" w:rsidRDefault="00386B75" w:rsidP="00655647">
            <w:pPr>
              <w:shd w:val="clear" w:color="auto" w:fill="FFFFFF"/>
              <w:spacing w:before="168" w:after="168"/>
              <w:rPr>
                <w:rFonts w:ascii="Times New Roman" w:hAnsi="Times New Roman"/>
                <w:color w:val="000000"/>
                <w:sz w:val="24"/>
                <w:szCs w:val="24"/>
              </w:rPr>
            </w:pPr>
            <w:r w:rsidRPr="00386B75">
              <w:rPr>
                <w:rFonts w:ascii="Times New Roman" w:hAnsi="Times New Roman"/>
                <w:color w:val="000000"/>
                <w:sz w:val="24"/>
                <w:szCs w:val="24"/>
              </w:rPr>
              <w:t>Severe headache, severe eye pain (behind eyes), joint pain, muscle and/or bone pain, rash, mild bleeding (e.g., nose or gum bleed, petechiae, or easy bruising</w:t>
            </w:r>
            <w:proofErr w:type="gramStart"/>
            <w:r w:rsidRPr="00386B75">
              <w:rPr>
                <w:rFonts w:ascii="Times New Roman" w:hAnsi="Times New Roman"/>
                <w:color w:val="000000"/>
                <w:sz w:val="24"/>
                <w:szCs w:val="24"/>
              </w:rPr>
              <w:t>),low</w:t>
            </w:r>
            <w:proofErr w:type="gramEnd"/>
            <w:r w:rsidRPr="00386B75">
              <w:rPr>
                <w:rFonts w:ascii="Times New Roman" w:hAnsi="Times New Roman"/>
                <w:color w:val="000000"/>
                <w:sz w:val="24"/>
                <w:szCs w:val="24"/>
              </w:rPr>
              <w:t xml:space="preserve"> white cell count.</w:t>
            </w:r>
          </w:p>
        </w:tc>
        <w:tc>
          <w:tcPr>
            <w:tcW w:w="1800" w:type="dxa"/>
          </w:tcPr>
          <w:p w14:paraId="552273F2"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Aedes Mosquito</w:t>
            </w:r>
          </w:p>
        </w:tc>
        <w:tc>
          <w:tcPr>
            <w:tcW w:w="2070" w:type="dxa"/>
          </w:tcPr>
          <w:p w14:paraId="25C6EA4D"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Drain the water and clear the bushes around.</w:t>
            </w:r>
          </w:p>
        </w:tc>
      </w:tr>
      <w:tr w:rsidR="00386B75" w:rsidRPr="00386B75" w14:paraId="519B28A1" w14:textId="77777777" w:rsidTr="00655647">
        <w:tc>
          <w:tcPr>
            <w:tcW w:w="1530" w:type="dxa"/>
          </w:tcPr>
          <w:p w14:paraId="273A4152" w14:textId="77777777" w:rsidR="00386B75" w:rsidRPr="00386B75" w:rsidRDefault="00386B75" w:rsidP="00655647">
            <w:pPr>
              <w:rPr>
                <w:rFonts w:ascii="Times New Roman" w:hAnsi="Times New Roman"/>
                <w:sz w:val="24"/>
                <w:szCs w:val="24"/>
                <w:u w:val="single"/>
              </w:rPr>
            </w:pPr>
            <w:proofErr w:type="spellStart"/>
            <w:r w:rsidRPr="00386B75">
              <w:rPr>
                <w:rFonts w:ascii="Times New Roman" w:hAnsi="Times New Roman"/>
                <w:sz w:val="24"/>
                <w:szCs w:val="24"/>
              </w:rPr>
              <w:t>Diarrhoea</w:t>
            </w:r>
            <w:proofErr w:type="spellEnd"/>
          </w:p>
        </w:tc>
        <w:tc>
          <w:tcPr>
            <w:tcW w:w="1890" w:type="dxa"/>
          </w:tcPr>
          <w:p w14:paraId="00E8AA61" w14:textId="77777777" w:rsidR="00386B75" w:rsidRPr="00386B75" w:rsidRDefault="00386B75" w:rsidP="00655647">
            <w:pPr>
              <w:rPr>
                <w:rFonts w:ascii="Times New Roman" w:hAnsi="Times New Roman"/>
                <w:b/>
                <w:sz w:val="24"/>
                <w:szCs w:val="24"/>
                <w:u w:val="single"/>
              </w:rPr>
            </w:pPr>
            <w:r w:rsidRPr="00386B75">
              <w:rPr>
                <w:rFonts w:ascii="Times New Roman" w:hAnsi="Times New Roman"/>
                <w:i/>
                <w:sz w:val="24"/>
                <w:szCs w:val="24"/>
              </w:rPr>
              <w:t>Giardia intestinalis</w:t>
            </w:r>
          </w:p>
        </w:tc>
        <w:tc>
          <w:tcPr>
            <w:tcW w:w="3150" w:type="dxa"/>
          </w:tcPr>
          <w:p w14:paraId="78DCF891" w14:textId="77777777" w:rsidR="00386B75" w:rsidRPr="00386B75" w:rsidRDefault="00386B75" w:rsidP="00655647">
            <w:pPr>
              <w:rPr>
                <w:rFonts w:ascii="Times New Roman" w:hAnsi="Times New Roman"/>
                <w:b/>
                <w:sz w:val="24"/>
                <w:szCs w:val="24"/>
                <w:u w:val="single"/>
              </w:rPr>
            </w:pPr>
            <w:r w:rsidRPr="00386B75">
              <w:rPr>
                <w:rFonts w:ascii="Times New Roman" w:hAnsi="Times New Roman"/>
                <w:sz w:val="24"/>
                <w:szCs w:val="24"/>
                <w:shd w:val="clear" w:color="auto" w:fill="FFFFFF"/>
              </w:rPr>
              <w:t xml:space="preserve">Frequent passing of watery </w:t>
            </w:r>
            <w:proofErr w:type="spellStart"/>
            <w:r w:rsidRPr="00386B75">
              <w:rPr>
                <w:rFonts w:ascii="Times New Roman" w:hAnsi="Times New Roman"/>
                <w:sz w:val="24"/>
                <w:szCs w:val="24"/>
                <w:shd w:val="clear" w:color="auto" w:fill="FFFFFF"/>
              </w:rPr>
              <w:t>faeces</w:t>
            </w:r>
            <w:proofErr w:type="spellEnd"/>
            <w:r w:rsidRPr="00386B75">
              <w:rPr>
                <w:rFonts w:ascii="Times New Roman" w:hAnsi="Times New Roman"/>
                <w:sz w:val="24"/>
                <w:szCs w:val="24"/>
                <w:shd w:val="clear" w:color="auto" w:fill="FFFFFF"/>
              </w:rPr>
              <w:t>, cramps and pains in the abdomen (stomach), nausea and vomiting.</w:t>
            </w:r>
            <w:r w:rsidRPr="00386B75">
              <w:rPr>
                <w:rStyle w:val="Apple-converted-space"/>
                <w:rFonts w:ascii="Times New Roman" w:hAnsi="Times New Roman"/>
                <w:sz w:val="24"/>
                <w:szCs w:val="24"/>
                <w:shd w:val="clear" w:color="auto" w:fill="FFFFFF"/>
              </w:rPr>
              <w:t> </w:t>
            </w:r>
          </w:p>
        </w:tc>
        <w:tc>
          <w:tcPr>
            <w:tcW w:w="1800" w:type="dxa"/>
          </w:tcPr>
          <w:p w14:paraId="5038CEC2" w14:textId="77777777" w:rsidR="00386B75" w:rsidRPr="00386B75" w:rsidRDefault="00386B75" w:rsidP="00655647">
            <w:pPr>
              <w:rPr>
                <w:rFonts w:ascii="Times New Roman" w:hAnsi="Times New Roman"/>
                <w:b/>
                <w:sz w:val="24"/>
                <w:szCs w:val="24"/>
                <w:u w:val="single"/>
              </w:rPr>
            </w:pPr>
            <w:r w:rsidRPr="00386B75">
              <w:rPr>
                <w:rFonts w:ascii="Times New Roman" w:hAnsi="Times New Roman"/>
                <w:sz w:val="24"/>
                <w:szCs w:val="24"/>
              </w:rPr>
              <w:t>contaminated stools</w:t>
            </w:r>
          </w:p>
        </w:tc>
        <w:tc>
          <w:tcPr>
            <w:tcW w:w="2070" w:type="dxa"/>
          </w:tcPr>
          <w:p w14:paraId="2E60C610"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Personal hygiene</w:t>
            </w:r>
          </w:p>
        </w:tc>
      </w:tr>
      <w:tr w:rsidR="00386B75" w:rsidRPr="00386B75" w14:paraId="3CAD4D19" w14:textId="77777777" w:rsidTr="00655647">
        <w:tc>
          <w:tcPr>
            <w:tcW w:w="1530" w:type="dxa"/>
          </w:tcPr>
          <w:p w14:paraId="48729A01"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Diphtheria</w:t>
            </w:r>
          </w:p>
        </w:tc>
        <w:tc>
          <w:tcPr>
            <w:tcW w:w="1890" w:type="dxa"/>
          </w:tcPr>
          <w:p w14:paraId="6F8AF951" w14:textId="77777777" w:rsidR="00386B75" w:rsidRPr="00386B75" w:rsidRDefault="00386B75" w:rsidP="00655647">
            <w:pPr>
              <w:rPr>
                <w:rFonts w:ascii="Times New Roman" w:hAnsi="Times New Roman"/>
                <w:i/>
                <w:sz w:val="24"/>
                <w:szCs w:val="24"/>
              </w:rPr>
            </w:pPr>
            <w:proofErr w:type="spellStart"/>
            <w:r w:rsidRPr="00386B75">
              <w:rPr>
                <w:rFonts w:ascii="Times New Roman" w:hAnsi="Times New Roman"/>
                <w:i/>
                <w:sz w:val="24"/>
                <w:szCs w:val="24"/>
              </w:rPr>
              <w:t>Corynebacteriumdiptheriae</w:t>
            </w:r>
            <w:proofErr w:type="spellEnd"/>
            <w:r w:rsidRPr="00386B75">
              <w:rPr>
                <w:rFonts w:ascii="Times New Roman" w:hAnsi="Times New Roman"/>
                <w:i/>
                <w:sz w:val="24"/>
                <w:szCs w:val="24"/>
              </w:rPr>
              <w:t xml:space="preserve"> (Bacteria)</w:t>
            </w:r>
          </w:p>
        </w:tc>
        <w:tc>
          <w:tcPr>
            <w:tcW w:w="3150" w:type="dxa"/>
          </w:tcPr>
          <w:p w14:paraId="418B9A47" w14:textId="77777777" w:rsidR="00386B75" w:rsidRPr="00386B75" w:rsidRDefault="00386B75" w:rsidP="00655647">
            <w:pPr>
              <w:spacing w:before="100" w:after="97" w:line="356" w:lineRule="atLeast"/>
              <w:rPr>
                <w:rFonts w:ascii="Times New Roman" w:hAnsi="Times New Roman"/>
                <w:color w:val="111111"/>
                <w:sz w:val="24"/>
                <w:szCs w:val="24"/>
              </w:rPr>
            </w:pPr>
            <w:r w:rsidRPr="00386B75">
              <w:rPr>
                <w:rFonts w:ascii="Times New Roman" w:hAnsi="Times New Roman"/>
                <w:color w:val="111111"/>
                <w:sz w:val="24"/>
                <w:szCs w:val="24"/>
              </w:rPr>
              <w:t>A sore throat, hoarseness, painful swallowing, swollen glands (enlarged lymph nodes) in your neck, thick, difficulty breathing or rapid breathing, nasal discharge, fever and chills, &amp; malaise.</w:t>
            </w:r>
          </w:p>
        </w:tc>
        <w:tc>
          <w:tcPr>
            <w:tcW w:w="1800" w:type="dxa"/>
          </w:tcPr>
          <w:p w14:paraId="23AA6764" w14:textId="77777777" w:rsidR="00386B75" w:rsidRPr="00386B75" w:rsidRDefault="00386B75" w:rsidP="00655647">
            <w:pPr>
              <w:rPr>
                <w:rFonts w:ascii="Times New Roman" w:hAnsi="Times New Roman"/>
                <w:b/>
                <w:sz w:val="24"/>
                <w:szCs w:val="24"/>
                <w:u w:val="single"/>
              </w:rPr>
            </w:pPr>
            <w:r w:rsidRPr="00386B75">
              <w:rPr>
                <w:rFonts w:ascii="Times New Roman" w:hAnsi="Times New Roman"/>
                <w:sz w:val="24"/>
                <w:szCs w:val="24"/>
              </w:rPr>
              <w:t>Contact</w:t>
            </w:r>
          </w:p>
        </w:tc>
        <w:tc>
          <w:tcPr>
            <w:tcW w:w="2070" w:type="dxa"/>
          </w:tcPr>
          <w:p w14:paraId="5B4D39BF"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Use antibiotics and avoid contacts.</w:t>
            </w:r>
          </w:p>
        </w:tc>
      </w:tr>
      <w:tr w:rsidR="00386B75" w:rsidRPr="00386B75" w14:paraId="1FD5CB6B" w14:textId="77777777" w:rsidTr="00655647">
        <w:tc>
          <w:tcPr>
            <w:tcW w:w="1530" w:type="dxa"/>
          </w:tcPr>
          <w:p w14:paraId="5F738375"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Leprosy</w:t>
            </w:r>
          </w:p>
        </w:tc>
        <w:tc>
          <w:tcPr>
            <w:tcW w:w="1890" w:type="dxa"/>
          </w:tcPr>
          <w:p w14:paraId="6D87155D" w14:textId="77777777" w:rsidR="00386B75" w:rsidRPr="00386B75" w:rsidRDefault="00386B75" w:rsidP="00655647">
            <w:pPr>
              <w:rPr>
                <w:rFonts w:ascii="Times New Roman" w:hAnsi="Times New Roman"/>
                <w:sz w:val="24"/>
                <w:szCs w:val="24"/>
                <w:u w:val="single"/>
              </w:rPr>
            </w:pPr>
            <w:r w:rsidRPr="00386B75">
              <w:rPr>
                <w:rFonts w:ascii="Times New Roman" w:hAnsi="Times New Roman"/>
                <w:i/>
                <w:sz w:val="24"/>
                <w:szCs w:val="24"/>
              </w:rPr>
              <w:t>Mycobacterium leprae</w:t>
            </w:r>
          </w:p>
        </w:tc>
        <w:tc>
          <w:tcPr>
            <w:tcW w:w="3150" w:type="dxa"/>
          </w:tcPr>
          <w:p w14:paraId="724B8645" w14:textId="77777777" w:rsidR="00386B75" w:rsidRPr="00386B75" w:rsidRDefault="00386B75" w:rsidP="00655647">
            <w:pPr>
              <w:pStyle w:val="Node"/>
              <w:shd w:val="clear" w:color="auto" w:fill="FFFFFF"/>
              <w:spacing w:before="49" w:after="162" w:line="259" w:lineRule="atLeast"/>
              <w:rPr>
                <w:rFonts w:ascii="Times New Roman" w:hAnsi="Times New Roman"/>
                <w:color w:val="000000"/>
                <w:sz w:val="24"/>
                <w:szCs w:val="24"/>
              </w:rPr>
            </w:pPr>
            <w:r w:rsidRPr="00386B75">
              <w:rPr>
                <w:rFonts w:ascii="Times New Roman" w:hAnsi="Times New Roman"/>
                <w:color w:val="000000"/>
                <w:sz w:val="24"/>
                <w:szCs w:val="24"/>
              </w:rPr>
              <w:t>Disfiguring skin sores, lumps, or bumps (that do not go away after several weeks or months), loss of feeling in the arms and legs, muscle weakness.</w:t>
            </w:r>
          </w:p>
        </w:tc>
        <w:tc>
          <w:tcPr>
            <w:tcW w:w="1800" w:type="dxa"/>
          </w:tcPr>
          <w:p w14:paraId="566AFE13"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Long and close contact</w:t>
            </w:r>
          </w:p>
        </w:tc>
        <w:tc>
          <w:tcPr>
            <w:tcW w:w="2070" w:type="dxa"/>
          </w:tcPr>
          <w:p w14:paraId="61A2063A"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Use antibiotics and avoid contacts. Patients should be isolated.</w:t>
            </w:r>
          </w:p>
        </w:tc>
      </w:tr>
      <w:tr w:rsidR="00386B75" w:rsidRPr="00386B75" w14:paraId="78B4EB74" w14:textId="77777777" w:rsidTr="00655647">
        <w:tc>
          <w:tcPr>
            <w:tcW w:w="1530" w:type="dxa"/>
          </w:tcPr>
          <w:p w14:paraId="67E9945F"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Measles</w:t>
            </w:r>
          </w:p>
        </w:tc>
        <w:tc>
          <w:tcPr>
            <w:tcW w:w="1890" w:type="dxa"/>
          </w:tcPr>
          <w:p w14:paraId="06EDEBD0" w14:textId="77777777" w:rsidR="00386B75" w:rsidRPr="00386B75" w:rsidRDefault="00386B75" w:rsidP="00655647">
            <w:pPr>
              <w:rPr>
                <w:rFonts w:ascii="Times New Roman" w:hAnsi="Times New Roman"/>
                <w:i/>
                <w:sz w:val="24"/>
                <w:szCs w:val="24"/>
              </w:rPr>
            </w:pPr>
            <w:r w:rsidRPr="00386B75">
              <w:rPr>
                <w:rFonts w:ascii="Times New Roman" w:hAnsi="Times New Roman"/>
                <w:i/>
                <w:sz w:val="24"/>
                <w:szCs w:val="24"/>
              </w:rPr>
              <w:t>Measles virus</w:t>
            </w:r>
          </w:p>
          <w:p w14:paraId="707C423B" w14:textId="77777777" w:rsidR="00386B75" w:rsidRPr="00386B75" w:rsidRDefault="00386B75" w:rsidP="00655647">
            <w:pPr>
              <w:rPr>
                <w:rFonts w:ascii="Times New Roman" w:hAnsi="Times New Roman"/>
                <w:b/>
                <w:sz w:val="24"/>
                <w:szCs w:val="24"/>
                <w:u w:val="single"/>
              </w:rPr>
            </w:pPr>
            <w:r w:rsidRPr="00386B75">
              <w:rPr>
                <w:rFonts w:ascii="Times New Roman" w:hAnsi="Times New Roman"/>
                <w:i/>
                <w:sz w:val="24"/>
                <w:szCs w:val="24"/>
              </w:rPr>
              <w:t>(</w:t>
            </w:r>
            <w:proofErr w:type="spellStart"/>
            <w:r w:rsidRPr="00386B75">
              <w:rPr>
                <w:rFonts w:ascii="Times New Roman" w:hAnsi="Times New Roman"/>
                <w:i/>
                <w:sz w:val="24"/>
                <w:szCs w:val="24"/>
              </w:rPr>
              <w:t>ParaMyxoVirus</w:t>
            </w:r>
            <w:proofErr w:type="spellEnd"/>
            <w:r w:rsidRPr="00386B75">
              <w:rPr>
                <w:rFonts w:ascii="Times New Roman" w:hAnsi="Times New Roman"/>
                <w:i/>
                <w:sz w:val="24"/>
                <w:szCs w:val="24"/>
              </w:rPr>
              <w:t>)</w:t>
            </w:r>
          </w:p>
        </w:tc>
        <w:tc>
          <w:tcPr>
            <w:tcW w:w="3150" w:type="dxa"/>
          </w:tcPr>
          <w:p w14:paraId="6A05D00F" w14:textId="77777777" w:rsidR="00386B75" w:rsidRPr="00386B75" w:rsidRDefault="00386B75" w:rsidP="00655647">
            <w:pPr>
              <w:spacing w:before="100" w:after="100"/>
              <w:rPr>
                <w:rFonts w:ascii="Times New Roman" w:hAnsi="Times New Roman"/>
                <w:color w:val="000000"/>
                <w:sz w:val="24"/>
                <w:szCs w:val="24"/>
              </w:rPr>
            </w:pPr>
            <w:r w:rsidRPr="00386B75">
              <w:rPr>
                <w:rFonts w:ascii="Times New Roman" w:hAnsi="Times New Roman"/>
                <w:color w:val="000000"/>
                <w:sz w:val="24"/>
                <w:szCs w:val="24"/>
              </w:rPr>
              <w:t xml:space="preserve">A high temperature, sore eyes (conjunctivitis), runny nose, small white spots, harsh dry cough, going off food, tiredness, aches, pains, </w:t>
            </w:r>
            <w:proofErr w:type="spellStart"/>
            <w:r w:rsidRPr="00386B75">
              <w:rPr>
                <w:rFonts w:ascii="Times New Roman" w:hAnsi="Times New Roman"/>
                <w:color w:val="000000"/>
                <w:sz w:val="24"/>
                <w:szCs w:val="24"/>
              </w:rPr>
              <w:t>diarrhoea</w:t>
            </w:r>
            <w:proofErr w:type="spellEnd"/>
            <w:r w:rsidRPr="00386B75">
              <w:rPr>
                <w:rFonts w:ascii="Times New Roman" w:hAnsi="Times New Roman"/>
                <w:color w:val="000000"/>
                <w:sz w:val="24"/>
                <w:szCs w:val="24"/>
              </w:rPr>
              <w:t xml:space="preserve"> and/or vomiting.</w:t>
            </w:r>
          </w:p>
        </w:tc>
        <w:tc>
          <w:tcPr>
            <w:tcW w:w="1800" w:type="dxa"/>
          </w:tcPr>
          <w:p w14:paraId="7C0BCEC0" w14:textId="77777777" w:rsidR="00386B75" w:rsidRPr="00386B75" w:rsidRDefault="00386B75" w:rsidP="00655647">
            <w:pPr>
              <w:rPr>
                <w:rFonts w:ascii="Times New Roman" w:hAnsi="Times New Roman"/>
                <w:b/>
                <w:sz w:val="24"/>
                <w:szCs w:val="24"/>
                <w:u w:val="single"/>
              </w:rPr>
            </w:pPr>
            <w:r w:rsidRPr="00386B75">
              <w:rPr>
                <w:rFonts w:ascii="Times New Roman" w:hAnsi="Times New Roman"/>
                <w:sz w:val="24"/>
                <w:szCs w:val="24"/>
              </w:rPr>
              <w:t>Contact</w:t>
            </w:r>
          </w:p>
        </w:tc>
        <w:tc>
          <w:tcPr>
            <w:tcW w:w="2070" w:type="dxa"/>
          </w:tcPr>
          <w:p w14:paraId="6C078CE4"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Take appropriate medication and avoid contact.</w:t>
            </w:r>
          </w:p>
        </w:tc>
      </w:tr>
      <w:tr w:rsidR="00386B75" w:rsidRPr="00386B75" w14:paraId="352E1250" w14:textId="77777777" w:rsidTr="00655647">
        <w:tc>
          <w:tcPr>
            <w:tcW w:w="1530" w:type="dxa"/>
          </w:tcPr>
          <w:p w14:paraId="4FB9BF3F"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lastRenderedPageBreak/>
              <w:t>Pneumonia</w:t>
            </w:r>
          </w:p>
        </w:tc>
        <w:tc>
          <w:tcPr>
            <w:tcW w:w="1890" w:type="dxa"/>
          </w:tcPr>
          <w:p w14:paraId="23EAA257" w14:textId="77777777" w:rsidR="00386B75" w:rsidRPr="00386B75" w:rsidRDefault="00386B75" w:rsidP="00655647">
            <w:pPr>
              <w:rPr>
                <w:rFonts w:ascii="Times New Roman" w:hAnsi="Times New Roman"/>
                <w:sz w:val="24"/>
                <w:szCs w:val="24"/>
                <w:u w:val="single"/>
              </w:rPr>
            </w:pPr>
            <w:r w:rsidRPr="00386B75">
              <w:rPr>
                <w:rFonts w:ascii="Times New Roman" w:hAnsi="Times New Roman"/>
                <w:i/>
                <w:sz w:val="24"/>
                <w:szCs w:val="24"/>
              </w:rPr>
              <w:t>Diplococcus pneumonia</w:t>
            </w:r>
          </w:p>
        </w:tc>
        <w:tc>
          <w:tcPr>
            <w:tcW w:w="3150" w:type="dxa"/>
          </w:tcPr>
          <w:p w14:paraId="7B629DE5" w14:textId="77777777" w:rsidR="00386B75" w:rsidRPr="00386B75" w:rsidRDefault="00386B75" w:rsidP="00655647">
            <w:pPr>
              <w:shd w:val="clear" w:color="auto" w:fill="FFFFFF"/>
              <w:spacing w:before="97" w:after="97"/>
              <w:rPr>
                <w:rFonts w:ascii="Times New Roman" w:hAnsi="Times New Roman"/>
                <w:sz w:val="24"/>
                <w:szCs w:val="24"/>
              </w:rPr>
            </w:pPr>
            <w:r w:rsidRPr="00386B75">
              <w:rPr>
                <w:rFonts w:ascii="Times New Roman" w:hAnsi="Times New Roman"/>
                <w:sz w:val="24"/>
                <w:szCs w:val="24"/>
              </w:rPr>
              <w:t xml:space="preserve">High fever, shaking chills, </w:t>
            </w:r>
            <w:hyperlink r:id="rId8" w:history="1">
              <w:r w:rsidRPr="00386B75">
                <w:rPr>
                  <w:rStyle w:val="Hyperlink"/>
                  <w:rFonts w:ascii="Times New Roman" w:hAnsi="Times New Roman"/>
                  <w:sz w:val="24"/>
                  <w:szCs w:val="24"/>
                </w:rPr>
                <w:t>cough</w:t>
              </w:r>
            </w:hyperlink>
            <w:r w:rsidRPr="00386B75">
              <w:rPr>
                <w:rStyle w:val="Apple-converted-space"/>
                <w:rFonts w:ascii="Times New Roman" w:hAnsi="Times New Roman"/>
                <w:sz w:val="24"/>
                <w:szCs w:val="24"/>
              </w:rPr>
              <w:t> </w:t>
            </w:r>
            <w:r w:rsidRPr="00386B75">
              <w:rPr>
                <w:rFonts w:ascii="Times New Roman" w:hAnsi="Times New Roman"/>
                <w:sz w:val="24"/>
                <w:szCs w:val="24"/>
              </w:rPr>
              <w:t>with phlegm (a slimy substance) which doesn't improve or worsens, shortness of breath, chest pain when you breathe or cough, suddenly feeling worse after a cold, etc.</w:t>
            </w:r>
          </w:p>
        </w:tc>
        <w:tc>
          <w:tcPr>
            <w:tcW w:w="1800" w:type="dxa"/>
          </w:tcPr>
          <w:p w14:paraId="11506689"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bacteria transmission by</w:t>
            </w:r>
          </w:p>
          <w:p w14:paraId="547A517D"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contact.</w:t>
            </w:r>
          </w:p>
        </w:tc>
        <w:tc>
          <w:tcPr>
            <w:tcW w:w="2070" w:type="dxa"/>
          </w:tcPr>
          <w:p w14:paraId="7394F954"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Use of antibiotics and avoidance of contact.</w:t>
            </w:r>
          </w:p>
        </w:tc>
      </w:tr>
      <w:tr w:rsidR="00386B75" w:rsidRPr="00386B75" w14:paraId="08CFFCC4" w14:textId="77777777" w:rsidTr="00655647">
        <w:tc>
          <w:tcPr>
            <w:tcW w:w="1530" w:type="dxa"/>
          </w:tcPr>
          <w:p w14:paraId="43815836"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Poliomyelitis</w:t>
            </w:r>
          </w:p>
        </w:tc>
        <w:tc>
          <w:tcPr>
            <w:tcW w:w="1890" w:type="dxa"/>
          </w:tcPr>
          <w:p w14:paraId="5421DE97" w14:textId="77777777" w:rsidR="00386B75" w:rsidRPr="00386B75" w:rsidRDefault="00386B75" w:rsidP="00655647">
            <w:pPr>
              <w:rPr>
                <w:rFonts w:ascii="Times New Roman" w:hAnsi="Times New Roman"/>
                <w:i/>
                <w:sz w:val="24"/>
                <w:szCs w:val="24"/>
              </w:rPr>
            </w:pPr>
            <w:r w:rsidRPr="00386B75">
              <w:rPr>
                <w:rFonts w:ascii="Times New Roman" w:hAnsi="Times New Roman"/>
                <w:i/>
                <w:sz w:val="24"/>
                <w:szCs w:val="24"/>
              </w:rPr>
              <w:t>Polio Virus or Enterovirus</w:t>
            </w:r>
          </w:p>
        </w:tc>
        <w:tc>
          <w:tcPr>
            <w:tcW w:w="3150" w:type="dxa"/>
          </w:tcPr>
          <w:p w14:paraId="326531EE" w14:textId="77777777" w:rsidR="00386B75" w:rsidRPr="00386B75" w:rsidRDefault="00386B75" w:rsidP="00655647">
            <w:pPr>
              <w:spacing w:before="100" w:after="97" w:line="356" w:lineRule="atLeast"/>
              <w:rPr>
                <w:rFonts w:ascii="Times New Roman" w:hAnsi="Times New Roman"/>
                <w:color w:val="111111"/>
                <w:sz w:val="24"/>
                <w:szCs w:val="24"/>
              </w:rPr>
            </w:pPr>
            <w:r w:rsidRPr="00386B75">
              <w:rPr>
                <w:rFonts w:ascii="Times New Roman" w:hAnsi="Times New Roman"/>
                <w:color w:val="111111"/>
                <w:sz w:val="24"/>
                <w:szCs w:val="24"/>
              </w:rPr>
              <w:t>Fever, sore throat, headache, vomiting, fatigue, back pain or stiffness, neck pain or stiffness, pain or stiffness in the arms or legs, muscle weakness or tenderness, &amp; meningitis.</w:t>
            </w:r>
          </w:p>
        </w:tc>
        <w:tc>
          <w:tcPr>
            <w:tcW w:w="1800" w:type="dxa"/>
          </w:tcPr>
          <w:p w14:paraId="6F394097"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houseflies, food and</w:t>
            </w:r>
          </w:p>
          <w:p w14:paraId="026FC57D"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water</w:t>
            </w:r>
          </w:p>
        </w:tc>
        <w:tc>
          <w:tcPr>
            <w:tcW w:w="2070" w:type="dxa"/>
          </w:tcPr>
          <w:p w14:paraId="14F7FDCA"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Good hygiene and appropriate medication.</w:t>
            </w:r>
          </w:p>
        </w:tc>
      </w:tr>
      <w:tr w:rsidR="00386B75" w:rsidRPr="00386B75" w14:paraId="03AA8A76" w14:textId="77777777" w:rsidTr="00655647">
        <w:tc>
          <w:tcPr>
            <w:tcW w:w="1530" w:type="dxa"/>
          </w:tcPr>
          <w:p w14:paraId="2E208F2C"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Rabies</w:t>
            </w:r>
          </w:p>
        </w:tc>
        <w:tc>
          <w:tcPr>
            <w:tcW w:w="1890" w:type="dxa"/>
          </w:tcPr>
          <w:p w14:paraId="322145A8" w14:textId="77777777" w:rsidR="00386B75" w:rsidRPr="00386B75" w:rsidRDefault="00386B75" w:rsidP="00655647">
            <w:pPr>
              <w:rPr>
                <w:rFonts w:ascii="Times New Roman" w:hAnsi="Times New Roman"/>
                <w:i/>
                <w:sz w:val="24"/>
                <w:szCs w:val="24"/>
              </w:rPr>
            </w:pPr>
            <w:r w:rsidRPr="00386B75">
              <w:rPr>
                <w:rFonts w:ascii="Times New Roman" w:hAnsi="Times New Roman"/>
                <w:i/>
                <w:sz w:val="24"/>
                <w:szCs w:val="24"/>
              </w:rPr>
              <w:t>Rhabdovirus</w:t>
            </w:r>
          </w:p>
        </w:tc>
        <w:tc>
          <w:tcPr>
            <w:tcW w:w="3150" w:type="dxa"/>
          </w:tcPr>
          <w:p w14:paraId="4179FA20" w14:textId="77777777" w:rsidR="00386B75" w:rsidRPr="00386B75" w:rsidRDefault="00386B75" w:rsidP="00655647">
            <w:pPr>
              <w:rPr>
                <w:rFonts w:ascii="Times New Roman" w:hAnsi="Times New Roman"/>
                <w:color w:val="545454"/>
                <w:sz w:val="24"/>
                <w:szCs w:val="24"/>
                <w:shd w:val="clear" w:color="auto" w:fill="FFFFFF"/>
              </w:rPr>
            </w:pPr>
            <w:r w:rsidRPr="00386B75">
              <w:rPr>
                <w:rStyle w:val="Apple-converted-space"/>
                <w:rFonts w:ascii="Times New Roman" w:hAnsi="Times New Roman"/>
                <w:color w:val="545454"/>
                <w:sz w:val="24"/>
                <w:szCs w:val="24"/>
                <w:shd w:val="clear" w:color="auto" w:fill="FFFFFF"/>
              </w:rPr>
              <w:t> </w:t>
            </w:r>
            <w:r w:rsidRPr="00386B75">
              <w:rPr>
                <w:rFonts w:ascii="Times New Roman" w:hAnsi="Times New Roman"/>
                <w:color w:val="545454"/>
                <w:sz w:val="24"/>
                <w:szCs w:val="24"/>
                <w:shd w:val="clear" w:color="auto" w:fill="FFFFFF"/>
              </w:rPr>
              <w:t>Fever, cough, sore throat</w:t>
            </w:r>
            <w:r w:rsidRPr="00386B75">
              <w:rPr>
                <w:rStyle w:val="Apple-converted-space"/>
                <w:rFonts w:ascii="Times New Roman" w:hAnsi="Times New Roman"/>
                <w:color w:val="545454"/>
                <w:sz w:val="24"/>
                <w:szCs w:val="24"/>
                <w:shd w:val="clear" w:color="auto" w:fill="FFFFFF"/>
              </w:rPr>
              <w:t>, etc.</w:t>
            </w:r>
          </w:p>
        </w:tc>
        <w:tc>
          <w:tcPr>
            <w:tcW w:w="1800" w:type="dxa"/>
          </w:tcPr>
          <w:p w14:paraId="7F7D6B06"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mad dog bites</w:t>
            </w:r>
          </w:p>
        </w:tc>
        <w:tc>
          <w:tcPr>
            <w:tcW w:w="2070" w:type="dxa"/>
          </w:tcPr>
          <w:p w14:paraId="097FB760"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Treat dogs and seek urgent medical attention in cases of bites.</w:t>
            </w:r>
          </w:p>
        </w:tc>
      </w:tr>
      <w:tr w:rsidR="00386B75" w:rsidRPr="00386B75" w14:paraId="556D24C1" w14:textId="77777777" w:rsidTr="00655647">
        <w:tc>
          <w:tcPr>
            <w:tcW w:w="1530" w:type="dxa"/>
          </w:tcPr>
          <w:p w14:paraId="408E8744"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Septic Sore</w:t>
            </w:r>
          </w:p>
          <w:p w14:paraId="36E81099"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Throat</w:t>
            </w:r>
          </w:p>
        </w:tc>
        <w:tc>
          <w:tcPr>
            <w:tcW w:w="1890" w:type="dxa"/>
          </w:tcPr>
          <w:p w14:paraId="7FD18FB3" w14:textId="77777777" w:rsidR="00386B75" w:rsidRPr="00386B75" w:rsidRDefault="00386B75" w:rsidP="00655647">
            <w:pPr>
              <w:rPr>
                <w:rFonts w:ascii="Times New Roman" w:hAnsi="Times New Roman"/>
                <w:i/>
                <w:sz w:val="24"/>
                <w:szCs w:val="24"/>
              </w:rPr>
            </w:pPr>
            <w:r w:rsidRPr="00386B75">
              <w:rPr>
                <w:rFonts w:ascii="Times New Roman" w:hAnsi="Times New Roman"/>
                <w:i/>
                <w:sz w:val="24"/>
                <w:szCs w:val="24"/>
              </w:rPr>
              <w:t>Streptococcus Bacteria</w:t>
            </w:r>
          </w:p>
        </w:tc>
        <w:tc>
          <w:tcPr>
            <w:tcW w:w="3150" w:type="dxa"/>
          </w:tcPr>
          <w:p w14:paraId="2582C93B" w14:textId="77777777" w:rsidR="00386B75" w:rsidRPr="00386B75" w:rsidRDefault="00386B75" w:rsidP="00655647">
            <w:pPr>
              <w:rPr>
                <w:rFonts w:ascii="Times New Roman" w:hAnsi="Times New Roman"/>
                <w:sz w:val="24"/>
                <w:szCs w:val="24"/>
                <w:u w:val="single"/>
              </w:rPr>
            </w:pPr>
            <w:r w:rsidRPr="00386B75">
              <w:rPr>
                <w:rFonts w:ascii="Times New Roman" w:hAnsi="Times New Roman"/>
                <w:color w:val="545454"/>
                <w:sz w:val="24"/>
                <w:szCs w:val="24"/>
                <w:shd w:val="clear" w:color="auto" w:fill="FFFFFF"/>
              </w:rPr>
              <w:t>Fever, nasal drainage,</w:t>
            </w:r>
            <w:r w:rsidRPr="00386B75">
              <w:rPr>
                <w:rStyle w:val="Apple-converted-space"/>
                <w:rFonts w:ascii="Times New Roman" w:hAnsi="Times New Roman"/>
                <w:color w:val="545454"/>
                <w:sz w:val="24"/>
                <w:szCs w:val="24"/>
                <w:shd w:val="clear" w:color="auto" w:fill="FFFFFF"/>
              </w:rPr>
              <w:t> </w:t>
            </w:r>
            <w:r w:rsidRPr="00386B75">
              <w:rPr>
                <w:rStyle w:val="Emphasis"/>
                <w:rFonts w:ascii="Times New Roman" w:hAnsi="Times New Roman"/>
                <w:b/>
                <w:color w:val="545454"/>
                <w:sz w:val="24"/>
                <w:szCs w:val="24"/>
                <w:shd w:val="clear" w:color="auto" w:fill="FFFFFF"/>
              </w:rPr>
              <w:t>sore throat</w:t>
            </w:r>
            <w:r w:rsidRPr="00386B75">
              <w:rPr>
                <w:rFonts w:ascii="Times New Roman" w:hAnsi="Times New Roman"/>
                <w:color w:val="545454"/>
                <w:sz w:val="24"/>
                <w:szCs w:val="24"/>
                <w:shd w:val="clear" w:color="auto" w:fill="FFFFFF"/>
              </w:rPr>
              <w:t>, swollen glands, difficulty swallowing, and irritability.</w:t>
            </w:r>
          </w:p>
        </w:tc>
        <w:tc>
          <w:tcPr>
            <w:tcW w:w="1800" w:type="dxa"/>
          </w:tcPr>
          <w:p w14:paraId="256E9202"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Contact</w:t>
            </w:r>
          </w:p>
        </w:tc>
        <w:tc>
          <w:tcPr>
            <w:tcW w:w="2070" w:type="dxa"/>
          </w:tcPr>
          <w:p w14:paraId="1DE42BB3" w14:textId="77777777" w:rsidR="00386B75" w:rsidRPr="00386B75" w:rsidRDefault="00386B75" w:rsidP="00655647">
            <w:pPr>
              <w:rPr>
                <w:rFonts w:ascii="Times New Roman" w:hAnsi="Times New Roman"/>
                <w:b/>
                <w:sz w:val="24"/>
                <w:szCs w:val="24"/>
                <w:u w:val="single"/>
              </w:rPr>
            </w:pPr>
            <w:r w:rsidRPr="00386B75">
              <w:rPr>
                <w:rFonts w:ascii="Times New Roman" w:hAnsi="Times New Roman"/>
                <w:sz w:val="24"/>
                <w:szCs w:val="24"/>
              </w:rPr>
              <w:t>Use of antibiotics and avoidance of contact.</w:t>
            </w:r>
          </w:p>
        </w:tc>
      </w:tr>
      <w:tr w:rsidR="00386B75" w:rsidRPr="00386B75" w14:paraId="7497A5AF" w14:textId="77777777" w:rsidTr="00655647">
        <w:tc>
          <w:tcPr>
            <w:tcW w:w="1530" w:type="dxa"/>
          </w:tcPr>
          <w:p w14:paraId="5727D8D4"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Sleeping</w:t>
            </w:r>
          </w:p>
          <w:p w14:paraId="2EB61941"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Sickness</w:t>
            </w:r>
          </w:p>
        </w:tc>
        <w:tc>
          <w:tcPr>
            <w:tcW w:w="1890" w:type="dxa"/>
          </w:tcPr>
          <w:p w14:paraId="1AF39D18" w14:textId="77777777" w:rsidR="00386B75" w:rsidRPr="00386B75" w:rsidRDefault="00386B75" w:rsidP="00655647">
            <w:pPr>
              <w:rPr>
                <w:rFonts w:ascii="Times New Roman" w:hAnsi="Times New Roman"/>
                <w:i/>
                <w:sz w:val="24"/>
                <w:szCs w:val="24"/>
              </w:rPr>
            </w:pPr>
            <w:proofErr w:type="spellStart"/>
            <w:r w:rsidRPr="00386B75">
              <w:rPr>
                <w:rFonts w:ascii="Times New Roman" w:hAnsi="Times New Roman"/>
                <w:i/>
                <w:sz w:val="24"/>
                <w:szCs w:val="24"/>
              </w:rPr>
              <w:t>TryponosomaBrucei</w:t>
            </w:r>
            <w:proofErr w:type="spellEnd"/>
          </w:p>
        </w:tc>
        <w:tc>
          <w:tcPr>
            <w:tcW w:w="3150" w:type="dxa"/>
          </w:tcPr>
          <w:p w14:paraId="0EDE6A54" w14:textId="77777777" w:rsidR="00386B75" w:rsidRPr="00386B75" w:rsidRDefault="00E17887" w:rsidP="00655647">
            <w:pPr>
              <w:numPr>
                <w:ilvl w:val="0"/>
                <w:numId w:val="78"/>
              </w:numPr>
              <w:spacing w:before="100" w:after="100" w:line="326" w:lineRule="atLeast"/>
              <w:ind w:left="0"/>
              <w:rPr>
                <w:rFonts w:ascii="Times New Roman" w:hAnsi="Times New Roman"/>
                <w:sz w:val="24"/>
                <w:szCs w:val="24"/>
              </w:rPr>
            </w:pPr>
            <w:hyperlink r:id="rId9" w:history="1">
              <w:r w:rsidR="00386B75" w:rsidRPr="00386B75">
                <w:rPr>
                  <w:rStyle w:val="Hyperlink"/>
                  <w:rFonts w:ascii="Times New Roman" w:hAnsi="Times New Roman"/>
                  <w:sz w:val="24"/>
                  <w:szCs w:val="24"/>
                </w:rPr>
                <w:t>Anxiety</w:t>
              </w:r>
            </w:hyperlink>
            <w:r w:rsidR="00386B75" w:rsidRPr="00386B75">
              <w:rPr>
                <w:rFonts w:ascii="Times New Roman" w:hAnsi="Times New Roman"/>
                <w:sz w:val="24"/>
                <w:szCs w:val="24"/>
              </w:rPr>
              <w:t>, drowsiness during the day, fever, headache,</w:t>
            </w:r>
          </w:p>
          <w:p w14:paraId="05A1CC5F" w14:textId="77777777" w:rsidR="00386B75" w:rsidRPr="00386B75" w:rsidRDefault="00386B75" w:rsidP="00655647">
            <w:pPr>
              <w:numPr>
                <w:ilvl w:val="0"/>
                <w:numId w:val="78"/>
              </w:numPr>
              <w:spacing w:before="100" w:after="100" w:line="326" w:lineRule="atLeast"/>
              <w:ind w:left="0"/>
              <w:rPr>
                <w:rFonts w:ascii="Times New Roman" w:hAnsi="Times New Roman"/>
                <w:sz w:val="24"/>
                <w:szCs w:val="24"/>
              </w:rPr>
            </w:pPr>
            <w:r w:rsidRPr="00386B75">
              <w:rPr>
                <w:rFonts w:ascii="Times New Roman" w:hAnsi="Times New Roman"/>
                <w:sz w:val="24"/>
                <w:szCs w:val="24"/>
              </w:rPr>
              <w:t xml:space="preserve">insomnia at night, </w:t>
            </w:r>
            <w:hyperlink r:id="rId10" w:history="1">
              <w:r w:rsidRPr="00386B75">
                <w:rPr>
                  <w:rStyle w:val="Hyperlink"/>
                  <w:rFonts w:ascii="Times New Roman" w:hAnsi="Times New Roman"/>
                  <w:sz w:val="24"/>
                  <w:szCs w:val="24"/>
                </w:rPr>
                <w:t>mood changes</w:t>
              </w:r>
            </w:hyperlink>
            <w:r w:rsidRPr="00386B75">
              <w:rPr>
                <w:rFonts w:ascii="Times New Roman" w:hAnsi="Times New Roman"/>
                <w:sz w:val="24"/>
                <w:szCs w:val="24"/>
              </w:rPr>
              <w:t>, sleepiness,</w:t>
            </w:r>
          </w:p>
          <w:p w14:paraId="2B2A004D" w14:textId="77777777" w:rsidR="00386B75" w:rsidRPr="00386B75" w:rsidRDefault="00386B75" w:rsidP="00655647">
            <w:pPr>
              <w:numPr>
                <w:ilvl w:val="0"/>
                <w:numId w:val="78"/>
              </w:numPr>
              <w:spacing w:before="100" w:after="100" w:line="326" w:lineRule="atLeast"/>
              <w:ind w:left="0"/>
              <w:rPr>
                <w:rFonts w:ascii="Times New Roman" w:hAnsi="Times New Roman"/>
                <w:sz w:val="24"/>
                <w:szCs w:val="24"/>
              </w:rPr>
            </w:pPr>
            <w:r w:rsidRPr="00386B75">
              <w:rPr>
                <w:rFonts w:ascii="Times New Roman" w:hAnsi="Times New Roman"/>
                <w:sz w:val="24"/>
                <w:szCs w:val="24"/>
              </w:rPr>
              <w:t xml:space="preserve">sweating, </w:t>
            </w:r>
            <w:hyperlink r:id="rId11" w:history="1">
              <w:r w:rsidRPr="00386B75">
                <w:rPr>
                  <w:rStyle w:val="Hyperlink"/>
                  <w:rFonts w:ascii="Times New Roman" w:hAnsi="Times New Roman"/>
                  <w:sz w:val="24"/>
                  <w:szCs w:val="24"/>
                </w:rPr>
                <w:t>swollen lymph nodes</w:t>
              </w:r>
            </w:hyperlink>
            <w:r w:rsidRPr="00386B75">
              <w:rPr>
                <w:rStyle w:val="Apple-converted-space"/>
                <w:rFonts w:ascii="Times New Roman" w:hAnsi="Times New Roman"/>
                <w:sz w:val="24"/>
                <w:szCs w:val="24"/>
              </w:rPr>
              <w:t> </w:t>
            </w:r>
            <w:r w:rsidRPr="00386B75">
              <w:rPr>
                <w:rFonts w:ascii="Times New Roman" w:hAnsi="Times New Roman"/>
                <w:sz w:val="24"/>
                <w:szCs w:val="24"/>
              </w:rPr>
              <w:t>all over the body,</w:t>
            </w:r>
          </w:p>
          <w:p w14:paraId="055A4EC3" w14:textId="77777777" w:rsidR="00386B75" w:rsidRPr="00386B75" w:rsidRDefault="00386B75" w:rsidP="00655647">
            <w:pPr>
              <w:numPr>
                <w:ilvl w:val="0"/>
                <w:numId w:val="78"/>
              </w:numPr>
              <w:spacing w:before="100" w:after="100" w:line="326" w:lineRule="atLeast"/>
              <w:ind w:left="0"/>
              <w:rPr>
                <w:rFonts w:ascii="Times New Roman" w:hAnsi="Times New Roman"/>
                <w:color w:val="333333"/>
                <w:sz w:val="24"/>
                <w:szCs w:val="24"/>
              </w:rPr>
            </w:pPr>
            <w:r w:rsidRPr="00386B75">
              <w:rPr>
                <w:rFonts w:ascii="Times New Roman" w:hAnsi="Times New Roman"/>
                <w:sz w:val="24"/>
                <w:szCs w:val="24"/>
              </w:rPr>
              <w:t>swollen, red, painful nodule at site of fly bite.</w:t>
            </w:r>
          </w:p>
        </w:tc>
        <w:tc>
          <w:tcPr>
            <w:tcW w:w="1800" w:type="dxa"/>
          </w:tcPr>
          <w:p w14:paraId="748C3892"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reaches lymph nodes via transmission thru fly bites</w:t>
            </w:r>
          </w:p>
        </w:tc>
        <w:tc>
          <w:tcPr>
            <w:tcW w:w="2070" w:type="dxa"/>
          </w:tcPr>
          <w:p w14:paraId="42633FE9"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Clear vegetations around, use insecticides and take appropriate medication.</w:t>
            </w:r>
          </w:p>
        </w:tc>
      </w:tr>
      <w:tr w:rsidR="00386B75" w:rsidRPr="00386B75" w14:paraId="20BF1E97" w14:textId="77777777" w:rsidTr="00655647">
        <w:trPr>
          <w:trHeight w:val="386"/>
        </w:trPr>
        <w:tc>
          <w:tcPr>
            <w:tcW w:w="1530" w:type="dxa"/>
          </w:tcPr>
          <w:p w14:paraId="78BC14D2"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Smallpox</w:t>
            </w:r>
          </w:p>
        </w:tc>
        <w:tc>
          <w:tcPr>
            <w:tcW w:w="1890" w:type="dxa"/>
          </w:tcPr>
          <w:p w14:paraId="6277AC01" w14:textId="77777777" w:rsidR="00386B75" w:rsidRPr="00386B75" w:rsidRDefault="00386B75" w:rsidP="00655647">
            <w:pPr>
              <w:rPr>
                <w:rFonts w:ascii="Times New Roman" w:hAnsi="Times New Roman"/>
                <w:i/>
                <w:sz w:val="24"/>
                <w:szCs w:val="24"/>
              </w:rPr>
            </w:pPr>
            <w:r w:rsidRPr="00386B75">
              <w:rPr>
                <w:rFonts w:ascii="Times New Roman" w:hAnsi="Times New Roman"/>
                <w:i/>
                <w:sz w:val="24"/>
                <w:szCs w:val="24"/>
              </w:rPr>
              <w:t>Variola Virus</w:t>
            </w:r>
          </w:p>
        </w:tc>
        <w:tc>
          <w:tcPr>
            <w:tcW w:w="3150" w:type="dxa"/>
          </w:tcPr>
          <w:p w14:paraId="240E9BF9" w14:textId="77777777" w:rsidR="00386B75" w:rsidRPr="00386B75" w:rsidRDefault="00386B75" w:rsidP="00655647">
            <w:pPr>
              <w:rPr>
                <w:rFonts w:ascii="Times New Roman" w:hAnsi="Times New Roman"/>
                <w:sz w:val="24"/>
                <w:szCs w:val="24"/>
              </w:rPr>
            </w:pPr>
            <w:r w:rsidRPr="00386B75">
              <w:rPr>
                <w:rStyle w:val="F"/>
                <w:rFonts w:ascii="Times New Roman" w:hAnsi="Times New Roman"/>
                <w:sz w:val="24"/>
                <w:szCs w:val="24"/>
                <w:shd w:val="clear" w:color="auto" w:fill="FFFFFF"/>
              </w:rPr>
              <w:t>H</w:t>
            </w:r>
            <w:r w:rsidRPr="00386B75">
              <w:rPr>
                <w:rStyle w:val="Ft"/>
                <w:rFonts w:ascii="Times New Roman" w:hAnsi="Times New Roman"/>
                <w:sz w:val="24"/>
                <w:szCs w:val="24"/>
                <w:shd w:val="clear" w:color="auto" w:fill="FFFFFF"/>
              </w:rPr>
              <w:t>igh fever, vomiting, fatigue, backache, a raised spotted rash, etc. </w:t>
            </w:r>
          </w:p>
        </w:tc>
        <w:tc>
          <w:tcPr>
            <w:tcW w:w="1800" w:type="dxa"/>
          </w:tcPr>
          <w:p w14:paraId="5F8271BA"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Contact</w:t>
            </w:r>
          </w:p>
        </w:tc>
        <w:tc>
          <w:tcPr>
            <w:tcW w:w="2070" w:type="dxa"/>
          </w:tcPr>
          <w:p w14:paraId="2A51D758"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Take appropriate medication and avoid contact.</w:t>
            </w:r>
          </w:p>
        </w:tc>
      </w:tr>
      <w:tr w:rsidR="00386B75" w:rsidRPr="00386B75" w14:paraId="3E6502C5" w14:textId="77777777" w:rsidTr="00655647">
        <w:tc>
          <w:tcPr>
            <w:tcW w:w="1530" w:type="dxa"/>
          </w:tcPr>
          <w:p w14:paraId="5F05559B" w14:textId="77777777" w:rsidR="00386B75" w:rsidRPr="00386B75" w:rsidRDefault="00386B75" w:rsidP="00655647">
            <w:pPr>
              <w:rPr>
                <w:rFonts w:ascii="Times New Roman" w:hAnsi="Times New Roman"/>
                <w:sz w:val="24"/>
                <w:szCs w:val="24"/>
              </w:rPr>
            </w:pPr>
            <w:r w:rsidRPr="00386B75">
              <w:rPr>
                <w:rFonts w:ascii="Times New Roman" w:hAnsi="Times New Roman"/>
                <w:i/>
                <w:sz w:val="24"/>
                <w:szCs w:val="24"/>
              </w:rPr>
              <w:lastRenderedPageBreak/>
              <w:t>Tuberculosis</w:t>
            </w:r>
          </w:p>
        </w:tc>
        <w:tc>
          <w:tcPr>
            <w:tcW w:w="1890" w:type="dxa"/>
          </w:tcPr>
          <w:p w14:paraId="6AB1F179" w14:textId="77777777" w:rsidR="00386B75" w:rsidRPr="00386B75" w:rsidRDefault="00386B75" w:rsidP="00655647">
            <w:pPr>
              <w:rPr>
                <w:rFonts w:ascii="Times New Roman" w:hAnsi="Times New Roman"/>
                <w:i/>
                <w:sz w:val="24"/>
                <w:szCs w:val="24"/>
              </w:rPr>
            </w:pPr>
            <w:r w:rsidRPr="00386B75">
              <w:rPr>
                <w:rFonts w:ascii="Times New Roman" w:hAnsi="Times New Roman"/>
                <w:i/>
                <w:sz w:val="24"/>
                <w:szCs w:val="24"/>
              </w:rPr>
              <w:t>Mycobacterium tuberculosis</w:t>
            </w:r>
          </w:p>
        </w:tc>
        <w:tc>
          <w:tcPr>
            <w:tcW w:w="3150" w:type="dxa"/>
          </w:tcPr>
          <w:p w14:paraId="4789AAD0"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shd w:val="clear" w:color="auto" w:fill="FFFFFF"/>
              </w:rPr>
              <w:t>Malaise, weight loss, and night sweats.</w:t>
            </w:r>
          </w:p>
        </w:tc>
        <w:tc>
          <w:tcPr>
            <w:tcW w:w="1800" w:type="dxa"/>
          </w:tcPr>
          <w:p w14:paraId="076AD112"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Bacteria transmission by</w:t>
            </w:r>
          </w:p>
          <w:p w14:paraId="27E35B69"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cough</w:t>
            </w:r>
          </w:p>
        </w:tc>
        <w:tc>
          <w:tcPr>
            <w:tcW w:w="2070" w:type="dxa"/>
          </w:tcPr>
          <w:p w14:paraId="583683A4"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Isolate patients and use appropriate antibiotics.</w:t>
            </w:r>
          </w:p>
        </w:tc>
      </w:tr>
      <w:tr w:rsidR="00386B75" w:rsidRPr="00386B75" w14:paraId="09BDB2E1" w14:textId="77777777" w:rsidTr="00655647">
        <w:tc>
          <w:tcPr>
            <w:tcW w:w="1530" w:type="dxa"/>
          </w:tcPr>
          <w:p w14:paraId="44281163"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Tetanus</w:t>
            </w:r>
          </w:p>
        </w:tc>
        <w:tc>
          <w:tcPr>
            <w:tcW w:w="1890" w:type="dxa"/>
          </w:tcPr>
          <w:p w14:paraId="502FEA4A" w14:textId="77777777" w:rsidR="00386B75" w:rsidRPr="00386B75" w:rsidRDefault="00386B75" w:rsidP="00655647">
            <w:pPr>
              <w:rPr>
                <w:rFonts w:ascii="Times New Roman" w:hAnsi="Times New Roman"/>
                <w:i/>
                <w:sz w:val="24"/>
                <w:szCs w:val="24"/>
              </w:rPr>
            </w:pPr>
            <w:r w:rsidRPr="00386B75">
              <w:rPr>
                <w:rFonts w:ascii="Times New Roman" w:hAnsi="Times New Roman"/>
                <w:i/>
                <w:sz w:val="24"/>
                <w:szCs w:val="24"/>
              </w:rPr>
              <w:t>Clostridium tetani</w:t>
            </w:r>
          </w:p>
        </w:tc>
        <w:tc>
          <w:tcPr>
            <w:tcW w:w="3150" w:type="dxa"/>
          </w:tcPr>
          <w:p w14:paraId="593C053A" w14:textId="77777777" w:rsidR="00386B75" w:rsidRPr="00386B75" w:rsidRDefault="00386B75" w:rsidP="00655647">
            <w:pPr>
              <w:rPr>
                <w:rFonts w:ascii="Times New Roman" w:hAnsi="Times New Roman"/>
                <w:sz w:val="24"/>
                <w:szCs w:val="24"/>
                <w:u w:val="single"/>
              </w:rPr>
            </w:pPr>
            <w:r w:rsidRPr="00386B75">
              <w:rPr>
                <w:rFonts w:ascii="Times New Roman" w:hAnsi="Times New Roman"/>
                <w:color w:val="545454"/>
                <w:sz w:val="24"/>
                <w:szCs w:val="24"/>
                <w:shd w:val="clear" w:color="auto" w:fill="FFFFFF"/>
              </w:rPr>
              <w:t>Muscle spasms and breathing problems.</w:t>
            </w:r>
          </w:p>
        </w:tc>
        <w:tc>
          <w:tcPr>
            <w:tcW w:w="1800" w:type="dxa"/>
          </w:tcPr>
          <w:p w14:paraId="6EA174EF"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bacteria in soil thru</w:t>
            </w:r>
          </w:p>
          <w:p w14:paraId="430FE01F"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wounds</w:t>
            </w:r>
          </w:p>
        </w:tc>
        <w:tc>
          <w:tcPr>
            <w:tcW w:w="2070" w:type="dxa"/>
          </w:tcPr>
          <w:p w14:paraId="5315E34C"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Treat wounds urgently.</w:t>
            </w:r>
          </w:p>
        </w:tc>
      </w:tr>
      <w:tr w:rsidR="00386B75" w:rsidRPr="00386B75" w14:paraId="2D692854" w14:textId="77777777" w:rsidTr="00655647">
        <w:tc>
          <w:tcPr>
            <w:tcW w:w="1530" w:type="dxa"/>
          </w:tcPr>
          <w:p w14:paraId="4D84142A"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Typhoid</w:t>
            </w:r>
          </w:p>
        </w:tc>
        <w:tc>
          <w:tcPr>
            <w:tcW w:w="1890" w:type="dxa"/>
          </w:tcPr>
          <w:p w14:paraId="5F067276" w14:textId="77777777" w:rsidR="00386B75" w:rsidRPr="00386B75" w:rsidRDefault="00386B75" w:rsidP="00655647">
            <w:pPr>
              <w:rPr>
                <w:rFonts w:ascii="Times New Roman" w:hAnsi="Times New Roman"/>
                <w:i/>
                <w:sz w:val="24"/>
                <w:szCs w:val="24"/>
              </w:rPr>
            </w:pPr>
            <w:r w:rsidRPr="00386B75">
              <w:rPr>
                <w:rFonts w:ascii="Times New Roman" w:hAnsi="Times New Roman"/>
                <w:i/>
                <w:sz w:val="24"/>
                <w:szCs w:val="24"/>
              </w:rPr>
              <w:t>Salmonella Typhi</w:t>
            </w:r>
          </w:p>
        </w:tc>
        <w:tc>
          <w:tcPr>
            <w:tcW w:w="3150" w:type="dxa"/>
          </w:tcPr>
          <w:p w14:paraId="15620597" w14:textId="77777777" w:rsidR="00386B75" w:rsidRPr="00386B75" w:rsidRDefault="00E17887" w:rsidP="00655647">
            <w:pPr>
              <w:numPr>
                <w:ilvl w:val="0"/>
                <w:numId w:val="74"/>
              </w:numPr>
              <w:spacing w:before="100" w:after="100" w:line="336" w:lineRule="atLeast"/>
              <w:ind w:left="0"/>
              <w:rPr>
                <w:rFonts w:ascii="Times New Roman" w:hAnsi="Times New Roman"/>
                <w:sz w:val="24"/>
                <w:szCs w:val="24"/>
              </w:rPr>
            </w:pPr>
            <w:hyperlink r:id="rId12" w:history="1">
              <w:r w:rsidR="00386B75" w:rsidRPr="00386B75">
                <w:rPr>
                  <w:rStyle w:val="Hyperlink"/>
                  <w:rFonts w:ascii="Times New Roman" w:hAnsi="Times New Roman"/>
                  <w:sz w:val="24"/>
                  <w:szCs w:val="24"/>
                </w:rPr>
                <w:t>Abdominal tenderness</w:t>
              </w:r>
            </w:hyperlink>
            <w:r w:rsidR="00386B75" w:rsidRPr="00386B75">
              <w:rPr>
                <w:rFonts w:ascii="Times New Roman" w:hAnsi="Times New Roman"/>
                <w:sz w:val="24"/>
                <w:szCs w:val="24"/>
              </w:rPr>
              <w:t>,</w:t>
            </w:r>
          </w:p>
          <w:p w14:paraId="6C7D3AD5" w14:textId="77777777" w:rsidR="00386B75" w:rsidRPr="00386B75" w:rsidRDefault="00E17887" w:rsidP="00655647">
            <w:pPr>
              <w:numPr>
                <w:ilvl w:val="0"/>
                <w:numId w:val="74"/>
              </w:numPr>
              <w:spacing w:before="100" w:after="100" w:line="336" w:lineRule="atLeast"/>
              <w:ind w:left="0"/>
              <w:rPr>
                <w:rFonts w:ascii="Times New Roman" w:hAnsi="Times New Roman"/>
                <w:sz w:val="24"/>
                <w:szCs w:val="24"/>
              </w:rPr>
            </w:pPr>
            <w:hyperlink r:id="rId13" w:history="1">
              <w:r w:rsidR="00386B75" w:rsidRPr="00386B75">
                <w:rPr>
                  <w:rStyle w:val="Hyperlink"/>
                  <w:rFonts w:ascii="Times New Roman" w:hAnsi="Times New Roman"/>
                  <w:sz w:val="24"/>
                  <w:szCs w:val="24"/>
                </w:rPr>
                <w:t>agitation</w:t>
              </w:r>
            </w:hyperlink>
            <w:r w:rsidR="00386B75" w:rsidRPr="00386B75">
              <w:rPr>
                <w:rFonts w:ascii="Times New Roman" w:hAnsi="Times New Roman"/>
                <w:sz w:val="24"/>
                <w:szCs w:val="24"/>
              </w:rPr>
              <w:t xml:space="preserve">, </w:t>
            </w:r>
            <w:hyperlink r:id="rId14" w:history="1">
              <w:r w:rsidR="00386B75" w:rsidRPr="00386B75">
                <w:rPr>
                  <w:rStyle w:val="Hyperlink"/>
                  <w:rFonts w:ascii="Times New Roman" w:hAnsi="Times New Roman"/>
                  <w:sz w:val="24"/>
                  <w:szCs w:val="24"/>
                </w:rPr>
                <w:t>bloody stools</w:t>
              </w:r>
            </w:hyperlink>
            <w:r w:rsidR="00386B75" w:rsidRPr="00386B75">
              <w:rPr>
                <w:rFonts w:ascii="Times New Roman" w:hAnsi="Times New Roman"/>
                <w:sz w:val="24"/>
                <w:szCs w:val="24"/>
              </w:rPr>
              <w:t xml:space="preserve">, </w:t>
            </w:r>
            <w:proofErr w:type="spellStart"/>
            <w:r w:rsidR="00386B75" w:rsidRPr="00386B75">
              <w:rPr>
                <w:rFonts w:ascii="Times New Roman" w:hAnsi="Times New Roman"/>
                <w:color w:val="333333"/>
                <w:sz w:val="24"/>
                <w:szCs w:val="24"/>
              </w:rPr>
              <w:t>chills,</w:t>
            </w:r>
            <w:hyperlink r:id="rId15" w:history="1">
              <w:r w:rsidR="00386B75" w:rsidRPr="00386B75">
                <w:rPr>
                  <w:rStyle w:val="Hyperlink"/>
                  <w:rFonts w:ascii="Times New Roman" w:hAnsi="Times New Roman"/>
                  <w:sz w:val="24"/>
                  <w:szCs w:val="24"/>
                </w:rPr>
                <w:t>confusion</w:t>
              </w:r>
              <w:proofErr w:type="spellEnd"/>
            </w:hyperlink>
            <w:r w:rsidR="00386B75" w:rsidRPr="00386B75">
              <w:rPr>
                <w:rFonts w:ascii="Times New Roman" w:hAnsi="Times New Roman"/>
                <w:sz w:val="24"/>
                <w:szCs w:val="24"/>
              </w:rPr>
              <w:t xml:space="preserve">, difficulty paying attention, </w:t>
            </w:r>
            <w:r w:rsidR="00386B75" w:rsidRPr="00386B75">
              <w:rPr>
                <w:rFonts w:ascii="Times New Roman" w:hAnsi="Times New Roman"/>
                <w:color w:val="333333"/>
                <w:sz w:val="24"/>
                <w:szCs w:val="24"/>
              </w:rPr>
              <w:t xml:space="preserve">fluctuating </w:t>
            </w:r>
            <w:proofErr w:type="spellStart"/>
            <w:r w:rsidR="00386B75" w:rsidRPr="00386B75">
              <w:rPr>
                <w:rFonts w:ascii="Times New Roman" w:hAnsi="Times New Roman"/>
                <w:color w:val="333333"/>
                <w:sz w:val="24"/>
                <w:szCs w:val="24"/>
              </w:rPr>
              <w:t>mood,nosebleeds,severe</w:t>
            </w:r>
            <w:proofErr w:type="spellEnd"/>
            <w:r w:rsidR="00386B75" w:rsidRPr="00386B75">
              <w:rPr>
                <w:rFonts w:ascii="Times New Roman" w:hAnsi="Times New Roman"/>
                <w:color w:val="333333"/>
                <w:sz w:val="24"/>
                <w:szCs w:val="24"/>
              </w:rPr>
              <w:t xml:space="preserve"> </w:t>
            </w:r>
            <w:proofErr w:type="spellStart"/>
            <w:r w:rsidR="00386B75" w:rsidRPr="00386B75">
              <w:rPr>
                <w:rFonts w:ascii="Times New Roman" w:hAnsi="Times New Roman"/>
                <w:color w:val="333333"/>
                <w:sz w:val="24"/>
                <w:szCs w:val="24"/>
              </w:rPr>
              <w:t>fatigue,weakness</w:t>
            </w:r>
            <w:proofErr w:type="spellEnd"/>
            <w:r w:rsidR="00386B75" w:rsidRPr="00386B75">
              <w:rPr>
                <w:rFonts w:ascii="Times New Roman" w:hAnsi="Times New Roman"/>
                <w:color w:val="333333"/>
                <w:sz w:val="24"/>
                <w:szCs w:val="24"/>
              </w:rPr>
              <w:t>, etc.</w:t>
            </w:r>
          </w:p>
        </w:tc>
        <w:tc>
          <w:tcPr>
            <w:tcW w:w="1800" w:type="dxa"/>
          </w:tcPr>
          <w:p w14:paraId="1B46FA70"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Flies, food etc.</w:t>
            </w:r>
          </w:p>
        </w:tc>
        <w:tc>
          <w:tcPr>
            <w:tcW w:w="2070" w:type="dxa"/>
          </w:tcPr>
          <w:p w14:paraId="0D025450"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Treat water before drinking. Maintain personal hygiene. Use appropriate antibiotics.</w:t>
            </w:r>
          </w:p>
        </w:tc>
      </w:tr>
      <w:tr w:rsidR="00386B75" w:rsidRPr="00386B75" w14:paraId="7B44F08B" w14:textId="77777777" w:rsidTr="00655647">
        <w:tc>
          <w:tcPr>
            <w:tcW w:w="1530" w:type="dxa"/>
          </w:tcPr>
          <w:p w14:paraId="363CD8E3"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Whooping cough</w:t>
            </w:r>
          </w:p>
        </w:tc>
        <w:tc>
          <w:tcPr>
            <w:tcW w:w="1890" w:type="dxa"/>
          </w:tcPr>
          <w:p w14:paraId="5759430C" w14:textId="77777777" w:rsidR="00386B75" w:rsidRPr="00386B75" w:rsidRDefault="00386B75" w:rsidP="00655647">
            <w:pPr>
              <w:rPr>
                <w:rFonts w:ascii="Times New Roman" w:hAnsi="Times New Roman"/>
                <w:i/>
                <w:sz w:val="24"/>
                <w:szCs w:val="24"/>
              </w:rPr>
            </w:pPr>
            <w:proofErr w:type="spellStart"/>
            <w:r w:rsidRPr="00386B75">
              <w:rPr>
                <w:rFonts w:ascii="Times New Roman" w:hAnsi="Times New Roman"/>
                <w:i/>
                <w:sz w:val="24"/>
                <w:szCs w:val="24"/>
              </w:rPr>
              <w:t>Hameophilius</w:t>
            </w:r>
            <w:proofErr w:type="spellEnd"/>
            <w:r w:rsidRPr="00386B75">
              <w:rPr>
                <w:rFonts w:ascii="Times New Roman" w:hAnsi="Times New Roman"/>
                <w:i/>
                <w:sz w:val="24"/>
                <w:szCs w:val="24"/>
              </w:rPr>
              <w:t xml:space="preserve"> Pertussis</w:t>
            </w:r>
          </w:p>
        </w:tc>
        <w:tc>
          <w:tcPr>
            <w:tcW w:w="3150" w:type="dxa"/>
          </w:tcPr>
          <w:p w14:paraId="166E013F"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 xml:space="preserve">Cough, whooping sound during breathing, etc. </w:t>
            </w:r>
          </w:p>
        </w:tc>
        <w:tc>
          <w:tcPr>
            <w:tcW w:w="1800" w:type="dxa"/>
          </w:tcPr>
          <w:p w14:paraId="15329838"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coughing and sneezing</w:t>
            </w:r>
          </w:p>
        </w:tc>
        <w:tc>
          <w:tcPr>
            <w:tcW w:w="2070" w:type="dxa"/>
          </w:tcPr>
          <w:p w14:paraId="51065703"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Isolate patients and use appropriate antibiotics.</w:t>
            </w:r>
          </w:p>
        </w:tc>
      </w:tr>
      <w:tr w:rsidR="00386B75" w:rsidRPr="00386B75" w14:paraId="2998379F" w14:textId="77777777" w:rsidTr="00655647">
        <w:tc>
          <w:tcPr>
            <w:tcW w:w="1530" w:type="dxa"/>
          </w:tcPr>
          <w:p w14:paraId="1ECCF843"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Influenza Flu</w:t>
            </w:r>
          </w:p>
        </w:tc>
        <w:tc>
          <w:tcPr>
            <w:tcW w:w="1890" w:type="dxa"/>
          </w:tcPr>
          <w:p w14:paraId="385CEE3E" w14:textId="77777777" w:rsidR="00386B75" w:rsidRPr="00386B75" w:rsidRDefault="00386B75" w:rsidP="00655647">
            <w:pPr>
              <w:rPr>
                <w:rFonts w:ascii="Times New Roman" w:hAnsi="Times New Roman"/>
                <w:i/>
                <w:sz w:val="24"/>
                <w:szCs w:val="24"/>
              </w:rPr>
            </w:pPr>
            <w:proofErr w:type="spellStart"/>
            <w:r w:rsidRPr="00386B75">
              <w:rPr>
                <w:rFonts w:ascii="Times New Roman" w:hAnsi="Times New Roman"/>
                <w:i/>
                <w:sz w:val="24"/>
                <w:szCs w:val="24"/>
              </w:rPr>
              <w:t>Orthomixovirus</w:t>
            </w:r>
            <w:proofErr w:type="spellEnd"/>
          </w:p>
        </w:tc>
        <w:tc>
          <w:tcPr>
            <w:tcW w:w="3150" w:type="dxa"/>
          </w:tcPr>
          <w:p w14:paraId="602C9A70" w14:textId="77777777" w:rsidR="00386B75" w:rsidRPr="00386B75" w:rsidRDefault="00386B75" w:rsidP="00655647">
            <w:pPr>
              <w:rPr>
                <w:rFonts w:ascii="Times New Roman" w:hAnsi="Times New Roman"/>
                <w:sz w:val="24"/>
                <w:szCs w:val="24"/>
                <w:u w:val="single"/>
              </w:rPr>
            </w:pPr>
            <w:r w:rsidRPr="00386B75">
              <w:rPr>
                <w:rStyle w:val="Apple-converted-space"/>
                <w:rFonts w:ascii="Times New Roman" w:hAnsi="Times New Roman"/>
                <w:color w:val="545454"/>
                <w:sz w:val="24"/>
                <w:szCs w:val="24"/>
                <w:shd w:val="clear" w:color="auto" w:fill="FFFFFF"/>
              </w:rPr>
              <w:t> </w:t>
            </w:r>
            <w:r w:rsidRPr="00386B75">
              <w:rPr>
                <w:rFonts w:ascii="Times New Roman" w:hAnsi="Times New Roman"/>
                <w:color w:val="545454"/>
                <w:sz w:val="24"/>
                <w:szCs w:val="24"/>
                <w:shd w:val="clear" w:color="auto" w:fill="FFFFFF"/>
              </w:rPr>
              <w:t>fever and muscle aches, cold, runny nose, sore throat, etc.</w:t>
            </w:r>
          </w:p>
        </w:tc>
        <w:tc>
          <w:tcPr>
            <w:tcW w:w="1800" w:type="dxa"/>
          </w:tcPr>
          <w:p w14:paraId="2A2D9354"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Contact</w:t>
            </w:r>
          </w:p>
        </w:tc>
        <w:tc>
          <w:tcPr>
            <w:tcW w:w="2070" w:type="dxa"/>
          </w:tcPr>
          <w:p w14:paraId="3179D2C9"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rPr>
              <w:t>Take appropriate medication and avoid contact.</w:t>
            </w:r>
          </w:p>
        </w:tc>
      </w:tr>
      <w:tr w:rsidR="00386B75" w:rsidRPr="00386B75" w14:paraId="3CB48C58" w14:textId="77777777" w:rsidTr="00655647">
        <w:tc>
          <w:tcPr>
            <w:tcW w:w="1530" w:type="dxa"/>
          </w:tcPr>
          <w:p w14:paraId="4F9A96FE"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Malaria</w:t>
            </w:r>
          </w:p>
        </w:tc>
        <w:tc>
          <w:tcPr>
            <w:tcW w:w="1890" w:type="dxa"/>
          </w:tcPr>
          <w:p w14:paraId="789F6C01" w14:textId="77777777" w:rsidR="00386B75" w:rsidRPr="00386B75" w:rsidRDefault="00386B75" w:rsidP="00655647">
            <w:pPr>
              <w:rPr>
                <w:rFonts w:ascii="Times New Roman" w:hAnsi="Times New Roman"/>
                <w:i/>
                <w:sz w:val="24"/>
                <w:szCs w:val="24"/>
              </w:rPr>
            </w:pPr>
            <w:r w:rsidRPr="00386B75">
              <w:rPr>
                <w:rFonts w:ascii="Times New Roman" w:hAnsi="Times New Roman"/>
                <w:i/>
                <w:sz w:val="24"/>
                <w:szCs w:val="24"/>
              </w:rPr>
              <w:t>Plasmodium</w:t>
            </w:r>
          </w:p>
        </w:tc>
        <w:tc>
          <w:tcPr>
            <w:tcW w:w="3150" w:type="dxa"/>
          </w:tcPr>
          <w:p w14:paraId="16FF6B7C" w14:textId="77777777" w:rsidR="00386B75" w:rsidRPr="00386B75" w:rsidRDefault="00386B75" w:rsidP="00655647">
            <w:pPr>
              <w:rPr>
                <w:rFonts w:ascii="Times New Roman" w:hAnsi="Times New Roman"/>
                <w:sz w:val="24"/>
                <w:szCs w:val="24"/>
                <w:u w:val="single"/>
              </w:rPr>
            </w:pPr>
            <w:r w:rsidRPr="00386B75">
              <w:rPr>
                <w:rFonts w:ascii="Times New Roman" w:hAnsi="Times New Roman"/>
                <w:sz w:val="24"/>
                <w:szCs w:val="24"/>
                <w:shd w:val="clear" w:color="auto" w:fill="FFFFFF"/>
              </w:rPr>
              <w:t xml:space="preserve">chills, </w:t>
            </w:r>
            <w:proofErr w:type="spellStart"/>
            <w:proofErr w:type="gramStart"/>
            <w:r w:rsidRPr="00386B75">
              <w:rPr>
                <w:rFonts w:ascii="Times New Roman" w:hAnsi="Times New Roman"/>
                <w:sz w:val="24"/>
                <w:szCs w:val="24"/>
                <w:shd w:val="clear" w:color="auto" w:fill="FFFFFF"/>
              </w:rPr>
              <w:t>headache,muscle</w:t>
            </w:r>
            <w:proofErr w:type="spellEnd"/>
            <w:proofErr w:type="gramEnd"/>
            <w:r w:rsidRPr="00386B75">
              <w:rPr>
                <w:rFonts w:ascii="Times New Roman" w:hAnsi="Times New Roman"/>
                <w:sz w:val="24"/>
                <w:szCs w:val="24"/>
                <w:shd w:val="clear" w:color="auto" w:fill="FFFFFF"/>
              </w:rPr>
              <w:t xml:space="preserve"> aches, tiredness, nausea, vomiting and diarrhea.</w:t>
            </w:r>
          </w:p>
        </w:tc>
        <w:tc>
          <w:tcPr>
            <w:tcW w:w="1800" w:type="dxa"/>
          </w:tcPr>
          <w:p w14:paraId="5FCB371B"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 xml:space="preserve">Bite from female </w:t>
            </w:r>
            <w:proofErr w:type="spellStart"/>
            <w:r w:rsidRPr="00386B75">
              <w:rPr>
                <w:rFonts w:ascii="Times New Roman" w:hAnsi="Times New Roman"/>
                <w:i/>
                <w:sz w:val="24"/>
                <w:szCs w:val="24"/>
              </w:rPr>
              <w:t>Anophelex</w:t>
            </w:r>
            <w:proofErr w:type="spellEnd"/>
            <w:r w:rsidRPr="00386B75">
              <w:rPr>
                <w:rFonts w:ascii="Times New Roman" w:hAnsi="Times New Roman"/>
                <w:sz w:val="24"/>
                <w:szCs w:val="24"/>
              </w:rPr>
              <w:t xml:space="preserve"> mosquitoes</w:t>
            </w:r>
          </w:p>
        </w:tc>
        <w:tc>
          <w:tcPr>
            <w:tcW w:w="2070" w:type="dxa"/>
          </w:tcPr>
          <w:p w14:paraId="120DF674"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Use of drugs, insecticides, etc.</w:t>
            </w:r>
          </w:p>
        </w:tc>
      </w:tr>
    </w:tbl>
    <w:p w14:paraId="7578DB64"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EVALUATION</w:t>
      </w:r>
    </w:p>
    <w:p w14:paraId="388579D9" w14:textId="77777777" w:rsidR="00386B75" w:rsidRPr="00386B75" w:rsidRDefault="00386B75" w:rsidP="00386B75">
      <w:pPr>
        <w:pStyle w:val="ListParagraph"/>
        <w:numPr>
          <w:ilvl w:val="0"/>
          <w:numId w:val="20"/>
        </w:numPr>
        <w:rPr>
          <w:rFonts w:ascii="Times New Roman" w:hAnsi="Times New Roman"/>
          <w:sz w:val="24"/>
          <w:szCs w:val="24"/>
          <w:u w:val="single"/>
        </w:rPr>
      </w:pPr>
      <w:r w:rsidRPr="00386B75">
        <w:rPr>
          <w:rFonts w:ascii="Times New Roman" w:hAnsi="Times New Roman"/>
          <w:sz w:val="24"/>
          <w:szCs w:val="24"/>
        </w:rPr>
        <w:t xml:space="preserve">State the causative organisms, symptoms and control of the following diseases                 </w:t>
      </w:r>
      <w:proofErr w:type="gramStart"/>
      <w:r w:rsidRPr="00386B75">
        <w:rPr>
          <w:rFonts w:ascii="Times New Roman" w:hAnsi="Times New Roman"/>
          <w:sz w:val="24"/>
          <w:szCs w:val="24"/>
        </w:rPr>
        <w:t xml:space="preserve">   (</w:t>
      </w:r>
      <w:proofErr w:type="spellStart"/>
      <w:proofErr w:type="gramEnd"/>
      <w:r w:rsidRPr="00386B75">
        <w:rPr>
          <w:rFonts w:ascii="Times New Roman" w:hAnsi="Times New Roman"/>
          <w:sz w:val="24"/>
          <w:szCs w:val="24"/>
        </w:rPr>
        <w:t>i</w:t>
      </w:r>
      <w:proofErr w:type="spellEnd"/>
      <w:r w:rsidRPr="00386B75">
        <w:rPr>
          <w:rFonts w:ascii="Times New Roman" w:hAnsi="Times New Roman"/>
          <w:sz w:val="24"/>
          <w:szCs w:val="24"/>
        </w:rPr>
        <w:t xml:space="preserve">) Malaria     (ii) Cholera     (iii) Tuberculosis     (iv) Measles     (v) </w:t>
      </w:r>
      <w:proofErr w:type="spellStart"/>
      <w:r w:rsidRPr="00386B75">
        <w:rPr>
          <w:rFonts w:ascii="Times New Roman" w:hAnsi="Times New Roman"/>
          <w:sz w:val="24"/>
          <w:szCs w:val="24"/>
        </w:rPr>
        <w:t>Poliomyelities</w:t>
      </w:r>
      <w:proofErr w:type="spellEnd"/>
    </w:p>
    <w:p w14:paraId="73A050AC" w14:textId="77777777" w:rsidR="00386B75" w:rsidRPr="00386B75" w:rsidRDefault="00386B75" w:rsidP="00386B75">
      <w:pPr>
        <w:pStyle w:val="ListParagraph"/>
        <w:numPr>
          <w:ilvl w:val="0"/>
          <w:numId w:val="20"/>
        </w:numPr>
        <w:rPr>
          <w:rFonts w:ascii="Times New Roman" w:hAnsi="Times New Roman"/>
          <w:sz w:val="24"/>
          <w:szCs w:val="24"/>
          <w:u w:val="single"/>
        </w:rPr>
      </w:pPr>
      <w:r w:rsidRPr="00386B75">
        <w:rPr>
          <w:rFonts w:ascii="Times New Roman" w:hAnsi="Times New Roman"/>
          <w:sz w:val="24"/>
          <w:szCs w:val="24"/>
          <w:lang w:val="en-GB"/>
        </w:rPr>
        <w:t>List five airborne and waterborne microorganisms respectively.</w:t>
      </w:r>
    </w:p>
    <w:p w14:paraId="6843C454" w14:textId="77777777" w:rsidR="00386B75" w:rsidRPr="00386B75" w:rsidRDefault="00386B75" w:rsidP="00386B75">
      <w:pPr>
        <w:rPr>
          <w:rFonts w:ascii="Times New Roman" w:hAnsi="Times New Roman"/>
          <w:b/>
          <w:sz w:val="24"/>
          <w:szCs w:val="24"/>
        </w:rPr>
      </w:pPr>
    </w:p>
    <w:p w14:paraId="0ACFAF73"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GENERAL EVALUATION</w:t>
      </w:r>
    </w:p>
    <w:p w14:paraId="5C8A7597" w14:textId="77777777" w:rsidR="00386B75" w:rsidRPr="00386B75" w:rsidRDefault="00386B75" w:rsidP="00386B75">
      <w:pPr>
        <w:pStyle w:val="ListParagraph"/>
        <w:numPr>
          <w:ilvl w:val="0"/>
          <w:numId w:val="29"/>
        </w:numPr>
        <w:rPr>
          <w:rFonts w:ascii="Times New Roman" w:hAnsi="Times New Roman"/>
          <w:sz w:val="24"/>
          <w:szCs w:val="24"/>
        </w:rPr>
      </w:pPr>
      <w:r w:rsidRPr="00386B75">
        <w:rPr>
          <w:rFonts w:ascii="Times New Roman" w:hAnsi="Times New Roman"/>
          <w:sz w:val="24"/>
          <w:szCs w:val="24"/>
        </w:rPr>
        <w:t xml:space="preserve">Mention the observable phases in the growth of microbes. </w:t>
      </w:r>
    </w:p>
    <w:p w14:paraId="46CDFF24" w14:textId="77777777" w:rsidR="00386B75" w:rsidRPr="00386B75" w:rsidRDefault="00386B75" w:rsidP="00386B75">
      <w:pPr>
        <w:pStyle w:val="ListParagraph"/>
        <w:numPr>
          <w:ilvl w:val="0"/>
          <w:numId w:val="29"/>
        </w:numPr>
        <w:rPr>
          <w:rFonts w:ascii="Times New Roman" w:hAnsi="Times New Roman"/>
          <w:sz w:val="24"/>
          <w:szCs w:val="24"/>
        </w:rPr>
      </w:pPr>
      <w:r w:rsidRPr="00386B75">
        <w:rPr>
          <w:rFonts w:ascii="Times New Roman" w:hAnsi="Times New Roman"/>
          <w:sz w:val="24"/>
          <w:szCs w:val="24"/>
        </w:rPr>
        <w:t>State five uses of microorganisms in industries</w:t>
      </w:r>
      <w:r w:rsidRPr="00386B75">
        <w:rPr>
          <w:rFonts w:ascii="Times New Roman" w:hAnsi="Times New Roman"/>
          <w:sz w:val="24"/>
          <w:szCs w:val="24"/>
          <w:lang w:val="en-GB"/>
        </w:rPr>
        <w:t>.</w:t>
      </w:r>
    </w:p>
    <w:p w14:paraId="67C1E763" w14:textId="77777777" w:rsidR="00386B75" w:rsidRPr="00386B75" w:rsidRDefault="00386B75" w:rsidP="00386B75">
      <w:pPr>
        <w:pStyle w:val="ListParagraph"/>
        <w:numPr>
          <w:ilvl w:val="0"/>
          <w:numId w:val="29"/>
        </w:numPr>
        <w:rPr>
          <w:rFonts w:ascii="Times New Roman" w:hAnsi="Times New Roman"/>
          <w:sz w:val="24"/>
          <w:szCs w:val="24"/>
        </w:rPr>
      </w:pPr>
      <w:r w:rsidRPr="00386B75">
        <w:rPr>
          <w:rFonts w:ascii="Times New Roman" w:hAnsi="Times New Roman"/>
          <w:sz w:val="24"/>
          <w:szCs w:val="24"/>
        </w:rPr>
        <w:t>Outline four general ways of controlling microorganisms</w:t>
      </w:r>
      <w:r w:rsidRPr="00386B75">
        <w:rPr>
          <w:rFonts w:ascii="Times New Roman" w:hAnsi="Times New Roman"/>
          <w:sz w:val="24"/>
          <w:szCs w:val="24"/>
          <w:lang w:val="en-GB"/>
        </w:rPr>
        <w:t>.</w:t>
      </w:r>
    </w:p>
    <w:p w14:paraId="14D69C9B" w14:textId="77777777" w:rsidR="00386B75" w:rsidRPr="00386B75" w:rsidRDefault="00386B75" w:rsidP="00386B75">
      <w:pPr>
        <w:pStyle w:val="ListParagraph"/>
        <w:numPr>
          <w:ilvl w:val="0"/>
          <w:numId w:val="29"/>
        </w:numPr>
        <w:rPr>
          <w:rFonts w:ascii="Times New Roman" w:hAnsi="Times New Roman"/>
          <w:sz w:val="24"/>
          <w:szCs w:val="24"/>
        </w:rPr>
      </w:pPr>
      <w:r w:rsidRPr="00386B75">
        <w:rPr>
          <w:rFonts w:ascii="Times New Roman" w:hAnsi="Times New Roman"/>
          <w:sz w:val="24"/>
          <w:szCs w:val="24"/>
        </w:rPr>
        <w:t>Mention three microorganisms each that are involved in Nitrogen and Carbon cycle</w:t>
      </w:r>
      <w:r w:rsidRPr="00386B75">
        <w:rPr>
          <w:rFonts w:ascii="Times New Roman" w:hAnsi="Times New Roman"/>
          <w:sz w:val="24"/>
          <w:szCs w:val="24"/>
          <w:lang w:val="en-GB"/>
        </w:rPr>
        <w:t>.</w:t>
      </w:r>
    </w:p>
    <w:p w14:paraId="08429F68" w14:textId="77777777" w:rsidR="00386B75" w:rsidRPr="00386B75" w:rsidRDefault="00386B75" w:rsidP="00386B75">
      <w:pPr>
        <w:pStyle w:val="ListParagraph"/>
        <w:numPr>
          <w:ilvl w:val="0"/>
          <w:numId w:val="29"/>
        </w:numPr>
        <w:rPr>
          <w:rFonts w:ascii="Times New Roman" w:hAnsi="Times New Roman"/>
          <w:sz w:val="24"/>
          <w:szCs w:val="24"/>
        </w:rPr>
      </w:pPr>
      <w:r w:rsidRPr="00386B75">
        <w:rPr>
          <w:rFonts w:ascii="Times New Roman" w:hAnsi="Times New Roman"/>
          <w:sz w:val="24"/>
          <w:szCs w:val="24"/>
        </w:rPr>
        <w:t xml:space="preserve">State three uses of microorganisms in  </w:t>
      </w:r>
      <w:proofErr w:type="gramStart"/>
      <w:r w:rsidRPr="00386B75">
        <w:rPr>
          <w:rFonts w:ascii="Times New Roman" w:hAnsi="Times New Roman"/>
          <w:sz w:val="24"/>
          <w:szCs w:val="24"/>
        </w:rPr>
        <w:t xml:space="preserve">   (</w:t>
      </w:r>
      <w:proofErr w:type="spellStart"/>
      <w:proofErr w:type="gramEnd"/>
      <w:r w:rsidRPr="00386B75">
        <w:rPr>
          <w:rFonts w:ascii="Times New Roman" w:hAnsi="Times New Roman"/>
          <w:sz w:val="24"/>
          <w:szCs w:val="24"/>
        </w:rPr>
        <w:t>i</w:t>
      </w:r>
      <w:proofErr w:type="spellEnd"/>
      <w:r w:rsidRPr="00386B75">
        <w:rPr>
          <w:rFonts w:ascii="Times New Roman" w:hAnsi="Times New Roman"/>
          <w:sz w:val="24"/>
          <w:szCs w:val="24"/>
        </w:rPr>
        <w:t>) Agriculture     (</w:t>
      </w:r>
      <w:proofErr w:type="spellStart"/>
      <w:r w:rsidRPr="00386B75">
        <w:rPr>
          <w:rFonts w:ascii="Times New Roman" w:hAnsi="Times New Roman"/>
          <w:sz w:val="24"/>
          <w:szCs w:val="24"/>
        </w:rPr>
        <w:t>i</w:t>
      </w:r>
      <w:proofErr w:type="spellEnd"/>
      <w:r w:rsidRPr="00386B75">
        <w:rPr>
          <w:rFonts w:ascii="Times New Roman" w:hAnsi="Times New Roman"/>
          <w:sz w:val="24"/>
          <w:szCs w:val="24"/>
        </w:rPr>
        <w:t xml:space="preserve">) Medicine </w:t>
      </w:r>
    </w:p>
    <w:p w14:paraId="7EEA1BFD" w14:textId="77777777" w:rsidR="00386B75" w:rsidRPr="00386B75" w:rsidRDefault="00386B75" w:rsidP="00386B75">
      <w:pPr>
        <w:pStyle w:val="ListParagraph"/>
        <w:numPr>
          <w:ilvl w:val="0"/>
          <w:numId w:val="29"/>
        </w:numPr>
        <w:rPr>
          <w:rFonts w:ascii="Times New Roman" w:hAnsi="Times New Roman"/>
          <w:sz w:val="24"/>
          <w:szCs w:val="24"/>
        </w:rPr>
      </w:pPr>
      <w:r w:rsidRPr="00386B75">
        <w:rPr>
          <w:rFonts w:ascii="Times New Roman" w:hAnsi="Times New Roman"/>
          <w:sz w:val="24"/>
          <w:szCs w:val="24"/>
        </w:rPr>
        <w:lastRenderedPageBreak/>
        <w:t>Describe three ways of measuring growth of bacteria</w:t>
      </w:r>
      <w:r w:rsidRPr="00386B75">
        <w:rPr>
          <w:rFonts w:ascii="Times New Roman" w:hAnsi="Times New Roman"/>
          <w:sz w:val="24"/>
          <w:szCs w:val="24"/>
          <w:lang w:val="en-GB"/>
        </w:rPr>
        <w:t>.</w:t>
      </w:r>
    </w:p>
    <w:p w14:paraId="7640B67D" w14:textId="77777777" w:rsidR="00386B75" w:rsidRPr="00386B75" w:rsidRDefault="00386B75" w:rsidP="00386B75">
      <w:pPr>
        <w:pStyle w:val="ListParagraph"/>
        <w:numPr>
          <w:ilvl w:val="0"/>
          <w:numId w:val="29"/>
        </w:numPr>
        <w:rPr>
          <w:rFonts w:ascii="Times New Roman" w:hAnsi="Times New Roman"/>
          <w:sz w:val="24"/>
          <w:szCs w:val="24"/>
        </w:rPr>
      </w:pPr>
      <w:r w:rsidRPr="00386B75">
        <w:rPr>
          <w:rFonts w:ascii="Times New Roman" w:hAnsi="Times New Roman"/>
          <w:sz w:val="24"/>
          <w:szCs w:val="24"/>
        </w:rPr>
        <w:t xml:space="preserve">List five ways through which microorganisms can be </w:t>
      </w:r>
      <w:r w:rsidRPr="00386B75">
        <w:rPr>
          <w:rFonts w:ascii="Times New Roman" w:hAnsi="Times New Roman"/>
          <w:sz w:val="24"/>
          <w:szCs w:val="24"/>
          <w:lang w:val="en-GB"/>
        </w:rPr>
        <w:t>transmitted.</w:t>
      </w:r>
    </w:p>
    <w:p w14:paraId="0F76B9CD" w14:textId="77777777" w:rsidR="00F92F93" w:rsidRDefault="00F92F93" w:rsidP="00386B75">
      <w:pPr>
        <w:rPr>
          <w:rFonts w:ascii="Times New Roman" w:hAnsi="Times New Roman"/>
          <w:b/>
          <w:sz w:val="24"/>
          <w:szCs w:val="24"/>
        </w:rPr>
      </w:pPr>
    </w:p>
    <w:p w14:paraId="1152D38C" w14:textId="67CBC5F8"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WEEKEND ASSSIGNMENT</w:t>
      </w:r>
    </w:p>
    <w:p w14:paraId="318A69F1" w14:textId="77777777" w:rsidR="00386B75" w:rsidRPr="00386B75" w:rsidRDefault="00386B75" w:rsidP="00386B75">
      <w:pPr>
        <w:pStyle w:val="ListParagraph"/>
        <w:numPr>
          <w:ilvl w:val="0"/>
          <w:numId w:val="32"/>
        </w:numPr>
        <w:rPr>
          <w:rFonts w:ascii="Times New Roman" w:hAnsi="Times New Roman"/>
          <w:sz w:val="24"/>
          <w:szCs w:val="24"/>
        </w:rPr>
      </w:pPr>
      <w:r w:rsidRPr="00386B75">
        <w:rPr>
          <w:rFonts w:ascii="Times New Roman" w:hAnsi="Times New Roman"/>
          <w:sz w:val="24"/>
          <w:szCs w:val="24"/>
        </w:rPr>
        <w:t xml:space="preserve">The growth phase in bacteria in which cells divide steadily at a constant rate is called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a) Exponential phase     (b) lag phase      (c) stationary phase     (d) decline phase</w:t>
      </w:r>
    </w:p>
    <w:p w14:paraId="260F125A" w14:textId="77777777" w:rsidR="00386B75" w:rsidRPr="00386B75" w:rsidRDefault="00386B75" w:rsidP="00386B75">
      <w:pPr>
        <w:pStyle w:val="ListParagraph"/>
        <w:numPr>
          <w:ilvl w:val="0"/>
          <w:numId w:val="32"/>
        </w:numPr>
        <w:rPr>
          <w:rFonts w:ascii="Times New Roman" w:hAnsi="Times New Roman"/>
          <w:sz w:val="24"/>
          <w:szCs w:val="24"/>
        </w:rPr>
      </w:pPr>
      <w:r w:rsidRPr="00386B75">
        <w:rPr>
          <w:rFonts w:ascii="Times New Roman" w:hAnsi="Times New Roman"/>
          <w:sz w:val="24"/>
          <w:szCs w:val="24"/>
        </w:rPr>
        <w:t xml:space="preserve">Which of the following microbes causes cholera?      (a) Virus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b)Bacterium            (c) Protozoan    (d) Fungus</w:t>
      </w:r>
    </w:p>
    <w:p w14:paraId="2B3FCB55" w14:textId="77777777" w:rsidR="00386B75" w:rsidRPr="00386B75" w:rsidRDefault="00386B75" w:rsidP="00386B75">
      <w:pPr>
        <w:pStyle w:val="ListParagraph"/>
        <w:numPr>
          <w:ilvl w:val="0"/>
          <w:numId w:val="32"/>
        </w:numPr>
        <w:rPr>
          <w:rFonts w:ascii="Times New Roman" w:hAnsi="Times New Roman"/>
          <w:sz w:val="24"/>
          <w:szCs w:val="24"/>
        </w:rPr>
      </w:pPr>
      <w:r w:rsidRPr="00386B75">
        <w:rPr>
          <w:rFonts w:ascii="Times New Roman" w:hAnsi="Times New Roman"/>
          <w:sz w:val="24"/>
          <w:szCs w:val="24"/>
        </w:rPr>
        <w:t xml:space="preserve">Growth of micro-organisms can be measured by the following methods except___________ method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a) serial dilution    (b) turbidity    (c) squared transparent paper      (d) dry weight</w:t>
      </w:r>
    </w:p>
    <w:p w14:paraId="49683E0A" w14:textId="77777777" w:rsidR="00386B75" w:rsidRPr="00386B75" w:rsidRDefault="00386B75" w:rsidP="00386B75">
      <w:pPr>
        <w:pStyle w:val="ListParagraph"/>
        <w:numPr>
          <w:ilvl w:val="0"/>
          <w:numId w:val="32"/>
        </w:numPr>
        <w:rPr>
          <w:rFonts w:ascii="Times New Roman" w:hAnsi="Times New Roman"/>
          <w:sz w:val="24"/>
          <w:szCs w:val="24"/>
        </w:rPr>
      </w:pPr>
      <w:r w:rsidRPr="00386B75">
        <w:rPr>
          <w:rFonts w:ascii="Times New Roman" w:hAnsi="Times New Roman"/>
          <w:sz w:val="24"/>
          <w:szCs w:val="24"/>
        </w:rPr>
        <w:t>The following practices contribute to the control of the spread of diseases except</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 xml:space="preserve">a) sewage treatment with chemicals       (b) proper sewage disposal    (c) disinfecting the surrounding       (d) using human </w:t>
      </w:r>
      <w:proofErr w:type="spellStart"/>
      <w:r w:rsidRPr="00386B75">
        <w:rPr>
          <w:rFonts w:ascii="Times New Roman" w:hAnsi="Times New Roman"/>
          <w:sz w:val="24"/>
          <w:szCs w:val="24"/>
        </w:rPr>
        <w:t>faeces</w:t>
      </w:r>
      <w:proofErr w:type="spellEnd"/>
      <w:r w:rsidRPr="00386B75">
        <w:rPr>
          <w:rFonts w:ascii="Times New Roman" w:hAnsi="Times New Roman"/>
          <w:sz w:val="24"/>
          <w:szCs w:val="24"/>
        </w:rPr>
        <w:t xml:space="preserve"> as manure</w:t>
      </w:r>
    </w:p>
    <w:p w14:paraId="3F20EE62" w14:textId="77777777" w:rsidR="00386B75" w:rsidRPr="00386B75" w:rsidRDefault="00386B75" w:rsidP="00386B75">
      <w:pPr>
        <w:pStyle w:val="ListParagraph"/>
        <w:numPr>
          <w:ilvl w:val="0"/>
          <w:numId w:val="32"/>
        </w:numPr>
        <w:rPr>
          <w:rFonts w:ascii="Times New Roman" w:hAnsi="Times New Roman"/>
          <w:sz w:val="24"/>
          <w:szCs w:val="24"/>
        </w:rPr>
      </w:pPr>
      <w:r w:rsidRPr="00386B75">
        <w:rPr>
          <w:rFonts w:ascii="Times New Roman" w:hAnsi="Times New Roman"/>
          <w:sz w:val="24"/>
          <w:szCs w:val="24"/>
        </w:rPr>
        <w:t xml:space="preserve">The vector of the trypanosome parasite is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 xml:space="preserve">a) housefly  (b) </w:t>
      </w:r>
      <w:proofErr w:type="spellStart"/>
      <w:r w:rsidRPr="00386B75">
        <w:rPr>
          <w:rFonts w:ascii="Times New Roman" w:hAnsi="Times New Roman"/>
          <w:sz w:val="24"/>
          <w:szCs w:val="24"/>
        </w:rPr>
        <w:t>tse-tse</w:t>
      </w:r>
      <w:proofErr w:type="spellEnd"/>
      <w:r w:rsidRPr="00386B75">
        <w:rPr>
          <w:rFonts w:ascii="Times New Roman" w:hAnsi="Times New Roman"/>
          <w:sz w:val="24"/>
          <w:szCs w:val="24"/>
        </w:rPr>
        <w:t xml:space="preserve"> fly   (c) mosquito     (d) black fly</w:t>
      </w:r>
    </w:p>
    <w:p w14:paraId="6D65FCE4"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THEORY</w:t>
      </w:r>
    </w:p>
    <w:p w14:paraId="7CA3A81E" w14:textId="77777777" w:rsidR="00386B75" w:rsidRPr="00386B75" w:rsidRDefault="00386B75" w:rsidP="00386B75">
      <w:pPr>
        <w:pStyle w:val="ListParagraph"/>
        <w:numPr>
          <w:ilvl w:val="0"/>
          <w:numId w:val="47"/>
        </w:numPr>
        <w:rPr>
          <w:rFonts w:ascii="Times New Roman" w:hAnsi="Times New Roman"/>
          <w:sz w:val="24"/>
          <w:szCs w:val="24"/>
        </w:rPr>
      </w:pPr>
      <w:r w:rsidRPr="00386B75">
        <w:rPr>
          <w:rFonts w:ascii="Times New Roman" w:hAnsi="Times New Roman"/>
          <w:sz w:val="24"/>
          <w:szCs w:val="24"/>
        </w:rPr>
        <w:t xml:space="preserve">Define the following phases in microorganisms growth  </w:t>
      </w:r>
      <w:proofErr w:type="gramStart"/>
      <w:r w:rsidRPr="00386B75">
        <w:rPr>
          <w:rFonts w:ascii="Times New Roman" w:hAnsi="Times New Roman"/>
          <w:sz w:val="24"/>
          <w:szCs w:val="24"/>
        </w:rPr>
        <w:t xml:space="preserve">   (</w:t>
      </w:r>
      <w:proofErr w:type="spellStart"/>
      <w:proofErr w:type="gramEnd"/>
      <w:r w:rsidRPr="00386B75">
        <w:rPr>
          <w:rFonts w:ascii="Times New Roman" w:hAnsi="Times New Roman"/>
          <w:sz w:val="24"/>
          <w:szCs w:val="24"/>
        </w:rPr>
        <w:t>i</w:t>
      </w:r>
      <w:proofErr w:type="spellEnd"/>
      <w:r w:rsidRPr="00386B75">
        <w:rPr>
          <w:rFonts w:ascii="Times New Roman" w:hAnsi="Times New Roman"/>
          <w:sz w:val="24"/>
          <w:szCs w:val="24"/>
        </w:rPr>
        <w:t>) lag    (ii) exponential     (iii) stationary</w:t>
      </w:r>
      <w:r w:rsidRPr="00386B75">
        <w:rPr>
          <w:rFonts w:ascii="Times New Roman" w:hAnsi="Times New Roman"/>
          <w:sz w:val="24"/>
          <w:szCs w:val="24"/>
          <w:lang w:val="en-GB"/>
        </w:rPr>
        <w:t>.</w:t>
      </w:r>
    </w:p>
    <w:p w14:paraId="6D499DBF" w14:textId="77777777" w:rsidR="00F92F93" w:rsidRPr="00F92F93" w:rsidRDefault="00386B75" w:rsidP="00F92F93">
      <w:pPr>
        <w:pStyle w:val="ListParagraph"/>
        <w:numPr>
          <w:ilvl w:val="0"/>
          <w:numId w:val="47"/>
        </w:numPr>
        <w:rPr>
          <w:rFonts w:ascii="Times New Roman" w:hAnsi="Times New Roman"/>
          <w:b/>
          <w:sz w:val="24"/>
          <w:szCs w:val="24"/>
        </w:rPr>
      </w:pPr>
      <w:r w:rsidRPr="00386B75">
        <w:rPr>
          <w:rFonts w:ascii="Times New Roman" w:hAnsi="Times New Roman"/>
          <w:sz w:val="24"/>
          <w:szCs w:val="24"/>
        </w:rPr>
        <w:t xml:space="preserve">State four ways in which each of the following organisms are beneficial to humans.                  </w:t>
      </w:r>
      <w:proofErr w:type="spellStart"/>
      <w:r w:rsidRPr="00386B75">
        <w:rPr>
          <w:rFonts w:ascii="Times New Roman" w:hAnsi="Times New Roman"/>
          <w:sz w:val="24"/>
          <w:szCs w:val="24"/>
        </w:rPr>
        <w:t>i</w:t>
      </w:r>
      <w:proofErr w:type="spellEnd"/>
      <w:r w:rsidRPr="00386B75">
        <w:rPr>
          <w:rFonts w:ascii="Times New Roman" w:hAnsi="Times New Roman"/>
          <w:sz w:val="24"/>
          <w:szCs w:val="24"/>
        </w:rPr>
        <w:t xml:space="preserve">. Bacteria     </w:t>
      </w:r>
    </w:p>
    <w:p w14:paraId="5F05AF35" w14:textId="77777777" w:rsidR="00F92F93" w:rsidRDefault="00F92F93" w:rsidP="00F92F93">
      <w:pPr>
        <w:rPr>
          <w:rFonts w:ascii="Times New Roman" w:hAnsi="Times New Roman"/>
          <w:b/>
          <w:sz w:val="24"/>
          <w:szCs w:val="24"/>
        </w:rPr>
      </w:pPr>
    </w:p>
    <w:p w14:paraId="68AE3644" w14:textId="77777777" w:rsidR="00F92F93" w:rsidRDefault="00F92F93" w:rsidP="00F92F93">
      <w:pPr>
        <w:rPr>
          <w:rFonts w:ascii="Times New Roman" w:hAnsi="Times New Roman"/>
          <w:b/>
          <w:sz w:val="24"/>
          <w:szCs w:val="24"/>
        </w:rPr>
      </w:pPr>
    </w:p>
    <w:p w14:paraId="784C1B06" w14:textId="77777777" w:rsidR="00F92F93" w:rsidRDefault="00F92F93" w:rsidP="00F92F93">
      <w:pPr>
        <w:rPr>
          <w:rFonts w:ascii="Times New Roman" w:hAnsi="Times New Roman"/>
          <w:b/>
          <w:sz w:val="24"/>
          <w:szCs w:val="24"/>
        </w:rPr>
      </w:pPr>
    </w:p>
    <w:p w14:paraId="57A69647" w14:textId="7E64B3A1" w:rsidR="00386B75" w:rsidRPr="00F92F93" w:rsidRDefault="00386B75" w:rsidP="00F92F93">
      <w:pPr>
        <w:rPr>
          <w:rFonts w:ascii="Times New Roman" w:hAnsi="Times New Roman"/>
          <w:b/>
          <w:sz w:val="24"/>
          <w:szCs w:val="24"/>
        </w:rPr>
      </w:pPr>
      <w:r w:rsidRPr="00F92F93">
        <w:rPr>
          <w:rFonts w:ascii="Times New Roman" w:hAnsi="Times New Roman"/>
          <w:b/>
          <w:sz w:val="24"/>
          <w:szCs w:val="24"/>
        </w:rPr>
        <w:t xml:space="preserve">WEEK SEVEN                            </w:t>
      </w:r>
    </w:p>
    <w:p w14:paraId="2CDFF3B1" w14:textId="77777777" w:rsidR="00386B75" w:rsidRPr="00386B75" w:rsidRDefault="00386B75" w:rsidP="00386B75">
      <w:pPr>
        <w:jc w:val="center"/>
        <w:rPr>
          <w:rFonts w:ascii="Times New Roman" w:hAnsi="Times New Roman"/>
          <w:b/>
          <w:sz w:val="24"/>
          <w:szCs w:val="24"/>
        </w:rPr>
      </w:pPr>
    </w:p>
    <w:p w14:paraId="2694953C" w14:textId="77777777" w:rsidR="00386B75" w:rsidRPr="00386B75" w:rsidRDefault="00386B75" w:rsidP="00F92F93">
      <w:pPr>
        <w:rPr>
          <w:rFonts w:ascii="Times New Roman" w:hAnsi="Times New Roman"/>
          <w:b/>
          <w:sz w:val="24"/>
          <w:szCs w:val="24"/>
        </w:rPr>
      </w:pPr>
      <w:r w:rsidRPr="00386B75">
        <w:rPr>
          <w:rFonts w:ascii="Times New Roman" w:hAnsi="Times New Roman"/>
          <w:b/>
          <w:sz w:val="24"/>
          <w:szCs w:val="24"/>
        </w:rPr>
        <w:t>SEXUALLY TRANSMITTED INFECTIONS</w:t>
      </w:r>
    </w:p>
    <w:p w14:paraId="2D2DE0A9"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CONTENT</w:t>
      </w:r>
    </w:p>
    <w:p w14:paraId="54108045" w14:textId="77777777" w:rsidR="00386B75" w:rsidRPr="00386B75" w:rsidRDefault="00386B75" w:rsidP="00386B75">
      <w:pPr>
        <w:pStyle w:val="ListParagraph"/>
        <w:numPr>
          <w:ilvl w:val="0"/>
          <w:numId w:val="23"/>
        </w:numPr>
        <w:rPr>
          <w:rFonts w:ascii="Times New Roman" w:hAnsi="Times New Roman"/>
          <w:sz w:val="24"/>
          <w:szCs w:val="24"/>
        </w:rPr>
      </w:pPr>
      <w:r w:rsidRPr="00386B75">
        <w:rPr>
          <w:rFonts w:ascii="Times New Roman" w:hAnsi="Times New Roman"/>
          <w:sz w:val="24"/>
          <w:szCs w:val="24"/>
        </w:rPr>
        <w:t xml:space="preserve">Definition, </w:t>
      </w:r>
      <w:r w:rsidRPr="00386B75">
        <w:rPr>
          <w:rFonts w:ascii="Times New Roman" w:hAnsi="Times New Roman"/>
          <w:sz w:val="24"/>
          <w:szCs w:val="24"/>
          <w:lang w:val="en-GB"/>
        </w:rPr>
        <w:t>Mode</w:t>
      </w:r>
      <w:r w:rsidRPr="00386B75">
        <w:rPr>
          <w:rFonts w:ascii="Times New Roman" w:hAnsi="Times New Roman"/>
          <w:sz w:val="24"/>
          <w:szCs w:val="24"/>
        </w:rPr>
        <w:t xml:space="preserve"> of </w:t>
      </w:r>
      <w:r w:rsidRPr="00386B75">
        <w:rPr>
          <w:rFonts w:ascii="Times New Roman" w:hAnsi="Times New Roman"/>
          <w:sz w:val="24"/>
          <w:szCs w:val="24"/>
          <w:lang w:val="en-GB"/>
        </w:rPr>
        <w:t>Transmission</w:t>
      </w:r>
      <w:r w:rsidRPr="00386B75">
        <w:rPr>
          <w:rFonts w:ascii="Times New Roman" w:hAnsi="Times New Roman"/>
          <w:sz w:val="24"/>
          <w:szCs w:val="24"/>
        </w:rPr>
        <w:t xml:space="preserve">, </w:t>
      </w:r>
      <w:r w:rsidRPr="00386B75">
        <w:rPr>
          <w:rFonts w:ascii="Times New Roman" w:hAnsi="Times New Roman"/>
          <w:sz w:val="24"/>
          <w:szCs w:val="24"/>
          <w:lang w:val="en-GB"/>
        </w:rPr>
        <w:t>Symptoms</w:t>
      </w:r>
      <w:r w:rsidRPr="00386B75">
        <w:rPr>
          <w:rFonts w:ascii="Times New Roman" w:hAnsi="Times New Roman"/>
          <w:sz w:val="24"/>
          <w:szCs w:val="24"/>
        </w:rPr>
        <w:t xml:space="preserve">, </w:t>
      </w:r>
      <w:r w:rsidRPr="00386B75">
        <w:rPr>
          <w:rFonts w:ascii="Times New Roman" w:hAnsi="Times New Roman"/>
          <w:sz w:val="24"/>
          <w:szCs w:val="24"/>
          <w:lang w:val="en-GB"/>
        </w:rPr>
        <w:t>Prevention</w:t>
      </w:r>
      <w:r w:rsidRPr="00386B75">
        <w:rPr>
          <w:rFonts w:ascii="Times New Roman" w:hAnsi="Times New Roman"/>
          <w:sz w:val="24"/>
          <w:szCs w:val="24"/>
        </w:rPr>
        <w:t xml:space="preserve"> and </w:t>
      </w:r>
      <w:r w:rsidRPr="00386B75">
        <w:rPr>
          <w:rFonts w:ascii="Times New Roman" w:hAnsi="Times New Roman"/>
          <w:sz w:val="24"/>
          <w:szCs w:val="24"/>
          <w:lang w:val="en-GB"/>
        </w:rPr>
        <w:t>Control</w:t>
      </w:r>
    </w:p>
    <w:p w14:paraId="1815BED8" w14:textId="77777777" w:rsidR="00386B75" w:rsidRPr="00386B75" w:rsidRDefault="00386B75" w:rsidP="00386B75">
      <w:pPr>
        <w:pStyle w:val="ListParagraph"/>
        <w:numPr>
          <w:ilvl w:val="0"/>
          <w:numId w:val="23"/>
        </w:numPr>
        <w:rPr>
          <w:rFonts w:ascii="Times New Roman" w:hAnsi="Times New Roman"/>
          <w:sz w:val="24"/>
          <w:szCs w:val="24"/>
        </w:rPr>
      </w:pPr>
      <w:r w:rsidRPr="00386B75">
        <w:rPr>
          <w:rFonts w:ascii="Times New Roman" w:hAnsi="Times New Roman"/>
          <w:sz w:val="24"/>
          <w:szCs w:val="24"/>
        </w:rPr>
        <w:t xml:space="preserve">HIV and AIDS </w:t>
      </w:r>
    </w:p>
    <w:p w14:paraId="15472DE7"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ab/>
      </w:r>
    </w:p>
    <w:p w14:paraId="66B8AAB1"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lastRenderedPageBreak/>
        <w:t>Sexually Transmitted Infections (STIs) (</w:t>
      </w:r>
      <w:proofErr w:type="spellStart"/>
      <w:r w:rsidRPr="00386B75">
        <w:rPr>
          <w:rFonts w:ascii="Times New Roman" w:hAnsi="Times New Roman"/>
          <w:sz w:val="24"/>
          <w:szCs w:val="24"/>
        </w:rPr>
        <w:t>veneral</w:t>
      </w:r>
      <w:proofErr w:type="spellEnd"/>
      <w:r w:rsidRPr="00386B75">
        <w:rPr>
          <w:rFonts w:ascii="Times New Roman" w:hAnsi="Times New Roman"/>
          <w:sz w:val="24"/>
          <w:szCs w:val="24"/>
        </w:rPr>
        <w:t xml:space="preserve"> diseases) are the diseases that are contacted through sexual intercourse. Examples include syphilis, gonorrhea, herpes, thrush, </w:t>
      </w:r>
      <w:proofErr w:type="spellStart"/>
      <w:r w:rsidRPr="00386B75">
        <w:rPr>
          <w:rFonts w:ascii="Times New Roman" w:hAnsi="Times New Roman"/>
          <w:sz w:val="24"/>
          <w:szCs w:val="24"/>
        </w:rPr>
        <w:t>AIDSetc.The</w:t>
      </w:r>
      <w:proofErr w:type="spellEnd"/>
      <w:r w:rsidRPr="00386B75">
        <w:rPr>
          <w:rFonts w:ascii="Times New Roman" w:hAnsi="Times New Roman"/>
          <w:sz w:val="24"/>
          <w:szCs w:val="24"/>
        </w:rPr>
        <w:t xml:space="preserve"> table below shows a list of STIs, their symptoms, transmission, etc.</w:t>
      </w:r>
    </w:p>
    <w:tbl>
      <w:tblPr>
        <w:tblStyle w:val="TableGrid"/>
        <w:tblW w:w="10350" w:type="dxa"/>
        <w:tblInd w:w="-342" w:type="dxa"/>
        <w:tblLook w:val="04A0" w:firstRow="1" w:lastRow="0" w:firstColumn="1" w:lastColumn="0" w:noHBand="0" w:noVBand="1"/>
      </w:tblPr>
      <w:tblGrid>
        <w:gridCol w:w="1896"/>
        <w:gridCol w:w="2475"/>
        <w:gridCol w:w="2882"/>
        <w:gridCol w:w="3097"/>
      </w:tblGrid>
      <w:tr w:rsidR="00386B75" w:rsidRPr="00386B75" w14:paraId="2AB2EC23" w14:textId="77777777" w:rsidTr="00655647">
        <w:tc>
          <w:tcPr>
            <w:tcW w:w="1710" w:type="dxa"/>
          </w:tcPr>
          <w:p w14:paraId="557935D8" w14:textId="77777777" w:rsidR="00386B75" w:rsidRPr="00386B75" w:rsidRDefault="00386B75" w:rsidP="00655647">
            <w:pPr>
              <w:pStyle w:val="ListParagraph"/>
              <w:ind w:left="0"/>
              <w:rPr>
                <w:rFonts w:ascii="Times New Roman" w:hAnsi="Times New Roman"/>
                <w:b/>
                <w:sz w:val="24"/>
                <w:szCs w:val="24"/>
              </w:rPr>
            </w:pPr>
            <w:r w:rsidRPr="00386B75">
              <w:rPr>
                <w:rFonts w:ascii="Times New Roman" w:hAnsi="Times New Roman"/>
                <w:b/>
                <w:sz w:val="24"/>
                <w:szCs w:val="24"/>
              </w:rPr>
              <w:t>DISEASE</w:t>
            </w:r>
          </w:p>
        </w:tc>
        <w:tc>
          <w:tcPr>
            <w:tcW w:w="2520" w:type="dxa"/>
          </w:tcPr>
          <w:p w14:paraId="26138EBD" w14:textId="77777777" w:rsidR="00386B75" w:rsidRPr="00386B75" w:rsidRDefault="00386B75" w:rsidP="00655647">
            <w:pPr>
              <w:pStyle w:val="ListParagraph"/>
              <w:ind w:left="0"/>
              <w:rPr>
                <w:rFonts w:ascii="Times New Roman" w:hAnsi="Times New Roman"/>
                <w:b/>
                <w:sz w:val="24"/>
                <w:szCs w:val="24"/>
              </w:rPr>
            </w:pPr>
            <w:r w:rsidRPr="00386B75">
              <w:rPr>
                <w:rFonts w:ascii="Times New Roman" w:hAnsi="Times New Roman"/>
                <w:b/>
                <w:sz w:val="24"/>
                <w:szCs w:val="24"/>
              </w:rPr>
              <w:t>CAUSATIVE ORGANISM</w:t>
            </w:r>
          </w:p>
        </w:tc>
        <w:tc>
          <w:tcPr>
            <w:tcW w:w="3510" w:type="dxa"/>
          </w:tcPr>
          <w:p w14:paraId="5757B862" w14:textId="77777777" w:rsidR="00386B75" w:rsidRPr="00386B75" w:rsidRDefault="00386B75" w:rsidP="00655647">
            <w:pPr>
              <w:pStyle w:val="ListParagraph"/>
              <w:ind w:left="0"/>
              <w:rPr>
                <w:rFonts w:ascii="Times New Roman" w:hAnsi="Times New Roman"/>
                <w:b/>
                <w:sz w:val="24"/>
                <w:szCs w:val="24"/>
              </w:rPr>
            </w:pPr>
            <w:r w:rsidRPr="00386B75">
              <w:rPr>
                <w:rFonts w:ascii="Times New Roman" w:hAnsi="Times New Roman"/>
                <w:b/>
                <w:sz w:val="24"/>
                <w:szCs w:val="24"/>
              </w:rPr>
              <w:t>SYMPTOMS</w:t>
            </w:r>
          </w:p>
        </w:tc>
        <w:tc>
          <w:tcPr>
            <w:tcW w:w="2610" w:type="dxa"/>
          </w:tcPr>
          <w:p w14:paraId="5B496BA1" w14:textId="77777777" w:rsidR="00386B75" w:rsidRPr="00386B75" w:rsidRDefault="00386B75" w:rsidP="00655647">
            <w:pPr>
              <w:pStyle w:val="ListParagraph"/>
              <w:ind w:left="0"/>
              <w:rPr>
                <w:rFonts w:ascii="Times New Roman" w:hAnsi="Times New Roman"/>
                <w:b/>
                <w:sz w:val="24"/>
                <w:szCs w:val="24"/>
              </w:rPr>
            </w:pPr>
            <w:r w:rsidRPr="00386B75">
              <w:rPr>
                <w:rFonts w:ascii="Times New Roman" w:hAnsi="Times New Roman"/>
                <w:b/>
                <w:sz w:val="24"/>
                <w:szCs w:val="24"/>
              </w:rPr>
              <w:t>PREVENTION/CONTROL</w:t>
            </w:r>
          </w:p>
        </w:tc>
      </w:tr>
      <w:tr w:rsidR="00386B75" w:rsidRPr="00386B75" w14:paraId="5535B2FB" w14:textId="77777777" w:rsidTr="00655647">
        <w:tc>
          <w:tcPr>
            <w:tcW w:w="1710" w:type="dxa"/>
          </w:tcPr>
          <w:p w14:paraId="2D19BCBA" w14:textId="77777777" w:rsidR="00386B75" w:rsidRPr="00386B75" w:rsidRDefault="00386B75" w:rsidP="00655647">
            <w:pPr>
              <w:pStyle w:val="ListParagraph"/>
              <w:ind w:left="0"/>
              <w:rPr>
                <w:rFonts w:ascii="Times New Roman" w:hAnsi="Times New Roman"/>
                <w:sz w:val="24"/>
                <w:szCs w:val="24"/>
              </w:rPr>
            </w:pPr>
            <w:r w:rsidRPr="00386B75">
              <w:rPr>
                <w:rFonts w:ascii="Times New Roman" w:hAnsi="Times New Roman"/>
                <w:sz w:val="24"/>
                <w:szCs w:val="24"/>
              </w:rPr>
              <w:t>GONORRHOEA</w:t>
            </w:r>
          </w:p>
        </w:tc>
        <w:tc>
          <w:tcPr>
            <w:tcW w:w="2520" w:type="dxa"/>
          </w:tcPr>
          <w:p w14:paraId="4F6A0662" w14:textId="77777777" w:rsidR="00386B75" w:rsidRPr="00386B75" w:rsidRDefault="00386B75" w:rsidP="00655647">
            <w:pPr>
              <w:pStyle w:val="ListParagraph"/>
              <w:ind w:left="0"/>
              <w:rPr>
                <w:rFonts w:ascii="Times New Roman" w:hAnsi="Times New Roman"/>
                <w:sz w:val="24"/>
                <w:szCs w:val="24"/>
              </w:rPr>
            </w:pPr>
            <w:r w:rsidRPr="00386B75">
              <w:rPr>
                <w:rFonts w:ascii="Times New Roman" w:hAnsi="Times New Roman"/>
                <w:sz w:val="24"/>
                <w:szCs w:val="24"/>
              </w:rPr>
              <w:t>Bacterium (Neisseria gonorrhea)</w:t>
            </w:r>
          </w:p>
        </w:tc>
        <w:tc>
          <w:tcPr>
            <w:tcW w:w="3510" w:type="dxa"/>
          </w:tcPr>
          <w:p w14:paraId="3183BD23" w14:textId="77777777" w:rsidR="00386B75" w:rsidRPr="00386B75" w:rsidRDefault="00386B75" w:rsidP="00386B75">
            <w:pPr>
              <w:pStyle w:val="ListParagraph"/>
              <w:numPr>
                <w:ilvl w:val="0"/>
                <w:numId w:val="54"/>
              </w:numPr>
              <w:spacing w:after="0" w:line="240" w:lineRule="auto"/>
              <w:ind w:left="252" w:hanging="252"/>
              <w:rPr>
                <w:rFonts w:ascii="Times New Roman" w:hAnsi="Times New Roman"/>
                <w:sz w:val="24"/>
                <w:szCs w:val="24"/>
              </w:rPr>
            </w:pPr>
            <w:r w:rsidRPr="00386B75">
              <w:rPr>
                <w:rFonts w:ascii="Times New Roman" w:hAnsi="Times New Roman"/>
                <w:sz w:val="24"/>
                <w:szCs w:val="24"/>
              </w:rPr>
              <w:t>Burning sensation during urination in males</w:t>
            </w:r>
          </w:p>
          <w:p w14:paraId="25FBB1E5" w14:textId="77777777" w:rsidR="00386B75" w:rsidRPr="00386B75" w:rsidRDefault="00386B75" w:rsidP="00386B75">
            <w:pPr>
              <w:pStyle w:val="ListParagraph"/>
              <w:numPr>
                <w:ilvl w:val="0"/>
                <w:numId w:val="54"/>
              </w:numPr>
              <w:spacing w:after="0" w:line="240" w:lineRule="auto"/>
              <w:ind w:left="252" w:hanging="252"/>
              <w:rPr>
                <w:rFonts w:ascii="Times New Roman" w:hAnsi="Times New Roman"/>
                <w:sz w:val="24"/>
                <w:szCs w:val="24"/>
              </w:rPr>
            </w:pPr>
            <w:r w:rsidRPr="00386B75">
              <w:rPr>
                <w:rFonts w:ascii="Times New Roman" w:hAnsi="Times New Roman"/>
                <w:sz w:val="24"/>
                <w:szCs w:val="24"/>
              </w:rPr>
              <w:t>A thick yellowish discharge in males</w:t>
            </w:r>
          </w:p>
          <w:p w14:paraId="43E47149" w14:textId="77777777" w:rsidR="00386B75" w:rsidRPr="00386B75" w:rsidRDefault="00386B75" w:rsidP="00386B75">
            <w:pPr>
              <w:pStyle w:val="ListParagraph"/>
              <w:numPr>
                <w:ilvl w:val="0"/>
                <w:numId w:val="54"/>
              </w:numPr>
              <w:spacing w:after="0" w:line="240" w:lineRule="auto"/>
              <w:ind w:left="252" w:hanging="252"/>
              <w:rPr>
                <w:rFonts w:ascii="Times New Roman" w:hAnsi="Times New Roman"/>
                <w:sz w:val="24"/>
                <w:szCs w:val="24"/>
              </w:rPr>
            </w:pPr>
            <w:r w:rsidRPr="00386B75">
              <w:rPr>
                <w:rFonts w:ascii="Times New Roman" w:hAnsi="Times New Roman"/>
                <w:sz w:val="24"/>
                <w:szCs w:val="24"/>
              </w:rPr>
              <w:t>Pain on passing urine in females</w:t>
            </w:r>
          </w:p>
          <w:p w14:paraId="2DDAE838" w14:textId="77777777" w:rsidR="00386B75" w:rsidRPr="00386B75" w:rsidRDefault="00386B75" w:rsidP="00386B75">
            <w:pPr>
              <w:pStyle w:val="ListParagraph"/>
              <w:numPr>
                <w:ilvl w:val="0"/>
                <w:numId w:val="54"/>
              </w:numPr>
              <w:spacing w:after="0" w:line="240" w:lineRule="auto"/>
              <w:ind w:left="252" w:hanging="252"/>
              <w:rPr>
                <w:rFonts w:ascii="Times New Roman" w:hAnsi="Times New Roman"/>
                <w:sz w:val="24"/>
                <w:szCs w:val="24"/>
              </w:rPr>
            </w:pPr>
            <w:r w:rsidRPr="00386B75">
              <w:rPr>
                <w:rFonts w:ascii="Times New Roman" w:hAnsi="Times New Roman"/>
                <w:sz w:val="24"/>
                <w:szCs w:val="24"/>
              </w:rPr>
              <w:t>Vagina discharge and swelling of the vulva</w:t>
            </w:r>
          </w:p>
          <w:p w14:paraId="420B78FF" w14:textId="77777777" w:rsidR="00386B75" w:rsidRPr="00386B75" w:rsidRDefault="00386B75" w:rsidP="00386B75">
            <w:pPr>
              <w:pStyle w:val="ListParagraph"/>
              <w:numPr>
                <w:ilvl w:val="0"/>
                <w:numId w:val="54"/>
              </w:numPr>
              <w:spacing w:after="0" w:line="240" w:lineRule="auto"/>
              <w:ind w:left="252" w:hanging="252"/>
              <w:rPr>
                <w:rFonts w:ascii="Times New Roman" w:hAnsi="Times New Roman"/>
                <w:sz w:val="24"/>
                <w:szCs w:val="24"/>
              </w:rPr>
            </w:pPr>
            <w:r w:rsidRPr="00386B75">
              <w:rPr>
                <w:rFonts w:ascii="Times New Roman" w:hAnsi="Times New Roman"/>
                <w:sz w:val="24"/>
                <w:szCs w:val="24"/>
              </w:rPr>
              <w:t xml:space="preserve">Redness around the urinary openings </w:t>
            </w:r>
          </w:p>
          <w:p w14:paraId="4D2DA182" w14:textId="77777777" w:rsidR="00386B75" w:rsidRPr="00386B75" w:rsidRDefault="00386B75" w:rsidP="00386B75">
            <w:pPr>
              <w:pStyle w:val="ListParagraph"/>
              <w:numPr>
                <w:ilvl w:val="0"/>
                <w:numId w:val="54"/>
              </w:numPr>
              <w:spacing w:after="0" w:line="240" w:lineRule="auto"/>
              <w:ind w:left="252" w:hanging="252"/>
              <w:rPr>
                <w:rFonts w:ascii="Times New Roman" w:hAnsi="Times New Roman"/>
                <w:sz w:val="24"/>
                <w:szCs w:val="24"/>
              </w:rPr>
            </w:pPr>
            <w:r w:rsidRPr="00386B75">
              <w:rPr>
                <w:rFonts w:ascii="Times New Roman" w:hAnsi="Times New Roman"/>
                <w:sz w:val="24"/>
                <w:szCs w:val="24"/>
              </w:rPr>
              <w:t>Sterility at advanced stage</w:t>
            </w:r>
          </w:p>
        </w:tc>
        <w:tc>
          <w:tcPr>
            <w:tcW w:w="2610" w:type="dxa"/>
          </w:tcPr>
          <w:p w14:paraId="6A99CE04" w14:textId="77777777" w:rsidR="00386B75" w:rsidRPr="00386B75" w:rsidRDefault="00386B75" w:rsidP="00386B75">
            <w:pPr>
              <w:pStyle w:val="ListParagraph"/>
              <w:numPr>
                <w:ilvl w:val="0"/>
                <w:numId w:val="54"/>
              </w:numPr>
              <w:spacing w:after="0" w:line="240" w:lineRule="auto"/>
              <w:ind w:left="252" w:hanging="252"/>
              <w:rPr>
                <w:rFonts w:ascii="Times New Roman" w:hAnsi="Times New Roman"/>
                <w:sz w:val="24"/>
                <w:szCs w:val="24"/>
              </w:rPr>
            </w:pPr>
            <w:r w:rsidRPr="00386B75">
              <w:rPr>
                <w:rFonts w:ascii="Times New Roman" w:hAnsi="Times New Roman"/>
                <w:sz w:val="24"/>
                <w:szCs w:val="24"/>
              </w:rPr>
              <w:t>Discourage commercialized prostitution</w:t>
            </w:r>
          </w:p>
          <w:p w14:paraId="29816ED5" w14:textId="77777777" w:rsidR="00386B75" w:rsidRPr="00386B75" w:rsidRDefault="00386B75" w:rsidP="00386B75">
            <w:pPr>
              <w:pStyle w:val="ListParagraph"/>
              <w:numPr>
                <w:ilvl w:val="0"/>
                <w:numId w:val="54"/>
              </w:numPr>
              <w:spacing w:after="0" w:line="240" w:lineRule="auto"/>
              <w:ind w:left="252" w:hanging="252"/>
              <w:rPr>
                <w:rFonts w:ascii="Times New Roman" w:hAnsi="Times New Roman"/>
                <w:sz w:val="24"/>
                <w:szCs w:val="24"/>
              </w:rPr>
            </w:pPr>
            <w:r w:rsidRPr="00386B75">
              <w:rPr>
                <w:rFonts w:ascii="Times New Roman" w:hAnsi="Times New Roman"/>
                <w:sz w:val="24"/>
                <w:szCs w:val="24"/>
              </w:rPr>
              <w:t>Avoid multiple sexual partners</w:t>
            </w:r>
          </w:p>
          <w:p w14:paraId="6585B320" w14:textId="77777777" w:rsidR="00386B75" w:rsidRPr="00386B75" w:rsidRDefault="00386B75" w:rsidP="00386B75">
            <w:pPr>
              <w:pStyle w:val="ListParagraph"/>
              <w:numPr>
                <w:ilvl w:val="0"/>
                <w:numId w:val="54"/>
              </w:numPr>
              <w:spacing w:after="0" w:line="240" w:lineRule="auto"/>
              <w:ind w:left="252" w:hanging="252"/>
              <w:rPr>
                <w:rFonts w:ascii="Times New Roman" w:hAnsi="Times New Roman"/>
                <w:sz w:val="24"/>
                <w:szCs w:val="24"/>
              </w:rPr>
            </w:pPr>
            <w:r w:rsidRPr="00386B75">
              <w:rPr>
                <w:rFonts w:ascii="Times New Roman" w:hAnsi="Times New Roman"/>
                <w:sz w:val="24"/>
                <w:szCs w:val="24"/>
              </w:rPr>
              <w:t>Get medical attention and stop sexual intercourse with previous partner(s)</w:t>
            </w:r>
          </w:p>
        </w:tc>
      </w:tr>
      <w:tr w:rsidR="00386B75" w:rsidRPr="00386B75" w14:paraId="3466B059" w14:textId="77777777" w:rsidTr="00655647">
        <w:tc>
          <w:tcPr>
            <w:tcW w:w="1710" w:type="dxa"/>
          </w:tcPr>
          <w:p w14:paraId="082037A8" w14:textId="77777777" w:rsidR="00386B75" w:rsidRPr="00386B75" w:rsidRDefault="00386B75" w:rsidP="00655647">
            <w:pPr>
              <w:pStyle w:val="ListParagraph"/>
              <w:ind w:left="0"/>
              <w:rPr>
                <w:rFonts w:ascii="Times New Roman" w:hAnsi="Times New Roman"/>
                <w:sz w:val="24"/>
                <w:szCs w:val="24"/>
              </w:rPr>
            </w:pPr>
            <w:r w:rsidRPr="00386B75">
              <w:rPr>
                <w:rFonts w:ascii="Times New Roman" w:hAnsi="Times New Roman"/>
                <w:sz w:val="24"/>
                <w:szCs w:val="24"/>
              </w:rPr>
              <w:t>SYPHILIS</w:t>
            </w:r>
          </w:p>
        </w:tc>
        <w:tc>
          <w:tcPr>
            <w:tcW w:w="2520" w:type="dxa"/>
          </w:tcPr>
          <w:p w14:paraId="5703CDCB" w14:textId="77777777" w:rsidR="00386B75" w:rsidRPr="00386B75" w:rsidRDefault="00386B75" w:rsidP="00655647">
            <w:pPr>
              <w:pStyle w:val="ListParagraph"/>
              <w:ind w:left="0"/>
              <w:rPr>
                <w:rFonts w:ascii="Times New Roman" w:hAnsi="Times New Roman"/>
                <w:sz w:val="24"/>
                <w:szCs w:val="24"/>
              </w:rPr>
            </w:pPr>
            <w:r w:rsidRPr="00386B75">
              <w:rPr>
                <w:rFonts w:ascii="Times New Roman" w:hAnsi="Times New Roman"/>
                <w:sz w:val="24"/>
                <w:szCs w:val="24"/>
              </w:rPr>
              <w:t>Bacterium (</w:t>
            </w:r>
            <w:proofErr w:type="spellStart"/>
            <w:r w:rsidRPr="00386B75">
              <w:rPr>
                <w:rFonts w:ascii="Times New Roman" w:hAnsi="Times New Roman"/>
                <w:sz w:val="24"/>
                <w:szCs w:val="24"/>
              </w:rPr>
              <w:t>Treponemapallidium</w:t>
            </w:r>
            <w:proofErr w:type="spellEnd"/>
            <w:r w:rsidRPr="00386B75">
              <w:rPr>
                <w:rFonts w:ascii="Times New Roman" w:hAnsi="Times New Roman"/>
                <w:sz w:val="24"/>
                <w:szCs w:val="24"/>
              </w:rPr>
              <w:t>)</w:t>
            </w:r>
          </w:p>
        </w:tc>
        <w:tc>
          <w:tcPr>
            <w:tcW w:w="3510" w:type="dxa"/>
          </w:tcPr>
          <w:p w14:paraId="47FAD391" w14:textId="77777777" w:rsidR="00386B75" w:rsidRPr="00386B75" w:rsidRDefault="00386B75" w:rsidP="00386B75">
            <w:pPr>
              <w:pStyle w:val="ListParagraph"/>
              <w:numPr>
                <w:ilvl w:val="0"/>
                <w:numId w:val="77"/>
              </w:numPr>
              <w:spacing w:after="0" w:line="240" w:lineRule="auto"/>
              <w:ind w:left="252" w:hanging="252"/>
              <w:rPr>
                <w:rFonts w:ascii="Times New Roman" w:hAnsi="Times New Roman"/>
                <w:sz w:val="24"/>
                <w:szCs w:val="24"/>
              </w:rPr>
            </w:pPr>
            <w:r w:rsidRPr="00386B75">
              <w:rPr>
                <w:rFonts w:ascii="Times New Roman" w:hAnsi="Times New Roman"/>
                <w:sz w:val="24"/>
                <w:szCs w:val="24"/>
              </w:rPr>
              <w:t xml:space="preserve">A small painless sore </w:t>
            </w:r>
            <w:proofErr w:type="gramStart"/>
            <w:r w:rsidRPr="00386B75">
              <w:rPr>
                <w:rFonts w:ascii="Times New Roman" w:hAnsi="Times New Roman"/>
                <w:sz w:val="24"/>
                <w:szCs w:val="24"/>
              </w:rPr>
              <w:t>appear</w:t>
            </w:r>
            <w:proofErr w:type="gramEnd"/>
            <w:r w:rsidRPr="00386B75">
              <w:rPr>
                <w:rFonts w:ascii="Times New Roman" w:hAnsi="Times New Roman"/>
                <w:sz w:val="24"/>
                <w:szCs w:val="24"/>
              </w:rPr>
              <w:t xml:space="preserve"> on the penis or vulva at the initial stage</w:t>
            </w:r>
          </w:p>
          <w:p w14:paraId="7C932DF3" w14:textId="77777777" w:rsidR="00386B75" w:rsidRPr="00386B75" w:rsidRDefault="00386B75" w:rsidP="00386B75">
            <w:pPr>
              <w:pStyle w:val="ListParagraph"/>
              <w:numPr>
                <w:ilvl w:val="0"/>
                <w:numId w:val="77"/>
              </w:numPr>
              <w:spacing w:after="0" w:line="240" w:lineRule="auto"/>
              <w:ind w:left="252" w:hanging="252"/>
              <w:rPr>
                <w:rFonts w:ascii="Times New Roman" w:hAnsi="Times New Roman"/>
                <w:sz w:val="24"/>
                <w:szCs w:val="24"/>
              </w:rPr>
            </w:pPr>
            <w:r w:rsidRPr="00386B75">
              <w:rPr>
                <w:rFonts w:ascii="Times New Roman" w:hAnsi="Times New Roman"/>
                <w:sz w:val="24"/>
                <w:szCs w:val="24"/>
              </w:rPr>
              <w:t>Fever, skin rashes, mouth ulcer, aching pains at the lymph node regions at secondary stage</w:t>
            </w:r>
          </w:p>
          <w:p w14:paraId="3556C009" w14:textId="77777777" w:rsidR="00386B75" w:rsidRPr="00386B75" w:rsidRDefault="00386B75" w:rsidP="00386B75">
            <w:pPr>
              <w:pStyle w:val="ListParagraph"/>
              <w:numPr>
                <w:ilvl w:val="0"/>
                <w:numId w:val="77"/>
              </w:numPr>
              <w:spacing w:after="0" w:line="240" w:lineRule="auto"/>
              <w:ind w:left="252" w:hanging="252"/>
              <w:rPr>
                <w:rFonts w:ascii="Times New Roman" w:hAnsi="Times New Roman"/>
                <w:sz w:val="24"/>
                <w:szCs w:val="24"/>
              </w:rPr>
            </w:pPr>
            <w:r w:rsidRPr="00386B75">
              <w:rPr>
                <w:rFonts w:ascii="Times New Roman" w:hAnsi="Times New Roman"/>
                <w:sz w:val="24"/>
                <w:szCs w:val="24"/>
              </w:rPr>
              <w:t xml:space="preserve">Nervous disorder, insanity, repeated abortion etc.  </w:t>
            </w:r>
          </w:p>
        </w:tc>
        <w:tc>
          <w:tcPr>
            <w:tcW w:w="2610" w:type="dxa"/>
          </w:tcPr>
          <w:p w14:paraId="5C11DD61" w14:textId="77777777" w:rsidR="00386B75" w:rsidRPr="00386B75" w:rsidRDefault="00386B75" w:rsidP="00655647">
            <w:pPr>
              <w:pStyle w:val="ListParagraph"/>
              <w:ind w:left="0"/>
              <w:rPr>
                <w:rFonts w:ascii="Times New Roman" w:hAnsi="Times New Roman"/>
                <w:sz w:val="24"/>
                <w:szCs w:val="24"/>
              </w:rPr>
            </w:pPr>
            <w:r w:rsidRPr="00386B75">
              <w:rPr>
                <w:rFonts w:ascii="Times New Roman" w:hAnsi="Times New Roman"/>
                <w:sz w:val="24"/>
                <w:szCs w:val="24"/>
              </w:rPr>
              <w:t xml:space="preserve">As in </w:t>
            </w:r>
            <w:proofErr w:type="spellStart"/>
            <w:r w:rsidRPr="00386B75">
              <w:rPr>
                <w:rFonts w:ascii="Times New Roman" w:hAnsi="Times New Roman"/>
                <w:sz w:val="24"/>
                <w:szCs w:val="24"/>
              </w:rPr>
              <w:t>gonorrhoea</w:t>
            </w:r>
            <w:proofErr w:type="spellEnd"/>
          </w:p>
        </w:tc>
      </w:tr>
      <w:tr w:rsidR="00386B75" w:rsidRPr="00386B75" w14:paraId="014A4A9D" w14:textId="77777777" w:rsidTr="00655647">
        <w:tc>
          <w:tcPr>
            <w:tcW w:w="1710" w:type="dxa"/>
          </w:tcPr>
          <w:p w14:paraId="62882590" w14:textId="77777777" w:rsidR="00386B75" w:rsidRPr="00386B75" w:rsidRDefault="00386B75" w:rsidP="00655647">
            <w:pPr>
              <w:pStyle w:val="ListParagraph"/>
              <w:ind w:left="0"/>
              <w:rPr>
                <w:rFonts w:ascii="Times New Roman" w:hAnsi="Times New Roman"/>
                <w:sz w:val="24"/>
                <w:szCs w:val="24"/>
              </w:rPr>
            </w:pPr>
            <w:r w:rsidRPr="00386B75">
              <w:rPr>
                <w:rFonts w:ascii="Times New Roman" w:hAnsi="Times New Roman"/>
                <w:sz w:val="24"/>
                <w:szCs w:val="24"/>
              </w:rPr>
              <w:t xml:space="preserve">Acquired </w:t>
            </w:r>
            <w:proofErr w:type="spellStart"/>
            <w:r w:rsidRPr="00386B75">
              <w:rPr>
                <w:rFonts w:ascii="Times New Roman" w:hAnsi="Times New Roman"/>
                <w:sz w:val="24"/>
                <w:szCs w:val="24"/>
              </w:rPr>
              <w:t>immunue</w:t>
            </w:r>
            <w:proofErr w:type="spellEnd"/>
            <w:r w:rsidRPr="00386B75">
              <w:rPr>
                <w:rFonts w:ascii="Times New Roman" w:hAnsi="Times New Roman"/>
                <w:sz w:val="24"/>
                <w:szCs w:val="24"/>
              </w:rPr>
              <w:t xml:space="preserve"> deficiency syndrome (AIDS)</w:t>
            </w:r>
          </w:p>
        </w:tc>
        <w:tc>
          <w:tcPr>
            <w:tcW w:w="2520" w:type="dxa"/>
          </w:tcPr>
          <w:p w14:paraId="1C160059" w14:textId="77777777" w:rsidR="00386B75" w:rsidRPr="00386B75" w:rsidRDefault="00386B75" w:rsidP="00655647">
            <w:pPr>
              <w:pStyle w:val="ListParagraph"/>
              <w:ind w:left="0"/>
              <w:rPr>
                <w:rFonts w:ascii="Times New Roman" w:hAnsi="Times New Roman"/>
                <w:sz w:val="24"/>
                <w:szCs w:val="24"/>
              </w:rPr>
            </w:pPr>
            <w:r w:rsidRPr="00386B75">
              <w:rPr>
                <w:rFonts w:ascii="Times New Roman" w:hAnsi="Times New Roman"/>
                <w:sz w:val="24"/>
                <w:szCs w:val="24"/>
              </w:rPr>
              <w:t xml:space="preserve">Human </w:t>
            </w:r>
            <w:r w:rsidRPr="00386B75">
              <w:rPr>
                <w:rFonts w:ascii="Times New Roman" w:hAnsi="Times New Roman"/>
                <w:b/>
                <w:sz w:val="24"/>
                <w:szCs w:val="24"/>
              </w:rPr>
              <w:t>immune</w:t>
            </w:r>
            <w:r w:rsidRPr="00386B75">
              <w:rPr>
                <w:rFonts w:ascii="Times New Roman" w:hAnsi="Times New Roman"/>
                <w:sz w:val="24"/>
                <w:szCs w:val="24"/>
              </w:rPr>
              <w:t xml:space="preserve"> – deficiency virus (HIV)</w:t>
            </w:r>
          </w:p>
        </w:tc>
        <w:tc>
          <w:tcPr>
            <w:tcW w:w="3510" w:type="dxa"/>
          </w:tcPr>
          <w:p w14:paraId="1318138D" w14:textId="77777777" w:rsidR="00386B75" w:rsidRPr="00386B75" w:rsidRDefault="00386B75" w:rsidP="00386B75">
            <w:pPr>
              <w:pStyle w:val="ListParagraph"/>
              <w:numPr>
                <w:ilvl w:val="0"/>
                <w:numId w:val="87"/>
              </w:numPr>
              <w:spacing w:after="0" w:line="240" w:lineRule="auto"/>
              <w:ind w:left="252" w:hanging="270"/>
              <w:rPr>
                <w:rFonts w:ascii="Times New Roman" w:hAnsi="Times New Roman"/>
                <w:sz w:val="24"/>
                <w:szCs w:val="24"/>
              </w:rPr>
            </w:pPr>
            <w:r w:rsidRPr="00386B75">
              <w:rPr>
                <w:rFonts w:ascii="Times New Roman" w:hAnsi="Times New Roman"/>
                <w:sz w:val="24"/>
                <w:szCs w:val="24"/>
              </w:rPr>
              <w:t>Fever, chronic diarrhea</w:t>
            </w:r>
          </w:p>
          <w:p w14:paraId="1DB2CB10" w14:textId="77777777" w:rsidR="00386B75" w:rsidRPr="00386B75" w:rsidRDefault="00386B75" w:rsidP="00386B75">
            <w:pPr>
              <w:pStyle w:val="ListParagraph"/>
              <w:numPr>
                <w:ilvl w:val="0"/>
                <w:numId w:val="87"/>
              </w:numPr>
              <w:spacing w:after="0" w:line="240" w:lineRule="auto"/>
              <w:ind w:left="252" w:hanging="270"/>
              <w:rPr>
                <w:rFonts w:ascii="Times New Roman" w:hAnsi="Times New Roman"/>
                <w:sz w:val="24"/>
                <w:szCs w:val="24"/>
              </w:rPr>
            </w:pPr>
            <w:r w:rsidRPr="00386B75">
              <w:rPr>
                <w:rFonts w:ascii="Times New Roman" w:hAnsi="Times New Roman"/>
                <w:sz w:val="24"/>
                <w:szCs w:val="24"/>
              </w:rPr>
              <w:t>Excessive weight loss</w:t>
            </w:r>
          </w:p>
          <w:p w14:paraId="6F24D92F" w14:textId="77777777" w:rsidR="00386B75" w:rsidRPr="00386B75" w:rsidRDefault="00386B75" w:rsidP="00386B75">
            <w:pPr>
              <w:pStyle w:val="ListParagraph"/>
              <w:numPr>
                <w:ilvl w:val="0"/>
                <w:numId w:val="87"/>
              </w:numPr>
              <w:spacing w:after="0" w:line="240" w:lineRule="auto"/>
              <w:ind w:left="252" w:hanging="270"/>
              <w:rPr>
                <w:rFonts w:ascii="Times New Roman" w:hAnsi="Times New Roman"/>
                <w:sz w:val="24"/>
                <w:szCs w:val="24"/>
              </w:rPr>
            </w:pPr>
            <w:r w:rsidRPr="00386B75">
              <w:rPr>
                <w:rFonts w:ascii="Times New Roman" w:hAnsi="Times New Roman"/>
                <w:sz w:val="24"/>
                <w:szCs w:val="24"/>
              </w:rPr>
              <w:t>General skin irritation</w:t>
            </w:r>
          </w:p>
          <w:p w14:paraId="73ACDF00" w14:textId="77777777" w:rsidR="00386B75" w:rsidRPr="00386B75" w:rsidRDefault="00386B75" w:rsidP="00386B75">
            <w:pPr>
              <w:pStyle w:val="ListParagraph"/>
              <w:numPr>
                <w:ilvl w:val="0"/>
                <w:numId w:val="87"/>
              </w:numPr>
              <w:spacing w:after="0" w:line="240" w:lineRule="auto"/>
              <w:ind w:left="252" w:hanging="270"/>
              <w:rPr>
                <w:rFonts w:ascii="Times New Roman" w:hAnsi="Times New Roman"/>
                <w:sz w:val="24"/>
                <w:szCs w:val="24"/>
              </w:rPr>
            </w:pPr>
            <w:r w:rsidRPr="00386B75">
              <w:rPr>
                <w:rFonts w:ascii="Times New Roman" w:hAnsi="Times New Roman"/>
                <w:sz w:val="24"/>
                <w:szCs w:val="24"/>
              </w:rPr>
              <w:t>Swelling of the glands</w:t>
            </w:r>
          </w:p>
          <w:p w14:paraId="49F3F7D0" w14:textId="77777777" w:rsidR="00386B75" w:rsidRPr="00386B75" w:rsidRDefault="00386B75" w:rsidP="00386B75">
            <w:pPr>
              <w:pStyle w:val="ListParagraph"/>
              <w:numPr>
                <w:ilvl w:val="0"/>
                <w:numId w:val="87"/>
              </w:numPr>
              <w:spacing w:after="0" w:line="240" w:lineRule="auto"/>
              <w:ind w:left="252" w:hanging="270"/>
              <w:rPr>
                <w:rFonts w:ascii="Times New Roman" w:hAnsi="Times New Roman"/>
                <w:sz w:val="24"/>
                <w:szCs w:val="24"/>
              </w:rPr>
            </w:pPr>
            <w:r w:rsidRPr="00386B75">
              <w:rPr>
                <w:rFonts w:ascii="Times New Roman" w:hAnsi="Times New Roman"/>
                <w:sz w:val="24"/>
                <w:szCs w:val="24"/>
              </w:rPr>
              <w:t>Persistent cough</w:t>
            </w:r>
          </w:p>
          <w:p w14:paraId="2F76C74C" w14:textId="77777777" w:rsidR="00386B75" w:rsidRPr="00386B75" w:rsidRDefault="00386B75" w:rsidP="00386B75">
            <w:pPr>
              <w:pStyle w:val="ListParagraph"/>
              <w:numPr>
                <w:ilvl w:val="0"/>
                <w:numId w:val="87"/>
              </w:numPr>
              <w:spacing w:after="0" w:line="240" w:lineRule="auto"/>
              <w:ind w:left="252" w:hanging="270"/>
              <w:rPr>
                <w:rFonts w:ascii="Times New Roman" w:hAnsi="Times New Roman"/>
                <w:sz w:val="24"/>
                <w:szCs w:val="24"/>
              </w:rPr>
            </w:pPr>
            <w:r w:rsidRPr="00386B75">
              <w:rPr>
                <w:rFonts w:ascii="Times New Roman" w:hAnsi="Times New Roman"/>
                <w:sz w:val="24"/>
                <w:szCs w:val="24"/>
              </w:rPr>
              <w:t>Persistent severe fatigued</w:t>
            </w:r>
          </w:p>
        </w:tc>
        <w:tc>
          <w:tcPr>
            <w:tcW w:w="2610" w:type="dxa"/>
          </w:tcPr>
          <w:p w14:paraId="7AC87530" w14:textId="77777777" w:rsidR="00386B75" w:rsidRPr="00386B75" w:rsidRDefault="00386B75" w:rsidP="00386B75">
            <w:pPr>
              <w:pStyle w:val="ListParagraph"/>
              <w:numPr>
                <w:ilvl w:val="0"/>
                <w:numId w:val="87"/>
              </w:numPr>
              <w:spacing w:after="0" w:line="240" w:lineRule="auto"/>
              <w:ind w:left="252" w:hanging="252"/>
              <w:rPr>
                <w:rFonts w:ascii="Times New Roman" w:hAnsi="Times New Roman"/>
                <w:sz w:val="24"/>
                <w:szCs w:val="24"/>
              </w:rPr>
            </w:pPr>
            <w:r w:rsidRPr="00386B75">
              <w:rPr>
                <w:rFonts w:ascii="Times New Roman" w:hAnsi="Times New Roman"/>
                <w:sz w:val="24"/>
                <w:szCs w:val="24"/>
              </w:rPr>
              <w:t>Keep one faithful partner</w:t>
            </w:r>
          </w:p>
          <w:p w14:paraId="7744B6AF" w14:textId="77777777" w:rsidR="00386B75" w:rsidRPr="00386B75" w:rsidRDefault="00386B75" w:rsidP="00386B75">
            <w:pPr>
              <w:pStyle w:val="ListParagraph"/>
              <w:numPr>
                <w:ilvl w:val="0"/>
                <w:numId w:val="87"/>
              </w:numPr>
              <w:spacing w:after="0" w:line="240" w:lineRule="auto"/>
              <w:ind w:left="252" w:hanging="252"/>
              <w:rPr>
                <w:rFonts w:ascii="Times New Roman" w:hAnsi="Times New Roman"/>
                <w:sz w:val="24"/>
                <w:szCs w:val="24"/>
              </w:rPr>
            </w:pPr>
            <w:r w:rsidRPr="00386B75">
              <w:rPr>
                <w:rFonts w:ascii="Times New Roman" w:hAnsi="Times New Roman"/>
                <w:sz w:val="24"/>
                <w:szCs w:val="24"/>
              </w:rPr>
              <w:t xml:space="preserve">Avoid sharing sharp objects such as razor blade, </w:t>
            </w:r>
          </w:p>
          <w:p w14:paraId="22214858" w14:textId="77777777" w:rsidR="00386B75" w:rsidRPr="00386B75" w:rsidRDefault="00386B75" w:rsidP="00386B75">
            <w:pPr>
              <w:pStyle w:val="ListParagraph"/>
              <w:numPr>
                <w:ilvl w:val="0"/>
                <w:numId w:val="87"/>
              </w:numPr>
              <w:spacing w:after="0" w:line="240" w:lineRule="auto"/>
              <w:ind w:left="252" w:hanging="252"/>
              <w:rPr>
                <w:rFonts w:ascii="Times New Roman" w:hAnsi="Times New Roman"/>
                <w:sz w:val="24"/>
                <w:szCs w:val="24"/>
              </w:rPr>
            </w:pPr>
            <w:r w:rsidRPr="00386B75">
              <w:rPr>
                <w:rFonts w:ascii="Times New Roman" w:hAnsi="Times New Roman"/>
                <w:sz w:val="24"/>
                <w:szCs w:val="24"/>
              </w:rPr>
              <w:t>Screening of blood before transfusion</w:t>
            </w:r>
          </w:p>
          <w:p w14:paraId="71E119AE" w14:textId="77777777" w:rsidR="00386B75" w:rsidRPr="00386B75" w:rsidRDefault="00386B75" w:rsidP="00386B75">
            <w:pPr>
              <w:pStyle w:val="ListParagraph"/>
              <w:numPr>
                <w:ilvl w:val="0"/>
                <w:numId w:val="87"/>
              </w:numPr>
              <w:spacing w:after="0" w:line="240" w:lineRule="auto"/>
              <w:ind w:left="252" w:hanging="252"/>
              <w:rPr>
                <w:rFonts w:ascii="Times New Roman" w:hAnsi="Times New Roman"/>
                <w:sz w:val="24"/>
                <w:szCs w:val="24"/>
              </w:rPr>
            </w:pPr>
            <w:r w:rsidRPr="00386B75">
              <w:rPr>
                <w:rFonts w:ascii="Times New Roman" w:hAnsi="Times New Roman"/>
                <w:sz w:val="24"/>
                <w:szCs w:val="24"/>
              </w:rPr>
              <w:t>Avoid oral, anal sex and kissing</w:t>
            </w:r>
          </w:p>
          <w:p w14:paraId="63A30D83" w14:textId="77777777" w:rsidR="00386B75" w:rsidRPr="00386B75" w:rsidRDefault="00386B75" w:rsidP="00386B75">
            <w:pPr>
              <w:pStyle w:val="ListParagraph"/>
              <w:numPr>
                <w:ilvl w:val="0"/>
                <w:numId w:val="87"/>
              </w:numPr>
              <w:spacing w:after="0" w:line="240" w:lineRule="auto"/>
              <w:ind w:left="252" w:hanging="252"/>
              <w:rPr>
                <w:rFonts w:ascii="Times New Roman" w:hAnsi="Times New Roman"/>
                <w:sz w:val="24"/>
                <w:szCs w:val="24"/>
              </w:rPr>
            </w:pPr>
            <w:r w:rsidRPr="00386B75">
              <w:rPr>
                <w:rFonts w:ascii="Times New Roman" w:hAnsi="Times New Roman"/>
                <w:sz w:val="24"/>
                <w:szCs w:val="24"/>
              </w:rPr>
              <w:t>National mass campaign to educate people on the danger of HIV</w:t>
            </w:r>
          </w:p>
        </w:tc>
      </w:tr>
      <w:tr w:rsidR="00386B75" w:rsidRPr="00386B75" w14:paraId="779AF436" w14:textId="77777777" w:rsidTr="00655647">
        <w:tc>
          <w:tcPr>
            <w:tcW w:w="1710" w:type="dxa"/>
          </w:tcPr>
          <w:p w14:paraId="1A1D0B5B"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Genital warts</w:t>
            </w:r>
          </w:p>
          <w:p w14:paraId="67495CE0" w14:textId="77777777" w:rsidR="00386B75" w:rsidRPr="00386B75" w:rsidRDefault="00386B75" w:rsidP="00655647">
            <w:pPr>
              <w:pStyle w:val="ListParagraph"/>
              <w:ind w:left="0"/>
              <w:rPr>
                <w:rFonts w:ascii="Times New Roman" w:hAnsi="Times New Roman"/>
                <w:sz w:val="24"/>
                <w:szCs w:val="24"/>
              </w:rPr>
            </w:pPr>
          </w:p>
        </w:tc>
        <w:tc>
          <w:tcPr>
            <w:tcW w:w="2520" w:type="dxa"/>
          </w:tcPr>
          <w:p w14:paraId="047CF946" w14:textId="77777777" w:rsidR="00386B75" w:rsidRPr="00386B75" w:rsidRDefault="00386B75" w:rsidP="00655647">
            <w:pPr>
              <w:rPr>
                <w:rFonts w:ascii="Times New Roman" w:hAnsi="Times New Roman"/>
                <w:sz w:val="24"/>
                <w:szCs w:val="24"/>
              </w:rPr>
            </w:pPr>
            <w:r w:rsidRPr="00386B75">
              <w:rPr>
                <w:rFonts w:ascii="Times New Roman" w:hAnsi="Times New Roman"/>
                <w:sz w:val="24"/>
                <w:szCs w:val="24"/>
              </w:rPr>
              <w:t>Human papillomavirus (HPV)</w:t>
            </w:r>
          </w:p>
        </w:tc>
        <w:tc>
          <w:tcPr>
            <w:tcW w:w="3510" w:type="dxa"/>
          </w:tcPr>
          <w:p w14:paraId="49739FD6" w14:textId="77777777" w:rsidR="00386B75" w:rsidRPr="00386B75" w:rsidRDefault="00386B75" w:rsidP="00386B75">
            <w:pPr>
              <w:pStyle w:val="ListParagraph"/>
              <w:numPr>
                <w:ilvl w:val="0"/>
                <w:numId w:val="87"/>
              </w:numPr>
              <w:spacing w:after="0" w:line="240" w:lineRule="auto"/>
              <w:ind w:left="252" w:hanging="270"/>
              <w:rPr>
                <w:rFonts w:ascii="Times New Roman" w:hAnsi="Times New Roman"/>
                <w:sz w:val="24"/>
                <w:szCs w:val="24"/>
              </w:rPr>
            </w:pPr>
            <w:r w:rsidRPr="00386B75">
              <w:rPr>
                <w:rFonts w:ascii="Times New Roman" w:hAnsi="Times New Roman"/>
                <w:sz w:val="24"/>
                <w:szCs w:val="24"/>
              </w:rPr>
              <w:t xml:space="preserve">Painless, flesh </w:t>
            </w:r>
            <w:proofErr w:type="spellStart"/>
            <w:r w:rsidRPr="00386B75">
              <w:rPr>
                <w:rFonts w:ascii="Times New Roman" w:hAnsi="Times New Roman"/>
                <w:sz w:val="24"/>
                <w:szCs w:val="24"/>
              </w:rPr>
              <w:t>coloured</w:t>
            </w:r>
            <w:proofErr w:type="spellEnd"/>
            <w:r w:rsidRPr="00386B75">
              <w:rPr>
                <w:rFonts w:ascii="Times New Roman" w:hAnsi="Times New Roman"/>
                <w:sz w:val="24"/>
                <w:szCs w:val="24"/>
              </w:rPr>
              <w:t xml:space="preserve"> bumps/warts develop on the penis, in and around the vagina and the anus and may re-appear at different times.</w:t>
            </w:r>
          </w:p>
          <w:p w14:paraId="73C7B16D" w14:textId="77777777" w:rsidR="00386B75" w:rsidRPr="00386B75" w:rsidRDefault="00386B75" w:rsidP="00386B75">
            <w:pPr>
              <w:pStyle w:val="ListParagraph"/>
              <w:numPr>
                <w:ilvl w:val="0"/>
                <w:numId w:val="87"/>
              </w:numPr>
              <w:spacing w:after="0" w:line="240" w:lineRule="auto"/>
              <w:ind w:left="252" w:hanging="270"/>
              <w:rPr>
                <w:rFonts w:ascii="Times New Roman" w:hAnsi="Times New Roman"/>
                <w:sz w:val="24"/>
                <w:szCs w:val="24"/>
              </w:rPr>
            </w:pPr>
            <w:r w:rsidRPr="00386B75">
              <w:rPr>
                <w:rFonts w:ascii="Times New Roman" w:hAnsi="Times New Roman"/>
                <w:sz w:val="24"/>
                <w:szCs w:val="24"/>
              </w:rPr>
              <w:t>Cervical cancer</w:t>
            </w:r>
          </w:p>
        </w:tc>
        <w:tc>
          <w:tcPr>
            <w:tcW w:w="2610" w:type="dxa"/>
          </w:tcPr>
          <w:p w14:paraId="4EEE96E3" w14:textId="77777777" w:rsidR="00386B75" w:rsidRPr="00386B75" w:rsidRDefault="00386B75" w:rsidP="00386B75">
            <w:pPr>
              <w:pStyle w:val="ListParagraph"/>
              <w:numPr>
                <w:ilvl w:val="0"/>
                <w:numId w:val="87"/>
              </w:numPr>
              <w:spacing w:after="0" w:line="240" w:lineRule="auto"/>
              <w:ind w:left="252" w:hanging="270"/>
              <w:rPr>
                <w:rFonts w:ascii="Times New Roman" w:hAnsi="Times New Roman"/>
                <w:sz w:val="24"/>
                <w:szCs w:val="24"/>
              </w:rPr>
            </w:pPr>
            <w:r w:rsidRPr="00386B75">
              <w:rPr>
                <w:rFonts w:ascii="Times New Roman" w:hAnsi="Times New Roman"/>
                <w:sz w:val="24"/>
                <w:szCs w:val="24"/>
              </w:rPr>
              <w:t>Vaccine available for women aged 9 -26.</w:t>
            </w:r>
          </w:p>
          <w:p w14:paraId="321F58B5" w14:textId="77777777" w:rsidR="00386B75" w:rsidRPr="00386B75" w:rsidRDefault="00386B75" w:rsidP="00386B75">
            <w:pPr>
              <w:pStyle w:val="ListParagraph"/>
              <w:numPr>
                <w:ilvl w:val="0"/>
                <w:numId w:val="87"/>
              </w:numPr>
              <w:spacing w:after="0" w:line="240" w:lineRule="auto"/>
              <w:ind w:left="252" w:hanging="270"/>
              <w:rPr>
                <w:rFonts w:ascii="Times New Roman" w:hAnsi="Times New Roman"/>
                <w:sz w:val="24"/>
                <w:szCs w:val="24"/>
              </w:rPr>
            </w:pPr>
            <w:r w:rsidRPr="00386B75">
              <w:rPr>
                <w:rFonts w:ascii="Times New Roman" w:hAnsi="Times New Roman"/>
                <w:sz w:val="24"/>
                <w:szCs w:val="24"/>
              </w:rPr>
              <w:t>sharing personal items, including towels, razors, bars of soap, footwear, or other objects</w:t>
            </w:r>
          </w:p>
        </w:tc>
      </w:tr>
    </w:tbl>
    <w:p w14:paraId="0E97C15E" w14:textId="77777777" w:rsidR="00386B75" w:rsidRPr="00386B75" w:rsidRDefault="00386B75" w:rsidP="00386B75">
      <w:pPr>
        <w:pStyle w:val="ListParagraph"/>
        <w:rPr>
          <w:rFonts w:ascii="Times New Roman" w:hAnsi="Times New Roman"/>
          <w:b/>
          <w:sz w:val="24"/>
          <w:szCs w:val="24"/>
        </w:rPr>
      </w:pPr>
    </w:p>
    <w:p w14:paraId="6EE1EF77"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HIV AND AIDS</w:t>
      </w:r>
    </w:p>
    <w:p w14:paraId="6CAC8A89" w14:textId="77777777" w:rsidR="00386B75" w:rsidRPr="00386B75" w:rsidRDefault="00386B75" w:rsidP="00386B75">
      <w:pPr>
        <w:rPr>
          <w:rFonts w:ascii="Times New Roman" w:hAnsi="Times New Roman"/>
          <w:sz w:val="24"/>
          <w:szCs w:val="24"/>
        </w:rPr>
      </w:pPr>
      <w:r w:rsidRPr="00386B75">
        <w:rPr>
          <w:rFonts w:ascii="Times New Roman" w:hAnsi="Times New Roman"/>
          <w:b/>
          <w:sz w:val="24"/>
          <w:szCs w:val="24"/>
        </w:rPr>
        <w:t xml:space="preserve">HIV </w:t>
      </w:r>
      <w:r w:rsidRPr="00386B75">
        <w:rPr>
          <w:rFonts w:ascii="Times New Roman" w:hAnsi="Times New Roman"/>
          <w:sz w:val="24"/>
          <w:szCs w:val="24"/>
        </w:rPr>
        <w:t xml:space="preserve">(Acquired immune deficiency virus) is the pathogen that caused AIDS, a sexually transmitted disease. </w:t>
      </w:r>
      <w:r w:rsidRPr="00386B75">
        <w:rPr>
          <w:rFonts w:ascii="Times New Roman" w:hAnsi="Times New Roman"/>
          <w:b/>
          <w:sz w:val="24"/>
          <w:szCs w:val="24"/>
        </w:rPr>
        <w:t>AIDS</w:t>
      </w:r>
      <w:r w:rsidRPr="00386B75">
        <w:rPr>
          <w:rFonts w:ascii="Times New Roman" w:hAnsi="Times New Roman"/>
          <w:sz w:val="24"/>
          <w:szCs w:val="24"/>
        </w:rPr>
        <w:t xml:space="preserve"> is a disease in which the immune system of the human body is completely broken down, rendering the body unable to fight against any pathogens that attack </w:t>
      </w:r>
      <w:proofErr w:type="spellStart"/>
      <w:r w:rsidRPr="00386B75">
        <w:rPr>
          <w:rFonts w:ascii="Times New Roman" w:hAnsi="Times New Roman"/>
          <w:sz w:val="24"/>
          <w:szCs w:val="24"/>
        </w:rPr>
        <w:t>it.HIV</w:t>
      </w:r>
      <w:proofErr w:type="spellEnd"/>
      <w:r w:rsidRPr="00386B75">
        <w:rPr>
          <w:rFonts w:ascii="Times New Roman" w:hAnsi="Times New Roman"/>
          <w:sz w:val="24"/>
          <w:szCs w:val="24"/>
        </w:rPr>
        <w:t xml:space="preserve"> belong to a group of RNA virus referred to as retro – viruses. They are capable of converting their RNA to DNA; they attack, infect and destroy certain white blood cells called </w:t>
      </w:r>
      <w:r w:rsidRPr="00386B75">
        <w:rPr>
          <w:rFonts w:ascii="Times New Roman" w:hAnsi="Times New Roman"/>
          <w:b/>
          <w:sz w:val="24"/>
          <w:szCs w:val="24"/>
        </w:rPr>
        <w:t xml:space="preserve">helper T cells or CD4 (lymphocytes). </w:t>
      </w:r>
    </w:p>
    <w:p w14:paraId="324B8F99"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HIV can remain dormant in the cell of the host for years and multiplying as the cells of the host divide, eventually the virus becomes active producing many viruses causing the killing of the helper T cells. Once the body </w:t>
      </w:r>
      <w:proofErr w:type="spellStart"/>
      <w:r w:rsidRPr="00386B75">
        <w:rPr>
          <w:rFonts w:ascii="Times New Roman" w:hAnsi="Times New Roman"/>
          <w:sz w:val="24"/>
          <w:szCs w:val="24"/>
        </w:rPr>
        <w:t>looses</w:t>
      </w:r>
      <w:proofErr w:type="spellEnd"/>
      <w:r w:rsidRPr="00386B75">
        <w:rPr>
          <w:rFonts w:ascii="Times New Roman" w:hAnsi="Times New Roman"/>
          <w:sz w:val="24"/>
          <w:szCs w:val="24"/>
        </w:rPr>
        <w:t xml:space="preserve"> too many helper T cells, the body’s defense against infections crumbles and the body becomes vulnerable to various disease pathogens causing various opportunistic diseases.</w:t>
      </w:r>
    </w:p>
    <w:p w14:paraId="17D0B4BB"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MODE OF TRANSMISSION</w:t>
      </w:r>
    </w:p>
    <w:p w14:paraId="3CB21CBC"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Apart from sexual intercourse, HIV can be transmitted through</w:t>
      </w:r>
    </w:p>
    <w:p w14:paraId="180537FC" w14:textId="77777777" w:rsidR="00386B75" w:rsidRPr="00386B75" w:rsidRDefault="00386B75" w:rsidP="00386B75">
      <w:pPr>
        <w:pStyle w:val="ListParagraph"/>
        <w:numPr>
          <w:ilvl w:val="2"/>
          <w:numId w:val="81"/>
        </w:numPr>
        <w:ind w:left="630" w:hanging="360"/>
        <w:rPr>
          <w:rFonts w:ascii="Times New Roman" w:hAnsi="Times New Roman"/>
          <w:sz w:val="24"/>
          <w:szCs w:val="24"/>
        </w:rPr>
      </w:pPr>
      <w:r w:rsidRPr="00386B75">
        <w:rPr>
          <w:rFonts w:ascii="Times New Roman" w:hAnsi="Times New Roman"/>
          <w:sz w:val="24"/>
          <w:szCs w:val="24"/>
        </w:rPr>
        <w:t>Receiving blood transfusion from an infected person</w:t>
      </w:r>
    </w:p>
    <w:p w14:paraId="1B41704D" w14:textId="77777777" w:rsidR="00386B75" w:rsidRPr="00386B75" w:rsidRDefault="00386B75" w:rsidP="00386B75">
      <w:pPr>
        <w:pStyle w:val="ListParagraph"/>
        <w:numPr>
          <w:ilvl w:val="2"/>
          <w:numId w:val="81"/>
        </w:numPr>
        <w:ind w:left="630" w:hanging="360"/>
        <w:rPr>
          <w:rFonts w:ascii="Times New Roman" w:hAnsi="Times New Roman"/>
          <w:sz w:val="24"/>
          <w:szCs w:val="24"/>
        </w:rPr>
      </w:pPr>
      <w:r w:rsidRPr="00386B75">
        <w:rPr>
          <w:rFonts w:ascii="Times New Roman" w:hAnsi="Times New Roman"/>
          <w:sz w:val="24"/>
          <w:szCs w:val="24"/>
        </w:rPr>
        <w:t>Infection through pregnancy, child birth and breast feeding</w:t>
      </w:r>
    </w:p>
    <w:p w14:paraId="387E04D4" w14:textId="77777777" w:rsidR="00386B75" w:rsidRPr="00386B75" w:rsidRDefault="00386B75" w:rsidP="00386B75">
      <w:pPr>
        <w:pStyle w:val="ListParagraph"/>
        <w:numPr>
          <w:ilvl w:val="2"/>
          <w:numId w:val="81"/>
        </w:numPr>
        <w:ind w:left="630" w:hanging="360"/>
        <w:rPr>
          <w:rFonts w:ascii="Times New Roman" w:hAnsi="Times New Roman"/>
          <w:sz w:val="24"/>
          <w:szCs w:val="24"/>
        </w:rPr>
      </w:pPr>
      <w:r w:rsidRPr="00386B75">
        <w:rPr>
          <w:rFonts w:ascii="Times New Roman" w:hAnsi="Times New Roman"/>
          <w:sz w:val="24"/>
          <w:szCs w:val="24"/>
        </w:rPr>
        <w:t>Using unsterilized infected needles and syringes</w:t>
      </w:r>
    </w:p>
    <w:p w14:paraId="558BFE19" w14:textId="77777777" w:rsidR="00386B75" w:rsidRPr="00386B75" w:rsidRDefault="00386B75" w:rsidP="00386B75">
      <w:pPr>
        <w:pStyle w:val="ListParagraph"/>
        <w:numPr>
          <w:ilvl w:val="2"/>
          <w:numId w:val="81"/>
        </w:numPr>
        <w:ind w:left="630" w:hanging="360"/>
        <w:rPr>
          <w:rFonts w:ascii="Times New Roman" w:hAnsi="Times New Roman"/>
          <w:sz w:val="24"/>
          <w:szCs w:val="24"/>
        </w:rPr>
      </w:pPr>
      <w:r w:rsidRPr="00386B75">
        <w:rPr>
          <w:rFonts w:ascii="Times New Roman" w:hAnsi="Times New Roman"/>
          <w:sz w:val="24"/>
          <w:szCs w:val="24"/>
        </w:rPr>
        <w:t>By practicing oral and anal sex</w:t>
      </w:r>
    </w:p>
    <w:p w14:paraId="769FF10D" w14:textId="77777777" w:rsidR="00386B75" w:rsidRPr="00386B75" w:rsidRDefault="00386B75" w:rsidP="00386B75">
      <w:pPr>
        <w:pStyle w:val="ListParagraph"/>
        <w:numPr>
          <w:ilvl w:val="2"/>
          <w:numId w:val="81"/>
        </w:numPr>
        <w:ind w:left="630" w:hanging="360"/>
        <w:rPr>
          <w:rFonts w:ascii="Times New Roman" w:hAnsi="Times New Roman"/>
          <w:sz w:val="24"/>
          <w:szCs w:val="24"/>
        </w:rPr>
      </w:pPr>
      <w:r w:rsidRPr="00386B75">
        <w:rPr>
          <w:rFonts w:ascii="Times New Roman" w:hAnsi="Times New Roman"/>
          <w:sz w:val="24"/>
          <w:szCs w:val="24"/>
        </w:rPr>
        <w:t xml:space="preserve">Open mouth kiss with an infected person </w:t>
      </w:r>
    </w:p>
    <w:p w14:paraId="70EF761B" w14:textId="77777777" w:rsidR="00386B75" w:rsidRPr="00386B75" w:rsidRDefault="00386B75" w:rsidP="00386B75">
      <w:pPr>
        <w:rPr>
          <w:rFonts w:ascii="Times New Roman" w:hAnsi="Times New Roman"/>
          <w:b/>
          <w:sz w:val="24"/>
          <w:szCs w:val="24"/>
        </w:rPr>
      </w:pPr>
    </w:p>
    <w:p w14:paraId="2D92E9B6"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EVALUATION</w:t>
      </w:r>
    </w:p>
    <w:p w14:paraId="781CC75A" w14:textId="77777777" w:rsidR="00386B75" w:rsidRPr="00386B75" w:rsidRDefault="00386B75" w:rsidP="00386B75">
      <w:pPr>
        <w:pStyle w:val="ListParagraph"/>
        <w:numPr>
          <w:ilvl w:val="0"/>
          <w:numId w:val="93"/>
        </w:numPr>
        <w:rPr>
          <w:rFonts w:ascii="Times New Roman" w:hAnsi="Times New Roman"/>
          <w:sz w:val="24"/>
          <w:szCs w:val="24"/>
        </w:rPr>
      </w:pPr>
      <w:r w:rsidRPr="00386B75">
        <w:rPr>
          <w:rFonts w:ascii="Times New Roman" w:hAnsi="Times New Roman"/>
          <w:sz w:val="24"/>
          <w:szCs w:val="24"/>
        </w:rPr>
        <w:t xml:space="preserve">Mention five sexually transmitted diseases </w:t>
      </w:r>
    </w:p>
    <w:p w14:paraId="0318B88B" w14:textId="77777777" w:rsidR="00386B75" w:rsidRPr="00386B75" w:rsidRDefault="00386B75" w:rsidP="00386B75">
      <w:pPr>
        <w:pStyle w:val="ListParagraph"/>
        <w:numPr>
          <w:ilvl w:val="0"/>
          <w:numId w:val="93"/>
        </w:numPr>
        <w:rPr>
          <w:rFonts w:ascii="Times New Roman" w:hAnsi="Times New Roman"/>
          <w:b/>
          <w:sz w:val="24"/>
          <w:szCs w:val="24"/>
          <w:u w:val="single"/>
        </w:rPr>
      </w:pPr>
      <w:r w:rsidRPr="00386B75">
        <w:rPr>
          <w:rFonts w:ascii="Times New Roman" w:hAnsi="Times New Roman"/>
          <w:sz w:val="24"/>
          <w:szCs w:val="24"/>
        </w:rPr>
        <w:t>State the causative organisms of the diseases mentioned above.</w:t>
      </w:r>
    </w:p>
    <w:p w14:paraId="666C4EE3" w14:textId="77777777" w:rsidR="00386B75" w:rsidRPr="00386B75" w:rsidRDefault="00386B75" w:rsidP="00386B75">
      <w:pPr>
        <w:rPr>
          <w:rFonts w:ascii="Times New Roman" w:hAnsi="Times New Roman"/>
          <w:b/>
          <w:sz w:val="24"/>
          <w:szCs w:val="24"/>
          <w:lang w:val="en-GB"/>
        </w:rPr>
      </w:pPr>
      <w:r w:rsidRPr="00386B75">
        <w:rPr>
          <w:rFonts w:ascii="Times New Roman" w:hAnsi="Times New Roman"/>
          <w:b/>
          <w:sz w:val="24"/>
          <w:szCs w:val="24"/>
          <w:lang w:val="en-GB"/>
        </w:rPr>
        <w:t>GENERALEVALUATION/REVISIONAL QUESTIONS</w:t>
      </w:r>
    </w:p>
    <w:p w14:paraId="641B429E" w14:textId="77777777" w:rsidR="00386B75" w:rsidRPr="00386B75" w:rsidRDefault="00386B75" w:rsidP="00386B75">
      <w:pPr>
        <w:pStyle w:val="ListParagraph"/>
        <w:numPr>
          <w:ilvl w:val="0"/>
          <w:numId w:val="31"/>
        </w:numPr>
        <w:jc w:val="both"/>
        <w:rPr>
          <w:rFonts w:ascii="Times New Roman" w:hAnsi="Times New Roman"/>
          <w:sz w:val="24"/>
          <w:szCs w:val="24"/>
        </w:rPr>
      </w:pPr>
      <w:r w:rsidRPr="00386B75">
        <w:rPr>
          <w:rFonts w:ascii="Times New Roman" w:hAnsi="Times New Roman"/>
          <w:sz w:val="24"/>
          <w:szCs w:val="24"/>
          <w:lang w:val="en-GB"/>
        </w:rPr>
        <w:t>Mention five beneficial and five harmful effects of microorganisms.</w:t>
      </w:r>
    </w:p>
    <w:p w14:paraId="04D78450" w14:textId="77777777" w:rsidR="00386B75" w:rsidRPr="00386B75" w:rsidRDefault="00386B75" w:rsidP="00386B75">
      <w:pPr>
        <w:pStyle w:val="ListParagraph"/>
        <w:numPr>
          <w:ilvl w:val="0"/>
          <w:numId w:val="31"/>
        </w:numPr>
        <w:jc w:val="both"/>
        <w:rPr>
          <w:rFonts w:ascii="Times New Roman" w:hAnsi="Times New Roman"/>
          <w:sz w:val="24"/>
          <w:szCs w:val="24"/>
        </w:rPr>
      </w:pPr>
      <w:r w:rsidRPr="00386B75">
        <w:rPr>
          <w:rFonts w:ascii="Times New Roman" w:hAnsi="Times New Roman"/>
          <w:sz w:val="24"/>
          <w:szCs w:val="24"/>
          <w:lang w:val="en-GB"/>
        </w:rPr>
        <w:t>In a tabular form, state causal agent and symptoms of five bacterial diseases.</w:t>
      </w:r>
    </w:p>
    <w:p w14:paraId="5AFBAD87" w14:textId="77777777" w:rsidR="00386B75" w:rsidRPr="00386B75" w:rsidRDefault="00386B75" w:rsidP="00386B75">
      <w:pPr>
        <w:pStyle w:val="ListParagraph"/>
        <w:numPr>
          <w:ilvl w:val="0"/>
          <w:numId w:val="31"/>
        </w:numPr>
        <w:jc w:val="both"/>
        <w:rPr>
          <w:rFonts w:ascii="Times New Roman" w:hAnsi="Times New Roman"/>
          <w:sz w:val="24"/>
          <w:szCs w:val="24"/>
        </w:rPr>
      </w:pPr>
      <w:r w:rsidRPr="00386B75">
        <w:rPr>
          <w:rFonts w:ascii="Times New Roman" w:hAnsi="Times New Roman"/>
          <w:sz w:val="24"/>
          <w:szCs w:val="24"/>
          <w:lang w:val="en-GB"/>
        </w:rPr>
        <w:t>State three airborne diseases and their symptoms.</w:t>
      </w:r>
    </w:p>
    <w:p w14:paraId="043D044A" w14:textId="77777777" w:rsidR="00386B75" w:rsidRPr="00386B75" w:rsidRDefault="00386B75" w:rsidP="00386B75">
      <w:pPr>
        <w:pStyle w:val="ListParagraph"/>
        <w:numPr>
          <w:ilvl w:val="0"/>
          <w:numId w:val="31"/>
        </w:numPr>
        <w:jc w:val="both"/>
        <w:rPr>
          <w:rFonts w:ascii="Times New Roman" w:hAnsi="Times New Roman"/>
          <w:sz w:val="24"/>
          <w:szCs w:val="24"/>
        </w:rPr>
      </w:pPr>
      <w:r w:rsidRPr="00386B75">
        <w:rPr>
          <w:rFonts w:ascii="Times New Roman" w:hAnsi="Times New Roman"/>
          <w:sz w:val="24"/>
          <w:szCs w:val="24"/>
          <w:lang w:val="en-GB"/>
        </w:rPr>
        <w:t>What are sexually transmitted infections?</w:t>
      </w:r>
    </w:p>
    <w:p w14:paraId="33DA421B" w14:textId="77777777" w:rsidR="00386B75" w:rsidRPr="00386B75" w:rsidRDefault="00386B75" w:rsidP="00386B75">
      <w:pPr>
        <w:pStyle w:val="ListParagraph"/>
        <w:numPr>
          <w:ilvl w:val="0"/>
          <w:numId w:val="31"/>
        </w:numPr>
        <w:jc w:val="both"/>
        <w:rPr>
          <w:rFonts w:ascii="Times New Roman" w:hAnsi="Times New Roman"/>
          <w:sz w:val="24"/>
          <w:szCs w:val="24"/>
        </w:rPr>
      </w:pPr>
      <w:r w:rsidRPr="00386B75">
        <w:rPr>
          <w:rFonts w:ascii="Times New Roman" w:hAnsi="Times New Roman"/>
          <w:sz w:val="24"/>
          <w:szCs w:val="24"/>
          <w:lang w:val="en-GB"/>
        </w:rPr>
        <w:t>State five STIs, their causal agent, mode of transmission and symptoms.</w:t>
      </w:r>
    </w:p>
    <w:p w14:paraId="48863C24" w14:textId="77777777" w:rsidR="00F92F93" w:rsidRDefault="00F92F93" w:rsidP="00386B75">
      <w:pPr>
        <w:rPr>
          <w:rFonts w:ascii="Times New Roman" w:hAnsi="Times New Roman"/>
          <w:b/>
          <w:sz w:val="24"/>
          <w:szCs w:val="24"/>
        </w:rPr>
      </w:pPr>
    </w:p>
    <w:p w14:paraId="75C9CA22" w14:textId="77777777" w:rsidR="00F92F93" w:rsidRDefault="00F92F93" w:rsidP="00386B75">
      <w:pPr>
        <w:rPr>
          <w:rFonts w:ascii="Times New Roman" w:hAnsi="Times New Roman"/>
          <w:b/>
          <w:sz w:val="24"/>
          <w:szCs w:val="24"/>
        </w:rPr>
      </w:pPr>
    </w:p>
    <w:p w14:paraId="4D323B9C" w14:textId="77777777" w:rsidR="00F92F93" w:rsidRDefault="00F92F93" w:rsidP="00386B75">
      <w:pPr>
        <w:rPr>
          <w:rFonts w:ascii="Times New Roman" w:hAnsi="Times New Roman"/>
          <w:b/>
          <w:sz w:val="24"/>
          <w:szCs w:val="24"/>
        </w:rPr>
      </w:pPr>
    </w:p>
    <w:p w14:paraId="089E1DA5" w14:textId="595C839E" w:rsidR="00386B75" w:rsidRPr="00386B75" w:rsidRDefault="00386B75" w:rsidP="00386B75">
      <w:pPr>
        <w:rPr>
          <w:rFonts w:ascii="Times New Roman" w:hAnsi="Times New Roman"/>
          <w:b/>
          <w:sz w:val="24"/>
          <w:szCs w:val="24"/>
        </w:rPr>
      </w:pPr>
      <w:r w:rsidRPr="00386B75">
        <w:rPr>
          <w:rFonts w:ascii="Times New Roman" w:hAnsi="Times New Roman"/>
          <w:b/>
          <w:sz w:val="24"/>
          <w:szCs w:val="24"/>
        </w:rPr>
        <w:lastRenderedPageBreak/>
        <w:t>WEEKEND ASSSIGNMENT</w:t>
      </w:r>
    </w:p>
    <w:p w14:paraId="34E3FD89" w14:textId="77777777" w:rsidR="00386B75" w:rsidRPr="00386B75" w:rsidRDefault="00386B75" w:rsidP="00386B75">
      <w:pPr>
        <w:pStyle w:val="ListParagraph"/>
        <w:numPr>
          <w:ilvl w:val="0"/>
          <w:numId w:val="57"/>
        </w:numPr>
        <w:rPr>
          <w:rFonts w:ascii="Times New Roman" w:hAnsi="Times New Roman"/>
          <w:sz w:val="24"/>
          <w:szCs w:val="24"/>
        </w:rPr>
      </w:pPr>
      <w:r w:rsidRPr="00386B75">
        <w:rPr>
          <w:rFonts w:ascii="Times New Roman" w:hAnsi="Times New Roman"/>
          <w:sz w:val="24"/>
          <w:szCs w:val="24"/>
        </w:rPr>
        <w:t xml:space="preserve">The following diseases are caused by bacteria except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a) gonorrhea     (b) AIDS     (c) syphilis     (d) none of the above</w:t>
      </w:r>
    </w:p>
    <w:p w14:paraId="29824C42" w14:textId="77777777" w:rsidR="00386B75" w:rsidRPr="00386B75" w:rsidRDefault="00386B75" w:rsidP="00386B75">
      <w:pPr>
        <w:pStyle w:val="ListParagraph"/>
        <w:numPr>
          <w:ilvl w:val="0"/>
          <w:numId w:val="57"/>
        </w:numPr>
        <w:rPr>
          <w:rFonts w:ascii="Times New Roman" w:hAnsi="Times New Roman"/>
          <w:sz w:val="24"/>
          <w:szCs w:val="24"/>
        </w:rPr>
      </w:pPr>
      <w:r w:rsidRPr="00386B75">
        <w:rPr>
          <w:rFonts w:ascii="Times New Roman" w:hAnsi="Times New Roman"/>
          <w:sz w:val="24"/>
          <w:szCs w:val="24"/>
        </w:rPr>
        <w:t xml:space="preserve">A disease characterized by high fevers, loss of weight, chronic diarrhea, wasting away and final death is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 xml:space="preserve">a) </w:t>
      </w:r>
      <w:proofErr w:type="spellStart"/>
      <w:r w:rsidRPr="00386B75">
        <w:rPr>
          <w:rFonts w:ascii="Times New Roman" w:hAnsi="Times New Roman"/>
          <w:sz w:val="24"/>
          <w:szCs w:val="24"/>
        </w:rPr>
        <w:t>gonorrhoea</w:t>
      </w:r>
      <w:proofErr w:type="spellEnd"/>
      <w:r w:rsidRPr="00386B75">
        <w:rPr>
          <w:rFonts w:ascii="Times New Roman" w:hAnsi="Times New Roman"/>
          <w:sz w:val="24"/>
          <w:szCs w:val="24"/>
        </w:rPr>
        <w:t xml:space="preserve">     (b) AIDS     (c) syphilis    (d) none of the above</w:t>
      </w:r>
    </w:p>
    <w:p w14:paraId="06B45181" w14:textId="77777777" w:rsidR="00386B75" w:rsidRPr="00386B75" w:rsidRDefault="00386B75" w:rsidP="00386B75">
      <w:pPr>
        <w:pStyle w:val="ListParagraph"/>
        <w:numPr>
          <w:ilvl w:val="0"/>
          <w:numId w:val="57"/>
        </w:numPr>
        <w:rPr>
          <w:rFonts w:ascii="Times New Roman" w:hAnsi="Times New Roman"/>
          <w:sz w:val="24"/>
          <w:szCs w:val="24"/>
        </w:rPr>
      </w:pPr>
      <w:r w:rsidRPr="00386B75">
        <w:rPr>
          <w:rFonts w:ascii="Times New Roman" w:hAnsi="Times New Roman"/>
          <w:sz w:val="24"/>
          <w:szCs w:val="24"/>
        </w:rPr>
        <w:t xml:space="preserve">Which of the following is not a sexually transmitted disease?    (a) gonorrhea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b) malaria     (c) syphilis     (d) AIDS</w:t>
      </w:r>
    </w:p>
    <w:p w14:paraId="4EA766F4" w14:textId="77777777" w:rsidR="00386B75" w:rsidRPr="00386B75" w:rsidRDefault="00386B75" w:rsidP="00386B75">
      <w:pPr>
        <w:pStyle w:val="ListParagraph"/>
        <w:numPr>
          <w:ilvl w:val="0"/>
          <w:numId w:val="57"/>
        </w:numPr>
        <w:rPr>
          <w:rFonts w:ascii="Times New Roman" w:hAnsi="Times New Roman"/>
          <w:sz w:val="24"/>
          <w:szCs w:val="24"/>
        </w:rPr>
      </w:pPr>
      <w:r w:rsidRPr="00386B75">
        <w:rPr>
          <w:rFonts w:ascii="Times New Roman" w:hAnsi="Times New Roman"/>
          <w:sz w:val="24"/>
          <w:szCs w:val="24"/>
        </w:rPr>
        <w:t xml:space="preserve">Which of the following statements is wrong?   (a) All STIs are caused by viruses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b) All STIs are caused by bacteria      (c) All STIs are caused by protozoans     (d) All of the above</w:t>
      </w:r>
    </w:p>
    <w:p w14:paraId="0725751D" w14:textId="77777777" w:rsidR="00386B75" w:rsidRPr="00386B75" w:rsidRDefault="00386B75" w:rsidP="00386B75">
      <w:pPr>
        <w:pStyle w:val="ListParagraph"/>
        <w:numPr>
          <w:ilvl w:val="0"/>
          <w:numId w:val="57"/>
        </w:numPr>
        <w:rPr>
          <w:rFonts w:ascii="Times New Roman" w:hAnsi="Times New Roman"/>
          <w:sz w:val="24"/>
          <w:szCs w:val="24"/>
        </w:rPr>
      </w:pPr>
      <w:r w:rsidRPr="00386B75">
        <w:rPr>
          <w:rFonts w:ascii="Times New Roman" w:hAnsi="Times New Roman"/>
          <w:sz w:val="24"/>
          <w:szCs w:val="24"/>
        </w:rPr>
        <w:t xml:space="preserve">A disease which displays symptoms which are similar to the symptoms of other diseases is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a) syphilis     (b) malaria     (c) river blindness     (d) none of the above</w:t>
      </w:r>
    </w:p>
    <w:p w14:paraId="430A7E2D"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THEORY</w:t>
      </w:r>
    </w:p>
    <w:p w14:paraId="0497575F" w14:textId="77777777" w:rsidR="00386B75" w:rsidRPr="00386B75" w:rsidRDefault="00386B75" w:rsidP="00386B75">
      <w:pPr>
        <w:pStyle w:val="ListParagraph"/>
        <w:numPr>
          <w:ilvl w:val="0"/>
          <w:numId w:val="73"/>
        </w:numPr>
        <w:rPr>
          <w:rFonts w:ascii="Times New Roman" w:hAnsi="Times New Roman"/>
          <w:sz w:val="24"/>
          <w:szCs w:val="24"/>
        </w:rPr>
      </w:pPr>
      <w:r w:rsidRPr="00386B75">
        <w:rPr>
          <w:rFonts w:ascii="Times New Roman" w:hAnsi="Times New Roman"/>
          <w:sz w:val="24"/>
          <w:szCs w:val="24"/>
        </w:rPr>
        <w:t>State the causative organisms, five modes of infection and five ways of controlling AIDS</w:t>
      </w:r>
      <w:r w:rsidRPr="00386B75">
        <w:rPr>
          <w:rFonts w:ascii="Times New Roman" w:hAnsi="Times New Roman"/>
          <w:sz w:val="24"/>
          <w:szCs w:val="24"/>
          <w:lang w:val="en-GB"/>
        </w:rPr>
        <w:t>.</w:t>
      </w:r>
    </w:p>
    <w:p w14:paraId="3CFF94E1" w14:textId="77777777" w:rsidR="00386B75" w:rsidRPr="00386B75" w:rsidRDefault="00386B75" w:rsidP="00386B75">
      <w:pPr>
        <w:pStyle w:val="ListParagraph"/>
        <w:numPr>
          <w:ilvl w:val="0"/>
          <w:numId w:val="73"/>
        </w:numPr>
        <w:rPr>
          <w:rFonts w:ascii="Times New Roman" w:hAnsi="Times New Roman"/>
          <w:sz w:val="24"/>
          <w:szCs w:val="24"/>
        </w:rPr>
      </w:pPr>
      <w:r w:rsidRPr="00386B75">
        <w:rPr>
          <w:rFonts w:ascii="Times New Roman" w:hAnsi="Times New Roman"/>
          <w:sz w:val="24"/>
          <w:szCs w:val="24"/>
        </w:rPr>
        <w:t>Differentiate between HIV and AIDS</w:t>
      </w:r>
      <w:r w:rsidRPr="00386B75">
        <w:rPr>
          <w:rFonts w:ascii="Times New Roman" w:hAnsi="Times New Roman"/>
          <w:sz w:val="24"/>
          <w:szCs w:val="24"/>
          <w:lang w:val="en-GB"/>
        </w:rPr>
        <w:t>.</w:t>
      </w:r>
    </w:p>
    <w:p w14:paraId="33FF4C83" w14:textId="77777777" w:rsidR="00386B75" w:rsidRPr="00386B75" w:rsidRDefault="00386B75" w:rsidP="00386B75">
      <w:pPr>
        <w:rPr>
          <w:rFonts w:ascii="Times New Roman" w:hAnsi="Times New Roman"/>
          <w:b/>
          <w:sz w:val="24"/>
          <w:szCs w:val="24"/>
        </w:rPr>
      </w:pPr>
    </w:p>
    <w:p w14:paraId="64271016" w14:textId="77777777" w:rsidR="00386B75" w:rsidRPr="00386B75" w:rsidRDefault="00386B75" w:rsidP="00386B75">
      <w:pPr>
        <w:jc w:val="center"/>
        <w:rPr>
          <w:rFonts w:ascii="Times New Roman" w:hAnsi="Times New Roman"/>
          <w:b/>
          <w:sz w:val="24"/>
          <w:szCs w:val="24"/>
        </w:rPr>
      </w:pPr>
      <w:r w:rsidRPr="00386B75">
        <w:rPr>
          <w:rFonts w:ascii="Times New Roman" w:hAnsi="Times New Roman"/>
          <w:b/>
          <w:sz w:val="24"/>
          <w:szCs w:val="24"/>
        </w:rPr>
        <w:t xml:space="preserve">                                                 WEEK </w:t>
      </w:r>
      <w:r w:rsidRPr="00386B75">
        <w:rPr>
          <w:rFonts w:ascii="Times New Roman" w:hAnsi="Times New Roman"/>
          <w:b/>
          <w:sz w:val="24"/>
          <w:szCs w:val="24"/>
          <w:lang w:val="en-GB"/>
        </w:rPr>
        <w:t>FOUR</w:t>
      </w:r>
      <w:r w:rsidRPr="00386B75">
        <w:rPr>
          <w:rFonts w:ascii="Times New Roman" w:hAnsi="Times New Roman"/>
          <w:b/>
          <w:sz w:val="24"/>
          <w:szCs w:val="24"/>
        </w:rPr>
        <w:t xml:space="preserve">                             DATE …………………………</w:t>
      </w:r>
    </w:p>
    <w:p w14:paraId="49A0F54E" w14:textId="77777777" w:rsidR="00386B75" w:rsidRPr="00386B75" w:rsidRDefault="00386B75" w:rsidP="00386B75">
      <w:pPr>
        <w:jc w:val="center"/>
        <w:rPr>
          <w:rFonts w:ascii="Times New Roman" w:hAnsi="Times New Roman"/>
          <w:b/>
          <w:sz w:val="24"/>
          <w:szCs w:val="24"/>
        </w:rPr>
      </w:pPr>
    </w:p>
    <w:p w14:paraId="3EEF9EF5" w14:textId="77777777" w:rsidR="00386B75" w:rsidRPr="00386B75" w:rsidRDefault="00386B75" w:rsidP="00386B75">
      <w:pPr>
        <w:jc w:val="center"/>
        <w:rPr>
          <w:rFonts w:ascii="Times New Roman" w:hAnsi="Times New Roman"/>
          <w:b/>
          <w:sz w:val="24"/>
          <w:szCs w:val="24"/>
        </w:rPr>
      </w:pPr>
      <w:r w:rsidRPr="00386B75">
        <w:rPr>
          <w:rFonts w:ascii="Times New Roman" w:hAnsi="Times New Roman"/>
          <w:b/>
          <w:sz w:val="24"/>
          <w:szCs w:val="24"/>
        </w:rPr>
        <w:t>TOWARDS BETTER HEALTH</w:t>
      </w:r>
    </w:p>
    <w:p w14:paraId="09B1ECE2"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CONTENT</w:t>
      </w:r>
    </w:p>
    <w:p w14:paraId="09D93F58" w14:textId="77777777" w:rsidR="00386B75" w:rsidRPr="00386B75" w:rsidRDefault="00386B75" w:rsidP="00386B75">
      <w:pPr>
        <w:pStyle w:val="ListParagraph"/>
        <w:numPr>
          <w:ilvl w:val="0"/>
          <w:numId w:val="58"/>
        </w:numPr>
        <w:rPr>
          <w:rFonts w:ascii="Times New Roman" w:hAnsi="Times New Roman"/>
          <w:sz w:val="24"/>
          <w:szCs w:val="24"/>
        </w:rPr>
      </w:pPr>
      <w:r w:rsidRPr="00386B75">
        <w:rPr>
          <w:rFonts w:ascii="Times New Roman" w:hAnsi="Times New Roman"/>
          <w:sz w:val="24"/>
          <w:szCs w:val="24"/>
        </w:rPr>
        <w:t xml:space="preserve">Control of </w:t>
      </w:r>
      <w:proofErr w:type="spellStart"/>
      <w:r w:rsidRPr="00386B75">
        <w:rPr>
          <w:rFonts w:ascii="Times New Roman" w:hAnsi="Times New Roman"/>
          <w:sz w:val="24"/>
          <w:szCs w:val="24"/>
          <w:lang w:val="en-GB"/>
        </w:rPr>
        <w:t>HarmfulMicroorganisms</w:t>
      </w:r>
      <w:proofErr w:type="spellEnd"/>
      <w:r w:rsidRPr="00386B75">
        <w:rPr>
          <w:rFonts w:ascii="Times New Roman" w:hAnsi="Times New Roman"/>
          <w:sz w:val="24"/>
          <w:szCs w:val="24"/>
          <w:lang w:val="en-GB"/>
        </w:rPr>
        <w:t>.</w:t>
      </w:r>
    </w:p>
    <w:p w14:paraId="6E5FD102" w14:textId="77777777" w:rsidR="00386B75" w:rsidRPr="00386B75" w:rsidRDefault="00386B75" w:rsidP="00386B75">
      <w:pPr>
        <w:pStyle w:val="ListParagraph"/>
        <w:numPr>
          <w:ilvl w:val="0"/>
          <w:numId w:val="58"/>
        </w:numPr>
        <w:rPr>
          <w:rFonts w:ascii="Times New Roman" w:hAnsi="Times New Roman"/>
          <w:sz w:val="24"/>
          <w:szCs w:val="24"/>
        </w:rPr>
      </w:pPr>
      <w:r w:rsidRPr="00386B75">
        <w:rPr>
          <w:rFonts w:ascii="Times New Roman" w:hAnsi="Times New Roman"/>
          <w:sz w:val="24"/>
          <w:szCs w:val="24"/>
        </w:rPr>
        <w:t xml:space="preserve">Definition and </w:t>
      </w:r>
      <w:r w:rsidRPr="00386B75">
        <w:rPr>
          <w:rFonts w:ascii="Times New Roman" w:hAnsi="Times New Roman"/>
          <w:sz w:val="24"/>
          <w:szCs w:val="24"/>
          <w:lang w:val="en-GB"/>
        </w:rPr>
        <w:t>Ways</w:t>
      </w:r>
      <w:r w:rsidRPr="00386B75">
        <w:rPr>
          <w:rFonts w:ascii="Times New Roman" w:hAnsi="Times New Roman"/>
          <w:sz w:val="24"/>
          <w:szCs w:val="24"/>
        </w:rPr>
        <w:t xml:space="preserve"> of </w:t>
      </w:r>
      <w:proofErr w:type="spellStart"/>
      <w:r w:rsidRPr="00386B75">
        <w:rPr>
          <w:rFonts w:ascii="Times New Roman" w:hAnsi="Times New Roman"/>
          <w:sz w:val="24"/>
          <w:szCs w:val="24"/>
          <w:lang w:val="en-GB"/>
        </w:rPr>
        <w:t>ControllingVectors</w:t>
      </w:r>
      <w:proofErr w:type="spellEnd"/>
      <w:r w:rsidRPr="00386B75">
        <w:rPr>
          <w:rFonts w:ascii="Times New Roman" w:hAnsi="Times New Roman"/>
          <w:sz w:val="24"/>
          <w:szCs w:val="24"/>
          <w:lang w:val="en-GB"/>
        </w:rPr>
        <w:t>.</w:t>
      </w:r>
    </w:p>
    <w:p w14:paraId="6CE222D9" w14:textId="77777777" w:rsidR="00386B75" w:rsidRPr="00386B75" w:rsidRDefault="00386B75" w:rsidP="00386B75">
      <w:pPr>
        <w:pStyle w:val="ListParagraph"/>
        <w:numPr>
          <w:ilvl w:val="0"/>
          <w:numId w:val="58"/>
        </w:numPr>
        <w:rPr>
          <w:rFonts w:ascii="Times New Roman" w:hAnsi="Times New Roman"/>
          <w:sz w:val="24"/>
          <w:szCs w:val="24"/>
        </w:rPr>
      </w:pPr>
      <w:r w:rsidRPr="00386B75">
        <w:rPr>
          <w:rFonts w:ascii="Times New Roman" w:hAnsi="Times New Roman"/>
          <w:sz w:val="24"/>
          <w:szCs w:val="24"/>
        </w:rPr>
        <w:t xml:space="preserve">Maintenance of </w:t>
      </w:r>
      <w:proofErr w:type="spellStart"/>
      <w:r w:rsidRPr="00386B75">
        <w:rPr>
          <w:rFonts w:ascii="Times New Roman" w:hAnsi="Times New Roman"/>
          <w:sz w:val="24"/>
          <w:szCs w:val="24"/>
          <w:lang w:val="en-GB"/>
        </w:rPr>
        <w:t>GoodHealth</w:t>
      </w:r>
      <w:proofErr w:type="spellEnd"/>
      <w:r w:rsidRPr="00386B75">
        <w:rPr>
          <w:rFonts w:ascii="Times New Roman" w:hAnsi="Times New Roman"/>
          <w:sz w:val="24"/>
          <w:szCs w:val="24"/>
          <w:lang w:val="en-GB"/>
        </w:rPr>
        <w:t>.</w:t>
      </w:r>
    </w:p>
    <w:p w14:paraId="3A5FD90A" w14:textId="77777777" w:rsidR="00386B75" w:rsidRPr="00386B75" w:rsidRDefault="00386B75" w:rsidP="00386B75">
      <w:pPr>
        <w:pStyle w:val="ListParagraph"/>
        <w:numPr>
          <w:ilvl w:val="0"/>
          <w:numId w:val="58"/>
        </w:numPr>
        <w:rPr>
          <w:rFonts w:ascii="Times New Roman" w:hAnsi="Times New Roman"/>
          <w:sz w:val="24"/>
          <w:szCs w:val="24"/>
        </w:rPr>
      </w:pPr>
      <w:r w:rsidRPr="00386B75">
        <w:rPr>
          <w:rFonts w:ascii="Times New Roman" w:hAnsi="Times New Roman"/>
          <w:sz w:val="24"/>
          <w:szCs w:val="24"/>
        </w:rPr>
        <w:t xml:space="preserve">Roles of </w:t>
      </w:r>
      <w:proofErr w:type="spellStart"/>
      <w:r w:rsidRPr="00386B75">
        <w:rPr>
          <w:rFonts w:ascii="Times New Roman" w:hAnsi="Times New Roman"/>
          <w:sz w:val="24"/>
          <w:szCs w:val="24"/>
          <w:lang w:val="en-GB"/>
        </w:rPr>
        <w:t>HealthOrganizations</w:t>
      </w:r>
      <w:proofErr w:type="spellEnd"/>
      <w:r w:rsidRPr="00386B75">
        <w:rPr>
          <w:rFonts w:ascii="Times New Roman" w:hAnsi="Times New Roman"/>
          <w:sz w:val="24"/>
          <w:szCs w:val="24"/>
          <w:lang w:val="en-GB"/>
        </w:rPr>
        <w:t>.</w:t>
      </w:r>
      <w:r w:rsidRPr="00386B75">
        <w:rPr>
          <w:rFonts w:ascii="Times New Roman" w:hAnsi="Times New Roman"/>
          <w:b/>
          <w:sz w:val="24"/>
          <w:szCs w:val="24"/>
        </w:rPr>
        <w:tab/>
      </w:r>
      <w:r w:rsidRPr="00386B75">
        <w:rPr>
          <w:rFonts w:ascii="Times New Roman" w:hAnsi="Times New Roman"/>
          <w:b/>
          <w:sz w:val="24"/>
          <w:szCs w:val="24"/>
        </w:rPr>
        <w:tab/>
      </w:r>
    </w:p>
    <w:p w14:paraId="0A16385E" w14:textId="77777777" w:rsidR="00386B75" w:rsidRPr="00386B75" w:rsidRDefault="00386B75" w:rsidP="00386B75">
      <w:pPr>
        <w:pStyle w:val="ListParagraph"/>
        <w:rPr>
          <w:rFonts w:ascii="Times New Roman" w:hAnsi="Times New Roman"/>
          <w:b/>
          <w:sz w:val="24"/>
          <w:szCs w:val="24"/>
        </w:rPr>
      </w:pPr>
      <w:r w:rsidRPr="00386B75">
        <w:rPr>
          <w:rFonts w:ascii="Times New Roman" w:hAnsi="Times New Roman"/>
          <w:b/>
          <w:sz w:val="24"/>
          <w:szCs w:val="24"/>
        </w:rPr>
        <w:tab/>
      </w:r>
      <w:r w:rsidRPr="00386B75">
        <w:rPr>
          <w:rFonts w:ascii="Times New Roman" w:hAnsi="Times New Roman"/>
          <w:b/>
          <w:sz w:val="24"/>
          <w:szCs w:val="24"/>
        </w:rPr>
        <w:tab/>
      </w:r>
    </w:p>
    <w:p w14:paraId="117D1890"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CONTROL OF HARMFUL MICRO-ORGANISMS</w:t>
      </w:r>
    </w:p>
    <w:p w14:paraId="0723F873"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The control of harmful microbes include removal, inhibition of growth or killing by physical agents/processes and chemical agents or antibiotics. Some common methods of controlling harmful microorganisms in order to maintain good health include</w:t>
      </w:r>
    </w:p>
    <w:p w14:paraId="09FF06BB" w14:textId="77777777" w:rsidR="00386B75" w:rsidRPr="00386B75" w:rsidRDefault="00386B75" w:rsidP="00386B75">
      <w:pPr>
        <w:pStyle w:val="ListParagraph"/>
        <w:numPr>
          <w:ilvl w:val="0"/>
          <w:numId w:val="53"/>
        </w:numPr>
        <w:rPr>
          <w:rFonts w:ascii="Times New Roman" w:hAnsi="Times New Roman"/>
          <w:sz w:val="24"/>
          <w:szCs w:val="24"/>
        </w:rPr>
      </w:pPr>
      <w:r w:rsidRPr="00386B75">
        <w:rPr>
          <w:rFonts w:ascii="Times New Roman" w:hAnsi="Times New Roman"/>
          <w:b/>
          <w:sz w:val="24"/>
          <w:szCs w:val="24"/>
        </w:rPr>
        <w:t xml:space="preserve">High and low temperature: </w:t>
      </w:r>
      <w:r w:rsidRPr="00386B75">
        <w:rPr>
          <w:rFonts w:ascii="Times New Roman" w:hAnsi="Times New Roman"/>
          <w:sz w:val="24"/>
          <w:szCs w:val="24"/>
        </w:rPr>
        <w:t>Boiling or heating of food, pasteurization of milk, sterilization of medical instruments and freezing of food to reduce the activities of microbes to barest minimum.</w:t>
      </w:r>
    </w:p>
    <w:p w14:paraId="17B1FB31" w14:textId="77777777" w:rsidR="00386B75" w:rsidRPr="00386B75" w:rsidRDefault="00386B75" w:rsidP="00386B75">
      <w:pPr>
        <w:pStyle w:val="ListParagraph"/>
        <w:numPr>
          <w:ilvl w:val="0"/>
          <w:numId w:val="53"/>
        </w:numPr>
        <w:rPr>
          <w:rFonts w:ascii="Times New Roman" w:hAnsi="Times New Roman"/>
          <w:sz w:val="24"/>
          <w:szCs w:val="24"/>
        </w:rPr>
      </w:pPr>
      <w:r w:rsidRPr="00386B75">
        <w:rPr>
          <w:rFonts w:ascii="Times New Roman" w:hAnsi="Times New Roman"/>
          <w:b/>
          <w:sz w:val="24"/>
          <w:szCs w:val="24"/>
        </w:rPr>
        <w:lastRenderedPageBreak/>
        <w:t>Covering of food</w:t>
      </w:r>
      <w:r w:rsidRPr="00386B75">
        <w:rPr>
          <w:rFonts w:ascii="Times New Roman" w:hAnsi="Times New Roman"/>
          <w:sz w:val="24"/>
          <w:szCs w:val="24"/>
        </w:rPr>
        <w:t xml:space="preserve"> to prevent vectors and pathogens in the air from coming in contact with the food.</w:t>
      </w:r>
    </w:p>
    <w:p w14:paraId="21FE56AD" w14:textId="77777777" w:rsidR="00386B75" w:rsidRPr="00386B75" w:rsidRDefault="00386B75" w:rsidP="00386B75">
      <w:pPr>
        <w:pStyle w:val="ListParagraph"/>
        <w:numPr>
          <w:ilvl w:val="0"/>
          <w:numId w:val="53"/>
        </w:numPr>
        <w:rPr>
          <w:rFonts w:ascii="Times New Roman" w:hAnsi="Times New Roman"/>
          <w:sz w:val="24"/>
          <w:szCs w:val="24"/>
        </w:rPr>
      </w:pPr>
      <w:r w:rsidRPr="00386B75">
        <w:rPr>
          <w:rFonts w:ascii="Times New Roman" w:hAnsi="Times New Roman"/>
          <w:b/>
          <w:sz w:val="24"/>
          <w:szCs w:val="24"/>
        </w:rPr>
        <w:t xml:space="preserve">Antibiotics </w:t>
      </w:r>
      <w:r w:rsidRPr="00386B75">
        <w:rPr>
          <w:rFonts w:ascii="Times New Roman" w:hAnsi="Times New Roman"/>
          <w:sz w:val="24"/>
          <w:szCs w:val="24"/>
        </w:rPr>
        <w:t xml:space="preserve">such as </w:t>
      </w:r>
      <w:proofErr w:type="spellStart"/>
      <w:r w:rsidRPr="00386B75">
        <w:rPr>
          <w:rFonts w:ascii="Times New Roman" w:hAnsi="Times New Roman"/>
          <w:sz w:val="24"/>
          <w:szCs w:val="24"/>
        </w:rPr>
        <w:t>amphiclox</w:t>
      </w:r>
      <w:proofErr w:type="spellEnd"/>
      <w:r w:rsidRPr="00386B75">
        <w:rPr>
          <w:rFonts w:ascii="Times New Roman" w:hAnsi="Times New Roman"/>
          <w:sz w:val="24"/>
          <w:szCs w:val="24"/>
        </w:rPr>
        <w:t xml:space="preserve">, ampicillin, penicillin, </w:t>
      </w:r>
      <w:proofErr w:type="spellStart"/>
      <w:r w:rsidRPr="00386B75">
        <w:rPr>
          <w:rFonts w:ascii="Times New Roman" w:hAnsi="Times New Roman"/>
          <w:sz w:val="24"/>
          <w:szCs w:val="24"/>
        </w:rPr>
        <w:t>tetraclycline</w:t>
      </w:r>
      <w:proofErr w:type="spellEnd"/>
      <w:r w:rsidRPr="00386B75">
        <w:rPr>
          <w:rFonts w:ascii="Times New Roman" w:hAnsi="Times New Roman"/>
          <w:sz w:val="24"/>
          <w:szCs w:val="24"/>
        </w:rPr>
        <w:t>, are drugs used to kill many bacteria causing diseases.</w:t>
      </w:r>
    </w:p>
    <w:p w14:paraId="354FF674" w14:textId="77777777" w:rsidR="00386B75" w:rsidRPr="00386B75" w:rsidRDefault="00386B75" w:rsidP="00386B75">
      <w:pPr>
        <w:pStyle w:val="ListParagraph"/>
        <w:numPr>
          <w:ilvl w:val="0"/>
          <w:numId w:val="53"/>
        </w:numPr>
        <w:rPr>
          <w:rFonts w:ascii="Times New Roman" w:hAnsi="Times New Roman"/>
          <w:sz w:val="24"/>
          <w:szCs w:val="24"/>
        </w:rPr>
      </w:pPr>
      <w:r w:rsidRPr="00386B75">
        <w:rPr>
          <w:rFonts w:ascii="Times New Roman" w:hAnsi="Times New Roman"/>
          <w:b/>
          <w:sz w:val="24"/>
          <w:szCs w:val="24"/>
        </w:rPr>
        <w:t xml:space="preserve">Antiseptic </w:t>
      </w:r>
      <w:r w:rsidRPr="00386B75">
        <w:rPr>
          <w:rFonts w:ascii="Times New Roman" w:hAnsi="Times New Roman"/>
          <w:sz w:val="24"/>
          <w:szCs w:val="24"/>
        </w:rPr>
        <w:t xml:space="preserve">such as </w:t>
      </w:r>
      <w:proofErr w:type="spellStart"/>
      <w:r w:rsidRPr="00386B75">
        <w:rPr>
          <w:rFonts w:ascii="Times New Roman" w:hAnsi="Times New Roman"/>
          <w:sz w:val="24"/>
          <w:szCs w:val="24"/>
        </w:rPr>
        <w:t>dettol</w:t>
      </w:r>
      <w:proofErr w:type="spellEnd"/>
      <w:r w:rsidRPr="00386B75">
        <w:rPr>
          <w:rFonts w:ascii="Times New Roman" w:hAnsi="Times New Roman"/>
          <w:sz w:val="24"/>
          <w:szCs w:val="24"/>
        </w:rPr>
        <w:t>, Milton, chlorine water, medicated soap and hydrogen peroxide destroy micro-organisms while others prevent the multiplication of the micro-organisms.</w:t>
      </w:r>
    </w:p>
    <w:p w14:paraId="57AE7E2E" w14:textId="77777777" w:rsidR="00386B75" w:rsidRPr="00386B75" w:rsidRDefault="00386B75" w:rsidP="00386B75">
      <w:pPr>
        <w:pStyle w:val="ListParagraph"/>
        <w:numPr>
          <w:ilvl w:val="0"/>
          <w:numId w:val="53"/>
        </w:numPr>
        <w:rPr>
          <w:rFonts w:ascii="Times New Roman" w:hAnsi="Times New Roman"/>
          <w:sz w:val="24"/>
          <w:szCs w:val="24"/>
        </w:rPr>
      </w:pPr>
      <w:r w:rsidRPr="00386B75">
        <w:rPr>
          <w:rFonts w:ascii="Times New Roman" w:hAnsi="Times New Roman"/>
          <w:b/>
          <w:sz w:val="24"/>
          <w:szCs w:val="24"/>
        </w:rPr>
        <w:t>Disinfectants</w:t>
      </w:r>
      <w:r w:rsidRPr="00386B75">
        <w:rPr>
          <w:rFonts w:ascii="Times New Roman" w:hAnsi="Times New Roman"/>
          <w:sz w:val="24"/>
          <w:szCs w:val="24"/>
        </w:rPr>
        <w:t xml:space="preserve"> are stronger antiseptic. Examples are </w:t>
      </w:r>
      <w:proofErr w:type="spellStart"/>
      <w:r w:rsidRPr="00386B75">
        <w:rPr>
          <w:rFonts w:ascii="Times New Roman" w:hAnsi="Times New Roman"/>
          <w:sz w:val="24"/>
          <w:szCs w:val="24"/>
        </w:rPr>
        <w:t>sanitas</w:t>
      </w:r>
      <w:proofErr w:type="spellEnd"/>
      <w:r w:rsidRPr="00386B75">
        <w:rPr>
          <w:rFonts w:ascii="Times New Roman" w:hAnsi="Times New Roman"/>
          <w:sz w:val="24"/>
          <w:szCs w:val="24"/>
        </w:rPr>
        <w:t xml:space="preserve">, Lysol and </w:t>
      </w:r>
      <w:proofErr w:type="spellStart"/>
      <w:r w:rsidRPr="00386B75">
        <w:rPr>
          <w:rFonts w:ascii="Times New Roman" w:hAnsi="Times New Roman"/>
          <w:sz w:val="24"/>
          <w:szCs w:val="24"/>
        </w:rPr>
        <w:t>izal</w:t>
      </w:r>
      <w:proofErr w:type="spellEnd"/>
      <w:r w:rsidRPr="00386B75">
        <w:rPr>
          <w:rFonts w:ascii="Times New Roman" w:hAnsi="Times New Roman"/>
          <w:sz w:val="24"/>
          <w:szCs w:val="24"/>
        </w:rPr>
        <w:t>. They are used to disinfect hospitals warehouses and public buildings. Antiseptics and disinfectant have to be diluted to render them gentle or mild to the skin</w:t>
      </w:r>
    </w:p>
    <w:p w14:paraId="5C2B93D5" w14:textId="77777777" w:rsidR="00386B75" w:rsidRPr="00386B75" w:rsidRDefault="00386B75" w:rsidP="00386B75">
      <w:pPr>
        <w:pStyle w:val="ListParagraph"/>
        <w:numPr>
          <w:ilvl w:val="0"/>
          <w:numId w:val="53"/>
        </w:numPr>
        <w:rPr>
          <w:rFonts w:ascii="Times New Roman" w:hAnsi="Times New Roman"/>
          <w:sz w:val="24"/>
          <w:szCs w:val="24"/>
        </w:rPr>
      </w:pPr>
      <w:r w:rsidRPr="00386B75">
        <w:rPr>
          <w:rFonts w:ascii="Times New Roman" w:hAnsi="Times New Roman"/>
          <w:b/>
          <w:sz w:val="24"/>
          <w:szCs w:val="24"/>
        </w:rPr>
        <w:t xml:space="preserve">High salinity (salting): </w:t>
      </w:r>
      <w:r w:rsidRPr="00386B75">
        <w:rPr>
          <w:rFonts w:ascii="Times New Roman" w:hAnsi="Times New Roman"/>
          <w:sz w:val="24"/>
          <w:szCs w:val="24"/>
        </w:rPr>
        <w:t xml:space="preserve">Salt is used to preserve food. When salt is applied to food items like fresh meat or fish, the micro-organisms are destroyed. The bacterial cells are </w:t>
      </w:r>
      <w:proofErr w:type="spellStart"/>
      <w:r w:rsidRPr="00386B75">
        <w:rPr>
          <w:rFonts w:ascii="Times New Roman" w:hAnsi="Times New Roman"/>
          <w:sz w:val="24"/>
          <w:szCs w:val="24"/>
        </w:rPr>
        <w:t>plasmolysed</w:t>
      </w:r>
      <w:proofErr w:type="spellEnd"/>
      <w:r w:rsidRPr="00386B75">
        <w:rPr>
          <w:rFonts w:ascii="Times New Roman" w:hAnsi="Times New Roman"/>
          <w:sz w:val="24"/>
          <w:szCs w:val="24"/>
        </w:rPr>
        <w:t xml:space="preserve"> due to the movement of water from the cells of the bacteria.</w:t>
      </w:r>
    </w:p>
    <w:p w14:paraId="0ED34C84" w14:textId="77777777" w:rsidR="00386B75" w:rsidRPr="00386B75" w:rsidRDefault="00386B75" w:rsidP="00386B75">
      <w:pPr>
        <w:pStyle w:val="ListParagraph"/>
        <w:numPr>
          <w:ilvl w:val="0"/>
          <w:numId w:val="53"/>
        </w:numPr>
        <w:rPr>
          <w:rFonts w:ascii="Times New Roman" w:hAnsi="Times New Roman"/>
          <w:sz w:val="24"/>
          <w:szCs w:val="24"/>
        </w:rPr>
      </w:pPr>
      <w:r w:rsidRPr="00386B75">
        <w:rPr>
          <w:rFonts w:ascii="Times New Roman" w:hAnsi="Times New Roman"/>
          <w:b/>
          <w:sz w:val="24"/>
          <w:szCs w:val="24"/>
        </w:rPr>
        <w:t xml:space="preserve"> Dehydration</w:t>
      </w:r>
      <w:r w:rsidRPr="00386B75">
        <w:rPr>
          <w:rFonts w:ascii="Times New Roman" w:hAnsi="Times New Roman"/>
          <w:sz w:val="24"/>
          <w:szCs w:val="24"/>
        </w:rPr>
        <w:t xml:space="preserve">: When foodstuffs such as fish and meat are dried, micro-organisms cannot thrive on them. Bacteria need water to survive. </w:t>
      </w:r>
      <w:proofErr w:type="gramStart"/>
      <w:r w:rsidRPr="00386B75">
        <w:rPr>
          <w:rFonts w:ascii="Times New Roman" w:hAnsi="Times New Roman"/>
          <w:sz w:val="24"/>
          <w:szCs w:val="24"/>
        </w:rPr>
        <w:t>So</w:t>
      </w:r>
      <w:proofErr w:type="gramEnd"/>
      <w:r w:rsidRPr="00386B75">
        <w:rPr>
          <w:rFonts w:ascii="Times New Roman" w:hAnsi="Times New Roman"/>
          <w:sz w:val="24"/>
          <w:szCs w:val="24"/>
        </w:rPr>
        <w:t xml:space="preserve"> dehydration prevents the survival of micro-organisms.</w:t>
      </w:r>
    </w:p>
    <w:p w14:paraId="5B2B1A46" w14:textId="77777777" w:rsidR="00386B75" w:rsidRPr="00386B75" w:rsidRDefault="00386B75" w:rsidP="00386B75">
      <w:pPr>
        <w:pStyle w:val="ListParagraph"/>
        <w:numPr>
          <w:ilvl w:val="0"/>
          <w:numId w:val="53"/>
        </w:numPr>
        <w:rPr>
          <w:rFonts w:ascii="Times New Roman" w:hAnsi="Times New Roman"/>
          <w:sz w:val="24"/>
          <w:szCs w:val="24"/>
        </w:rPr>
      </w:pPr>
      <w:r w:rsidRPr="00386B75">
        <w:rPr>
          <w:rFonts w:ascii="Times New Roman" w:hAnsi="Times New Roman"/>
          <w:b/>
          <w:sz w:val="24"/>
          <w:szCs w:val="24"/>
        </w:rPr>
        <w:t xml:space="preserve">Sanitation: </w:t>
      </w:r>
      <w:r w:rsidRPr="00386B75">
        <w:rPr>
          <w:rFonts w:ascii="Times New Roman" w:hAnsi="Times New Roman"/>
          <w:sz w:val="24"/>
          <w:szCs w:val="24"/>
        </w:rPr>
        <w:t>Keeping the body and the environment clean.</w:t>
      </w:r>
    </w:p>
    <w:p w14:paraId="1F9BE3B8" w14:textId="77777777" w:rsidR="00386B75" w:rsidRPr="00386B75" w:rsidRDefault="00386B75" w:rsidP="00386B75">
      <w:pPr>
        <w:pStyle w:val="ListParagraph"/>
        <w:numPr>
          <w:ilvl w:val="0"/>
          <w:numId w:val="53"/>
        </w:numPr>
        <w:rPr>
          <w:rFonts w:ascii="Times New Roman" w:hAnsi="Times New Roman"/>
          <w:sz w:val="24"/>
          <w:szCs w:val="24"/>
        </w:rPr>
      </w:pPr>
      <w:r w:rsidRPr="00386B75">
        <w:rPr>
          <w:rFonts w:ascii="Times New Roman" w:hAnsi="Times New Roman"/>
          <w:b/>
          <w:sz w:val="24"/>
          <w:szCs w:val="24"/>
        </w:rPr>
        <w:t>Isolation of infected persons:</w:t>
      </w:r>
      <w:r w:rsidRPr="00386B75">
        <w:rPr>
          <w:rFonts w:ascii="Times New Roman" w:hAnsi="Times New Roman"/>
          <w:sz w:val="24"/>
          <w:szCs w:val="24"/>
        </w:rPr>
        <w:t xml:space="preserve"> Persons suffering from infectious diseases such as tuberculosis and cholera must be isolated so as to prevent the spread of such diseases to other members of the community.</w:t>
      </w:r>
    </w:p>
    <w:p w14:paraId="3A7BE016" w14:textId="77777777" w:rsidR="00386B75" w:rsidRPr="00386B75" w:rsidRDefault="00386B75" w:rsidP="00386B75">
      <w:pPr>
        <w:pStyle w:val="ListParagraph"/>
        <w:numPr>
          <w:ilvl w:val="0"/>
          <w:numId w:val="53"/>
        </w:numPr>
        <w:rPr>
          <w:rFonts w:ascii="Times New Roman" w:hAnsi="Times New Roman"/>
          <w:sz w:val="24"/>
          <w:szCs w:val="24"/>
        </w:rPr>
      </w:pPr>
      <w:r w:rsidRPr="00386B75">
        <w:rPr>
          <w:rFonts w:ascii="Times New Roman" w:hAnsi="Times New Roman"/>
          <w:b/>
          <w:sz w:val="24"/>
          <w:szCs w:val="24"/>
        </w:rPr>
        <w:t>Balanced diet:</w:t>
      </w:r>
      <w:r w:rsidRPr="00386B75">
        <w:rPr>
          <w:rFonts w:ascii="Times New Roman" w:hAnsi="Times New Roman"/>
          <w:sz w:val="24"/>
          <w:szCs w:val="24"/>
        </w:rPr>
        <w:t xml:space="preserve"> Eating balanced diet everyday helps to promote good health and high body resistance to diseases.</w:t>
      </w:r>
    </w:p>
    <w:p w14:paraId="3D508874"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EVALUTION</w:t>
      </w:r>
    </w:p>
    <w:p w14:paraId="558FA986" w14:textId="77777777" w:rsidR="00386B75" w:rsidRPr="00386B75" w:rsidRDefault="00386B75" w:rsidP="00386B75">
      <w:pPr>
        <w:pStyle w:val="ListParagraph"/>
        <w:numPr>
          <w:ilvl w:val="0"/>
          <w:numId w:val="75"/>
        </w:numPr>
        <w:rPr>
          <w:rFonts w:ascii="Times New Roman" w:hAnsi="Times New Roman"/>
          <w:sz w:val="24"/>
          <w:szCs w:val="24"/>
        </w:rPr>
      </w:pPr>
      <w:r w:rsidRPr="00386B75">
        <w:rPr>
          <w:rFonts w:ascii="Times New Roman" w:hAnsi="Times New Roman"/>
          <w:sz w:val="24"/>
          <w:szCs w:val="24"/>
        </w:rPr>
        <w:t>Describe five ways of controlling harmful microorganisms</w:t>
      </w:r>
      <w:r w:rsidRPr="00386B75">
        <w:rPr>
          <w:rFonts w:ascii="Times New Roman" w:hAnsi="Times New Roman"/>
          <w:sz w:val="24"/>
          <w:szCs w:val="24"/>
          <w:lang w:val="en-GB"/>
        </w:rPr>
        <w:t>.</w:t>
      </w:r>
    </w:p>
    <w:p w14:paraId="03675C4A" w14:textId="77777777" w:rsidR="00386B75" w:rsidRPr="00386B75" w:rsidRDefault="00386B75" w:rsidP="00386B75">
      <w:pPr>
        <w:pStyle w:val="ListParagraph"/>
        <w:numPr>
          <w:ilvl w:val="0"/>
          <w:numId w:val="75"/>
        </w:numPr>
        <w:rPr>
          <w:rFonts w:ascii="Times New Roman" w:hAnsi="Times New Roman"/>
          <w:sz w:val="24"/>
          <w:szCs w:val="24"/>
        </w:rPr>
      </w:pPr>
      <w:r w:rsidRPr="00386B75">
        <w:rPr>
          <w:rFonts w:ascii="Times New Roman" w:hAnsi="Times New Roman"/>
          <w:sz w:val="24"/>
          <w:szCs w:val="24"/>
          <w:lang w:val="en-GB"/>
        </w:rPr>
        <w:t xml:space="preserve">What method is most effective in microbial </w:t>
      </w:r>
      <w:proofErr w:type="gramStart"/>
      <w:r w:rsidRPr="00386B75">
        <w:rPr>
          <w:rFonts w:ascii="Times New Roman" w:hAnsi="Times New Roman"/>
          <w:sz w:val="24"/>
          <w:szCs w:val="24"/>
          <w:lang w:val="en-GB"/>
        </w:rPr>
        <w:t>control.</w:t>
      </w:r>
      <w:proofErr w:type="gramEnd"/>
    </w:p>
    <w:p w14:paraId="2F4C37DC" w14:textId="77777777" w:rsidR="00386B75" w:rsidRPr="00386B75" w:rsidRDefault="00386B75" w:rsidP="00386B75">
      <w:pPr>
        <w:rPr>
          <w:rFonts w:ascii="Times New Roman" w:hAnsi="Times New Roman"/>
          <w:sz w:val="24"/>
          <w:szCs w:val="24"/>
        </w:rPr>
      </w:pPr>
    </w:p>
    <w:p w14:paraId="1A07B683" w14:textId="77777777" w:rsidR="00386B75" w:rsidRPr="00386B75" w:rsidRDefault="00386B75" w:rsidP="00386B75">
      <w:pPr>
        <w:rPr>
          <w:rFonts w:ascii="Times New Roman" w:hAnsi="Times New Roman"/>
          <w:sz w:val="24"/>
          <w:szCs w:val="24"/>
        </w:rPr>
      </w:pPr>
      <w:r w:rsidRPr="00386B75">
        <w:rPr>
          <w:rFonts w:ascii="Times New Roman" w:hAnsi="Times New Roman"/>
          <w:b/>
          <w:sz w:val="24"/>
          <w:szCs w:val="24"/>
        </w:rPr>
        <w:t>VECTORS AND WAYS OF CONTROLLING VECTORS</w:t>
      </w:r>
    </w:p>
    <w:p w14:paraId="34F16CEC"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A vector is an animal which transmits disease-causing organisms (pathogens) from the victim of that disease to another person.</w:t>
      </w:r>
    </w:p>
    <w:p w14:paraId="2CEC6F74"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Control of mosquitoes</w:t>
      </w:r>
    </w:p>
    <w:p w14:paraId="057C8731" w14:textId="77777777" w:rsidR="00386B75" w:rsidRPr="00386B75" w:rsidRDefault="00386B75" w:rsidP="00386B75">
      <w:pPr>
        <w:pStyle w:val="ListParagraph"/>
        <w:numPr>
          <w:ilvl w:val="0"/>
          <w:numId w:val="67"/>
        </w:numPr>
        <w:rPr>
          <w:rFonts w:ascii="Times New Roman" w:hAnsi="Times New Roman"/>
          <w:b/>
          <w:sz w:val="24"/>
          <w:szCs w:val="24"/>
        </w:rPr>
      </w:pPr>
      <w:r w:rsidRPr="00386B75">
        <w:rPr>
          <w:rFonts w:ascii="Times New Roman" w:hAnsi="Times New Roman"/>
          <w:sz w:val="24"/>
          <w:szCs w:val="24"/>
        </w:rPr>
        <w:t>Draining of swamps</w:t>
      </w:r>
    </w:p>
    <w:p w14:paraId="155B124F" w14:textId="77777777" w:rsidR="00386B75" w:rsidRPr="00386B75" w:rsidRDefault="00386B75" w:rsidP="00386B75">
      <w:pPr>
        <w:pStyle w:val="ListParagraph"/>
        <w:numPr>
          <w:ilvl w:val="0"/>
          <w:numId w:val="67"/>
        </w:numPr>
        <w:rPr>
          <w:rFonts w:ascii="Times New Roman" w:hAnsi="Times New Roman"/>
          <w:b/>
          <w:sz w:val="24"/>
          <w:szCs w:val="24"/>
        </w:rPr>
      </w:pPr>
      <w:r w:rsidRPr="00386B75">
        <w:rPr>
          <w:rFonts w:ascii="Times New Roman" w:hAnsi="Times New Roman"/>
          <w:sz w:val="24"/>
          <w:szCs w:val="24"/>
        </w:rPr>
        <w:t>Clearing of bushes around houses</w:t>
      </w:r>
    </w:p>
    <w:p w14:paraId="61DA1A51" w14:textId="77777777" w:rsidR="00386B75" w:rsidRPr="00386B75" w:rsidRDefault="00386B75" w:rsidP="00386B75">
      <w:pPr>
        <w:pStyle w:val="ListParagraph"/>
        <w:numPr>
          <w:ilvl w:val="0"/>
          <w:numId w:val="67"/>
        </w:numPr>
        <w:rPr>
          <w:rFonts w:ascii="Times New Roman" w:hAnsi="Times New Roman"/>
          <w:b/>
          <w:sz w:val="24"/>
          <w:szCs w:val="24"/>
        </w:rPr>
      </w:pPr>
      <w:r w:rsidRPr="00386B75">
        <w:rPr>
          <w:rFonts w:ascii="Times New Roman" w:hAnsi="Times New Roman"/>
          <w:sz w:val="24"/>
          <w:szCs w:val="24"/>
        </w:rPr>
        <w:t>Sleeping in a room protected by mosquito net.</w:t>
      </w:r>
    </w:p>
    <w:p w14:paraId="0730896B" w14:textId="77777777" w:rsidR="00386B75" w:rsidRPr="00386B75" w:rsidRDefault="00386B75" w:rsidP="00386B75">
      <w:pPr>
        <w:pStyle w:val="ListParagraph"/>
        <w:numPr>
          <w:ilvl w:val="0"/>
          <w:numId w:val="67"/>
        </w:numPr>
        <w:rPr>
          <w:rFonts w:ascii="Times New Roman" w:hAnsi="Times New Roman"/>
          <w:b/>
          <w:sz w:val="24"/>
          <w:szCs w:val="24"/>
        </w:rPr>
      </w:pPr>
      <w:r w:rsidRPr="00386B75">
        <w:rPr>
          <w:rFonts w:ascii="Times New Roman" w:hAnsi="Times New Roman"/>
          <w:sz w:val="24"/>
          <w:szCs w:val="24"/>
        </w:rPr>
        <w:t>Spray swamps or rooms with insecticides.</w:t>
      </w:r>
    </w:p>
    <w:p w14:paraId="6C14883D" w14:textId="77777777" w:rsidR="00386B75" w:rsidRPr="00386B75" w:rsidRDefault="00386B75" w:rsidP="00386B75">
      <w:pPr>
        <w:pStyle w:val="ListParagraph"/>
        <w:numPr>
          <w:ilvl w:val="0"/>
          <w:numId w:val="67"/>
        </w:numPr>
        <w:rPr>
          <w:rFonts w:ascii="Times New Roman" w:hAnsi="Times New Roman"/>
          <w:b/>
          <w:sz w:val="24"/>
          <w:szCs w:val="24"/>
        </w:rPr>
      </w:pPr>
      <w:r w:rsidRPr="00386B75">
        <w:rPr>
          <w:rFonts w:ascii="Times New Roman" w:hAnsi="Times New Roman"/>
          <w:sz w:val="24"/>
          <w:szCs w:val="24"/>
        </w:rPr>
        <w:t>Spray oil on stagnant water.</w:t>
      </w:r>
    </w:p>
    <w:p w14:paraId="6ABB791B" w14:textId="77777777" w:rsidR="00386B75" w:rsidRPr="00386B75" w:rsidRDefault="00386B75" w:rsidP="00386B75">
      <w:pPr>
        <w:pStyle w:val="ListParagraph"/>
        <w:numPr>
          <w:ilvl w:val="0"/>
          <w:numId w:val="67"/>
        </w:numPr>
        <w:rPr>
          <w:rFonts w:ascii="Times New Roman" w:hAnsi="Times New Roman"/>
          <w:b/>
          <w:sz w:val="24"/>
          <w:szCs w:val="24"/>
        </w:rPr>
      </w:pPr>
      <w:r w:rsidRPr="00386B75">
        <w:rPr>
          <w:rFonts w:ascii="Times New Roman" w:hAnsi="Times New Roman"/>
          <w:sz w:val="24"/>
          <w:szCs w:val="24"/>
        </w:rPr>
        <w:t>Using insect repellant on body.</w:t>
      </w:r>
    </w:p>
    <w:p w14:paraId="3521DED8" w14:textId="77777777" w:rsidR="00386B75" w:rsidRPr="00386B75" w:rsidRDefault="00386B75" w:rsidP="00386B75">
      <w:pPr>
        <w:pStyle w:val="ListParagraph"/>
        <w:numPr>
          <w:ilvl w:val="0"/>
          <w:numId w:val="67"/>
        </w:numPr>
        <w:rPr>
          <w:rFonts w:ascii="Times New Roman" w:hAnsi="Times New Roman"/>
          <w:b/>
          <w:sz w:val="24"/>
          <w:szCs w:val="24"/>
        </w:rPr>
      </w:pPr>
      <w:r w:rsidRPr="00386B75">
        <w:rPr>
          <w:rFonts w:ascii="Times New Roman" w:hAnsi="Times New Roman"/>
          <w:sz w:val="24"/>
          <w:szCs w:val="24"/>
        </w:rPr>
        <w:t>Use of drugs</w:t>
      </w:r>
    </w:p>
    <w:p w14:paraId="6F6EDCBB" w14:textId="77777777" w:rsidR="00386B75" w:rsidRPr="00386B75" w:rsidRDefault="00386B75" w:rsidP="00386B75">
      <w:pPr>
        <w:pStyle w:val="ListParagraph"/>
        <w:numPr>
          <w:ilvl w:val="0"/>
          <w:numId w:val="67"/>
        </w:numPr>
        <w:rPr>
          <w:rFonts w:ascii="Times New Roman" w:hAnsi="Times New Roman"/>
          <w:b/>
          <w:sz w:val="24"/>
          <w:szCs w:val="24"/>
        </w:rPr>
      </w:pPr>
      <w:r w:rsidRPr="00386B75">
        <w:rPr>
          <w:rFonts w:ascii="Times New Roman" w:hAnsi="Times New Roman"/>
          <w:sz w:val="24"/>
          <w:szCs w:val="24"/>
        </w:rPr>
        <w:t>Burying broken pots and cans.</w:t>
      </w:r>
    </w:p>
    <w:p w14:paraId="0B16F117"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lastRenderedPageBreak/>
        <w:t>Control of Houseflies</w:t>
      </w:r>
    </w:p>
    <w:p w14:paraId="0A2BBC47" w14:textId="77777777" w:rsidR="00386B75" w:rsidRPr="00386B75" w:rsidRDefault="00386B75" w:rsidP="00386B75">
      <w:pPr>
        <w:pStyle w:val="ListParagraph"/>
        <w:numPr>
          <w:ilvl w:val="0"/>
          <w:numId w:val="4"/>
        </w:numPr>
        <w:rPr>
          <w:rFonts w:ascii="Times New Roman" w:hAnsi="Times New Roman"/>
          <w:b/>
          <w:sz w:val="24"/>
          <w:szCs w:val="24"/>
        </w:rPr>
      </w:pPr>
      <w:r w:rsidRPr="00386B75">
        <w:rPr>
          <w:rFonts w:ascii="Times New Roman" w:hAnsi="Times New Roman"/>
          <w:sz w:val="24"/>
          <w:szCs w:val="24"/>
        </w:rPr>
        <w:t>Spraying with insecticides</w:t>
      </w:r>
    </w:p>
    <w:p w14:paraId="4AE296C1" w14:textId="77777777" w:rsidR="00386B75" w:rsidRPr="00386B75" w:rsidRDefault="00386B75" w:rsidP="00386B75">
      <w:pPr>
        <w:pStyle w:val="ListParagraph"/>
        <w:numPr>
          <w:ilvl w:val="0"/>
          <w:numId w:val="4"/>
        </w:numPr>
        <w:rPr>
          <w:rFonts w:ascii="Times New Roman" w:hAnsi="Times New Roman"/>
          <w:b/>
          <w:sz w:val="24"/>
          <w:szCs w:val="24"/>
        </w:rPr>
      </w:pPr>
      <w:r w:rsidRPr="00386B75">
        <w:rPr>
          <w:rFonts w:ascii="Times New Roman" w:hAnsi="Times New Roman"/>
          <w:sz w:val="24"/>
          <w:szCs w:val="24"/>
        </w:rPr>
        <w:t>Destruction of breeding spots</w:t>
      </w:r>
    </w:p>
    <w:p w14:paraId="71BE5555" w14:textId="77777777" w:rsidR="00386B75" w:rsidRPr="00386B75" w:rsidRDefault="00386B75" w:rsidP="00386B75">
      <w:pPr>
        <w:pStyle w:val="ListParagraph"/>
        <w:numPr>
          <w:ilvl w:val="0"/>
          <w:numId w:val="4"/>
        </w:numPr>
        <w:rPr>
          <w:rFonts w:ascii="Times New Roman" w:hAnsi="Times New Roman"/>
          <w:b/>
          <w:sz w:val="24"/>
          <w:szCs w:val="24"/>
        </w:rPr>
      </w:pPr>
      <w:r w:rsidRPr="00386B75">
        <w:rPr>
          <w:rFonts w:ascii="Times New Roman" w:hAnsi="Times New Roman"/>
          <w:sz w:val="24"/>
          <w:szCs w:val="24"/>
        </w:rPr>
        <w:t>Use of poison baits</w:t>
      </w:r>
    </w:p>
    <w:p w14:paraId="2DDC9B4F" w14:textId="77777777" w:rsidR="00386B75" w:rsidRPr="00386B75" w:rsidRDefault="00386B75" w:rsidP="00386B75">
      <w:pPr>
        <w:pStyle w:val="ListParagraph"/>
        <w:numPr>
          <w:ilvl w:val="0"/>
          <w:numId w:val="4"/>
        </w:numPr>
        <w:rPr>
          <w:rFonts w:ascii="Times New Roman" w:hAnsi="Times New Roman"/>
          <w:b/>
          <w:sz w:val="24"/>
          <w:szCs w:val="24"/>
        </w:rPr>
      </w:pPr>
      <w:r w:rsidRPr="00386B75">
        <w:rPr>
          <w:rFonts w:ascii="Times New Roman" w:hAnsi="Times New Roman"/>
          <w:sz w:val="24"/>
          <w:szCs w:val="24"/>
        </w:rPr>
        <w:t>Closing of pit toilets</w:t>
      </w:r>
    </w:p>
    <w:p w14:paraId="033F023D" w14:textId="77777777" w:rsidR="00386B75" w:rsidRPr="00386B75" w:rsidRDefault="00386B75" w:rsidP="00386B75">
      <w:pPr>
        <w:pStyle w:val="ListParagraph"/>
        <w:numPr>
          <w:ilvl w:val="0"/>
          <w:numId w:val="4"/>
        </w:numPr>
        <w:rPr>
          <w:rFonts w:ascii="Times New Roman" w:hAnsi="Times New Roman"/>
          <w:b/>
          <w:sz w:val="24"/>
          <w:szCs w:val="24"/>
        </w:rPr>
      </w:pPr>
      <w:r w:rsidRPr="00386B75">
        <w:rPr>
          <w:rFonts w:ascii="Times New Roman" w:hAnsi="Times New Roman"/>
          <w:sz w:val="24"/>
          <w:szCs w:val="24"/>
        </w:rPr>
        <w:t>Covering of food</w:t>
      </w:r>
    </w:p>
    <w:p w14:paraId="23459E27" w14:textId="77777777" w:rsidR="00386B75" w:rsidRPr="00386B75" w:rsidRDefault="00386B75" w:rsidP="00386B75">
      <w:pPr>
        <w:pStyle w:val="ListParagraph"/>
        <w:numPr>
          <w:ilvl w:val="0"/>
          <w:numId w:val="4"/>
        </w:numPr>
        <w:rPr>
          <w:rFonts w:ascii="Times New Roman" w:hAnsi="Times New Roman"/>
          <w:b/>
          <w:sz w:val="24"/>
          <w:szCs w:val="24"/>
        </w:rPr>
      </w:pPr>
      <w:r w:rsidRPr="00386B75">
        <w:rPr>
          <w:rFonts w:ascii="Times New Roman" w:hAnsi="Times New Roman"/>
          <w:sz w:val="24"/>
          <w:szCs w:val="24"/>
        </w:rPr>
        <w:t>Keeping environment clean.</w:t>
      </w:r>
    </w:p>
    <w:p w14:paraId="40D0F64B"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EVALUATION</w:t>
      </w:r>
    </w:p>
    <w:p w14:paraId="2B856799" w14:textId="77777777" w:rsidR="00386B75" w:rsidRPr="00386B75" w:rsidRDefault="00386B75" w:rsidP="00386B75">
      <w:pPr>
        <w:pStyle w:val="ListParagraph"/>
        <w:numPr>
          <w:ilvl w:val="0"/>
          <w:numId w:val="66"/>
        </w:numPr>
        <w:rPr>
          <w:rFonts w:ascii="Times New Roman" w:hAnsi="Times New Roman"/>
          <w:sz w:val="24"/>
          <w:szCs w:val="24"/>
        </w:rPr>
      </w:pPr>
      <w:r w:rsidRPr="00386B75">
        <w:rPr>
          <w:rFonts w:ascii="Times New Roman" w:hAnsi="Times New Roman"/>
          <w:sz w:val="24"/>
          <w:szCs w:val="24"/>
        </w:rPr>
        <w:t xml:space="preserve">List four ways each of controlling black fly, </w:t>
      </w:r>
      <w:proofErr w:type="spellStart"/>
      <w:r w:rsidRPr="00386B75">
        <w:rPr>
          <w:rFonts w:ascii="Times New Roman" w:hAnsi="Times New Roman"/>
          <w:sz w:val="24"/>
          <w:szCs w:val="24"/>
        </w:rPr>
        <w:t>tse-tse</w:t>
      </w:r>
      <w:proofErr w:type="spellEnd"/>
      <w:r w:rsidRPr="00386B75">
        <w:rPr>
          <w:rFonts w:ascii="Times New Roman" w:hAnsi="Times New Roman"/>
          <w:sz w:val="24"/>
          <w:szCs w:val="24"/>
        </w:rPr>
        <w:t xml:space="preserve"> fly and rodents</w:t>
      </w:r>
    </w:p>
    <w:p w14:paraId="37E435F2" w14:textId="77777777" w:rsidR="00386B75" w:rsidRPr="00386B75" w:rsidRDefault="00386B75" w:rsidP="00386B75">
      <w:pPr>
        <w:pStyle w:val="ListParagraph"/>
        <w:numPr>
          <w:ilvl w:val="0"/>
          <w:numId w:val="66"/>
        </w:numPr>
        <w:rPr>
          <w:rFonts w:ascii="Times New Roman" w:hAnsi="Times New Roman"/>
          <w:sz w:val="24"/>
          <w:szCs w:val="24"/>
        </w:rPr>
      </w:pPr>
      <w:r w:rsidRPr="00386B75">
        <w:rPr>
          <w:rFonts w:ascii="Times New Roman" w:hAnsi="Times New Roman"/>
          <w:sz w:val="24"/>
          <w:szCs w:val="24"/>
          <w:lang w:val="en-GB"/>
        </w:rPr>
        <w:t>Explain other ways mosquitoes can be control.</w:t>
      </w:r>
    </w:p>
    <w:p w14:paraId="48F644D4" w14:textId="77777777" w:rsidR="00386B75" w:rsidRPr="00386B75" w:rsidRDefault="00386B75" w:rsidP="00386B75">
      <w:pPr>
        <w:rPr>
          <w:rFonts w:ascii="Times New Roman" w:hAnsi="Times New Roman"/>
          <w:b/>
          <w:sz w:val="24"/>
          <w:szCs w:val="24"/>
        </w:rPr>
      </w:pPr>
    </w:p>
    <w:p w14:paraId="2ABB5089"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MAINTAINANCE OF GOOD HEALTH</w:t>
      </w:r>
    </w:p>
    <w:p w14:paraId="6F0D513D"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There are many ways of maintaining good health.  These include:</w:t>
      </w:r>
    </w:p>
    <w:p w14:paraId="6CF27736" w14:textId="77777777" w:rsidR="00386B75" w:rsidRPr="00386B75" w:rsidRDefault="00386B75" w:rsidP="00386B75">
      <w:pPr>
        <w:pStyle w:val="ListParagraph"/>
        <w:numPr>
          <w:ilvl w:val="1"/>
          <w:numId w:val="92"/>
        </w:numPr>
        <w:ind w:left="720" w:hanging="450"/>
        <w:rPr>
          <w:rFonts w:ascii="Times New Roman" w:hAnsi="Times New Roman"/>
          <w:b/>
          <w:sz w:val="24"/>
          <w:szCs w:val="24"/>
          <w:u w:val="single"/>
        </w:rPr>
      </w:pPr>
      <w:r w:rsidRPr="00386B75">
        <w:rPr>
          <w:rFonts w:ascii="Times New Roman" w:hAnsi="Times New Roman"/>
          <w:b/>
          <w:sz w:val="24"/>
          <w:szCs w:val="24"/>
        </w:rPr>
        <w:t>Refuse disposal</w:t>
      </w:r>
      <w:r w:rsidRPr="00386B75">
        <w:rPr>
          <w:rFonts w:ascii="Times New Roman" w:hAnsi="Times New Roman"/>
          <w:sz w:val="24"/>
          <w:szCs w:val="24"/>
          <w:u w:val="single"/>
        </w:rPr>
        <w:t>:</w:t>
      </w:r>
      <w:r w:rsidRPr="00386B75">
        <w:rPr>
          <w:rFonts w:ascii="Times New Roman" w:hAnsi="Times New Roman"/>
          <w:sz w:val="24"/>
          <w:szCs w:val="24"/>
        </w:rPr>
        <w:t xml:space="preserve"> Refuse are solid waste materials discharged through human activities from homes and industries into the environment. Reckless refuse dump around dwelling places creates bad </w:t>
      </w:r>
      <w:proofErr w:type="spellStart"/>
      <w:r w:rsidRPr="00386B75">
        <w:rPr>
          <w:rFonts w:ascii="Times New Roman" w:hAnsi="Times New Roman"/>
          <w:sz w:val="24"/>
          <w:szCs w:val="24"/>
        </w:rPr>
        <w:t>odour</w:t>
      </w:r>
      <w:proofErr w:type="spellEnd"/>
      <w:r w:rsidRPr="00386B75">
        <w:rPr>
          <w:rFonts w:ascii="Times New Roman" w:hAnsi="Times New Roman"/>
          <w:sz w:val="24"/>
          <w:szCs w:val="24"/>
        </w:rPr>
        <w:t xml:space="preserve">, provides breeding grounds for insects and rodents that spread diseases. Refuse disposal can be done through the following ways; Provision of dust bins in strategic locations, </w:t>
      </w:r>
      <w:proofErr w:type="gramStart"/>
      <w:r w:rsidRPr="00386B75">
        <w:rPr>
          <w:rFonts w:ascii="Times New Roman" w:hAnsi="Times New Roman"/>
          <w:sz w:val="24"/>
          <w:szCs w:val="24"/>
        </w:rPr>
        <w:t>Burning</w:t>
      </w:r>
      <w:proofErr w:type="gramEnd"/>
      <w:r w:rsidRPr="00386B75">
        <w:rPr>
          <w:rFonts w:ascii="Times New Roman" w:hAnsi="Times New Roman"/>
          <w:sz w:val="24"/>
          <w:szCs w:val="24"/>
        </w:rPr>
        <w:t xml:space="preserve"> of refuse in incinerators, Dumping them in isolated areas far from human habitation, Burying refuse in sanitary landfill.</w:t>
      </w:r>
    </w:p>
    <w:p w14:paraId="2CD43BBE" w14:textId="77777777" w:rsidR="00386B75" w:rsidRPr="00386B75" w:rsidRDefault="00386B75" w:rsidP="00386B75">
      <w:pPr>
        <w:pStyle w:val="ListParagraph"/>
        <w:numPr>
          <w:ilvl w:val="1"/>
          <w:numId w:val="92"/>
        </w:numPr>
        <w:ind w:left="720" w:hanging="450"/>
        <w:rPr>
          <w:rFonts w:ascii="Times New Roman" w:hAnsi="Times New Roman"/>
          <w:b/>
          <w:sz w:val="24"/>
          <w:szCs w:val="24"/>
          <w:u w:val="single"/>
        </w:rPr>
      </w:pPr>
      <w:r w:rsidRPr="00386B75">
        <w:rPr>
          <w:rFonts w:ascii="Times New Roman" w:hAnsi="Times New Roman"/>
          <w:b/>
          <w:sz w:val="24"/>
          <w:szCs w:val="24"/>
        </w:rPr>
        <w:t>Sewage disposal</w:t>
      </w:r>
      <w:r w:rsidRPr="00386B75">
        <w:rPr>
          <w:rFonts w:ascii="Times New Roman" w:hAnsi="Times New Roman"/>
          <w:b/>
          <w:sz w:val="24"/>
          <w:szCs w:val="24"/>
          <w:u w:val="single"/>
        </w:rPr>
        <w:t xml:space="preserve">: </w:t>
      </w:r>
      <w:r w:rsidRPr="00386B75">
        <w:rPr>
          <w:rFonts w:ascii="Times New Roman" w:hAnsi="Times New Roman"/>
          <w:sz w:val="24"/>
          <w:szCs w:val="24"/>
        </w:rPr>
        <w:t xml:space="preserve">Sewage are waste water materials discharged from laundries, kitchen, toilets, bathrooms e.g. urine and </w:t>
      </w:r>
      <w:proofErr w:type="spellStart"/>
      <w:r w:rsidRPr="00386B75">
        <w:rPr>
          <w:rFonts w:ascii="Times New Roman" w:hAnsi="Times New Roman"/>
          <w:sz w:val="24"/>
          <w:szCs w:val="24"/>
        </w:rPr>
        <w:t>faeces</w:t>
      </w:r>
      <w:proofErr w:type="spellEnd"/>
      <w:r w:rsidRPr="00386B75">
        <w:rPr>
          <w:rFonts w:ascii="Times New Roman" w:hAnsi="Times New Roman"/>
          <w:sz w:val="24"/>
          <w:szCs w:val="24"/>
        </w:rPr>
        <w:t xml:space="preserve">. Sewage disposal is done through the use of pit toilets where </w:t>
      </w:r>
      <w:proofErr w:type="spellStart"/>
      <w:r w:rsidRPr="00386B75">
        <w:rPr>
          <w:rFonts w:ascii="Times New Roman" w:hAnsi="Times New Roman"/>
          <w:sz w:val="24"/>
          <w:szCs w:val="24"/>
        </w:rPr>
        <w:t>faeces</w:t>
      </w:r>
      <w:proofErr w:type="spellEnd"/>
      <w:r w:rsidRPr="00386B75">
        <w:rPr>
          <w:rFonts w:ascii="Times New Roman" w:hAnsi="Times New Roman"/>
          <w:sz w:val="24"/>
          <w:szCs w:val="24"/>
        </w:rPr>
        <w:t xml:space="preserve"> and urine are passed into deep </w:t>
      </w:r>
      <w:proofErr w:type="spellStart"/>
      <w:r w:rsidRPr="00386B75">
        <w:rPr>
          <w:rFonts w:ascii="Times New Roman" w:hAnsi="Times New Roman"/>
          <w:sz w:val="24"/>
          <w:szCs w:val="24"/>
        </w:rPr>
        <w:t>pits,the</w:t>
      </w:r>
      <w:proofErr w:type="spellEnd"/>
      <w:r w:rsidRPr="00386B75">
        <w:rPr>
          <w:rFonts w:ascii="Times New Roman" w:hAnsi="Times New Roman"/>
          <w:sz w:val="24"/>
          <w:szCs w:val="24"/>
        </w:rPr>
        <w:t xml:space="preserve"> use of septic tanks where water is used to flush </w:t>
      </w:r>
      <w:proofErr w:type="spellStart"/>
      <w:r w:rsidRPr="00386B75">
        <w:rPr>
          <w:rFonts w:ascii="Times New Roman" w:hAnsi="Times New Roman"/>
          <w:sz w:val="24"/>
          <w:szCs w:val="24"/>
        </w:rPr>
        <w:t>faeces</w:t>
      </w:r>
      <w:proofErr w:type="spellEnd"/>
      <w:r w:rsidRPr="00386B75">
        <w:rPr>
          <w:rFonts w:ascii="Times New Roman" w:hAnsi="Times New Roman"/>
          <w:sz w:val="24"/>
          <w:szCs w:val="24"/>
        </w:rPr>
        <w:t xml:space="preserve"> and urine into a big tank dug in the ground, community treatment process where sewage from various homes are collected and treated before being discharged into the oceans or rivers. </w:t>
      </w:r>
    </w:p>
    <w:p w14:paraId="6504BBDE" w14:textId="77777777" w:rsidR="00386B75" w:rsidRPr="00386B75" w:rsidRDefault="00386B75" w:rsidP="00386B75">
      <w:pPr>
        <w:pStyle w:val="ListParagraph"/>
        <w:numPr>
          <w:ilvl w:val="1"/>
          <w:numId w:val="92"/>
        </w:numPr>
        <w:ind w:left="720" w:hanging="450"/>
        <w:rPr>
          <w:rFonts w:ascii="Times New Roman" w:hAnsi="Times New Roman"/>
          <w:b/>
          <w:sz w:val="24"/>
          <w:szCs w:val="24"/>
          <w:u w:val="single"/>
        </w:rPr>
      </w:pPr>
      <w:r w:rsidRPr="00386B75">
        <w:rPr>
          <w:rFonts w:ascii="Times New Roman" w:hAnsi="Times New Roman"/>
          <w:b/>
          <w:sz w:val="24"/>
          <w:szCs w:val="24"/>
        </w:rPr>
        <w:t>Protection of water:</w:t>
      </w:r>
      <w:r w:rsidRPr="00386B75">
        <w:rPr>
          <w:rFonts w:ascii="Times New Roman" w:hAnsi="Times New Roman"/>
          <w:sz w:val="24"/>
          <w:szCs w:val="24"/>
        </w:rPr>
        <w:t xml:space="preserve"> In view of various diseases which man contact because of drinking unclean water, water should be protected through the following ways: addition of alum to water, boiling of water before drinking, filtration of water on cooling, addition of chlorine to kill microscopic </w:t>
      </w:r>
      <w:proofErr w:type="spellStart"/>
      <w:proofErr w:type="gramStart"/>
      <w:r w:rsidRPr="00386B75">
        <w:rPr>
          <w:rFonts w:ascii="Times New Roman" w:hAnsi="Times New Roman"/>
          <w:sz w:val="24"/>
          <w:szCs w:val="24"/>
        </w:rPr>
        <w:t>germs,storage</w:t>
      </w:r>
      <w:proofErr w:type="spellEnd"/>
      <w:proofErr w:type="gramEnd"/>
      <w:r w:rsidRPr="00386B75">
        <w:rPr>
          <w:rFonts w:ascii="Times New Roman" w:hAnsi="Times New Roman"/>
          <w:sz w:val="24"/>
          <w:szCs w:val="24"/>
        </w:rPr>
        <w:t xml:space="preserve"> of water in clean containers.</w:t>
      </w:r>
    </w:p>
    <w:p w14:paraId="01A8174F" w14:textId="77777777" w:rsidR="00386B75" w:rsidRPr="00386B75" w:rsidRDefault="00386B75" w:rsidP="00386B75">
      <w:pPr>
        <w:pStyle w:val="ListParagraph"/>
        <w:numPr>
          <w:ilvl w:val="1"/>
          <w:numId w:val="92"/>
        </w:numPr>
        <w:ind w:left="720" w:hanging="450"/>
        <w:rPr>
          <w:rFonts w:ascii="Times New Roman" w:hAnsi="Times New Roman"/>
          <w:b/>
          <w:sz w:val="24"/>
          <w:szCs w:val="24"/>
          <w:u w:val="single"/>
        </w:rPr>
      </w:pPr>
      <w:r w:rsidRPr="00386B75">
        <w:rPr>
          <w:rFonts w:ascii="Times New Roman" w:hAnsi="Times New Roman"/>
          <w:b/>
          <w:sz w:val="24"/>
          <w:szCs w:val="24"/>
        </w:rPr>
        <w:t>Protection of food:</w:t>
      </w:r>
      <w:r w:rsidRPr="00386B75">
        <w:rPr>
          <w:rFonts w:ascii="Times New Roman" w:hAnsi="Times New Roman"/>
          <w:sz w:val="24"/>
          <w:szCs w:val="24"/>
        </w:rPr>
        <w:t xml:space="preserve"> The following methods of food protection are recommended: Keep food in refrigerators or deep freezers, boil or cook raw food properly before eating, there should be inspection of food meant for public consumption, washing of hands before and after eating of food, food should be preserved through canning, keep the environment where the food is prepared clean, avoid exposure of food to flies and other micro-organism.</w:t>
      </w:r>
    </w:p>
    <w:p w14:paraId="2892D524" w14:textId="77777777" w:rsidR="00386B75" w:rsidRPr="00386B75" w:rsidRDefault="00386B75" w:rsidP="00386B75">
      <w:pPr>
        <w:pStyle w:val="ListParagraph"/>
        <w:ind w:left="0"/>
        <w:rPr>
          <w:rFonts w:ascii="Times New Roman" w:hAnsi="Times New Roman"/>
          <w:b/>
          <w:sz w:val="24"/>
          <w:szCs w:val="24"/>
        </w:rPr>
      </w:pPr>
      <w:r w:rsidRPr="00386B75">
        <w:rPr>
          <w:rFonts w:ascii="Times New Roman" w:hAnsi="Times New Roman"/>
          <w:b/>
          <w:sz w:val="24"/>
          <w:szCs w:val="24"/>
        </w:rPr>
        <w:t>EVALUATION</w:t>
      </w:r>
    </w:p>
    <w:p w14:paraId="24079CB3" w14:textId="77777777" w:rsidR="00386B75" w:rsidRPr="00386B75" w:rsidRDefault="00386B75" w:rsidP="00386B75">
      <w:pPr>
        <w:pStyle w:val="ListParagraph"/>
        <w:numPr>
          <w:ilvl w:val="0"/>
          <w:numId w:val="45"/>
        </w:numPr>
        <w:rPr>
          <w:rFonts w:ascii="Times New Roman" w:hAnsi="Times New Roman"/>
          <w:sz w:val="24"/>
          <w:szCs w:val="24"/>
        </w:rPr>
      </w:pPr>
      <w:r w:rsidRPr="00386B75">
        <w:rPr>
          <w:rFonts w:ascii="Times New Roman" w:hAnsi="Times New Roman"/>
          <w:sz w:val="24"/>
          <w:szCs w:val="24"/>
        </w:rPr>
        <w:lastRenderedPageBreak/>
        <w:t>State four ways of purification of water</w:t>
      </w:r>
    </w:p>
    <w:p w14:paraId="53133D1B" w14:textId="77777777" w:rsidR="00386B75" w:rsidRPr="00386B75" w:rsidRDefault="00386B75" w:rsidP="00386B75">
      <w:pPr>
        <w:pStyle w:val="ListParagraph"/>
        <w:numPr>
          <w:ilvl w:val="0"/>
          <w:numId w:val="45"/>
        </w:numPr>
        <w:rPr>
          <w:rFonts w:ascii="Times New Roman" w:hAnsi="Times New Roman"/>
          <w:sz w:val="24"/>
          <w:szCs w:val="24"/>
        </w:rPr>
      </w:pPr>
      <w:r w:rsidRPr="00386B75">
        <w:rPr>
          <w:rFonts w:ascii="Times New Roman" w:hAnsi="Times New Roman"/>
          <w:sz w:val="24"/>
          <w:szCs w:val="24"/>
        </w:rPr>
        <w:t>Differentiate between refuse and sewage</w:t>
      </w:r>
    </w:p>
    <w:p w14:paraId="241C0E3D" w14:textId="77777777" w:rsidR="00386B75" w:rsidRPr="00386B75" w:rsidRDefault="00386B75" w:rsidP="00386B75">
      <w:pPr>
        <w:pStyle w:val="ListParagraph"/>
        <w:ind w:left="0"/>
        <w:rPr>
          <w:rFonts w:ascii="Times New Roman" w:hAnsi="Times New Roman"/>
          <w:sz w:val="24"/>
          <w:szCs w:val="24"/>
        </w:rPr>
      </w:pPr>
    </w:p>
    <w:p w14:paraId="635AF8A6"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ROLES OF HEALTH ORGANIZATIONS</w:t>
      </w:r>
    </w:p>
    <w:p w14:paraId="3401E4E0"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The administration of health services in Nigeria is achieved through the following approved organizations:</w:t>
      </w:r>
    </w:p>
    <w:p w14:paraId="47B646C8" w14:textId="77777777" w:rsidR="00386B75" w:rsidRPr="00386B75" w:rsidRDefault="00386B75" w:rsidP="00386B75">
      <w:pPr>
        <w:pStyle w:val="ListParagraph"/>
        <w:numPr>
          <w:ilvl w:val="0"/>
          <w:numId w:val="64"/>
        </w:numPr>
        <w:rPr>
          <w:rFonts w:ascii="Times New Roman" w:hAnsi="Times New Roman"/>
          <w:sz w:val="24"/>
          <w:szCs w:val="24"/>
        </w:rPr>
      </w:pPr>
      <w:r w:rsidRPr="00386B75">
        <w:rPr>
          <w:rFonts w:ascii="Times New Roman" w:hAnsi="Times New Roman"/>
          <w:sz w:val="24"/>
          <w:szCs w:val="24"/>
        </w:rPr>
        <w:t>Ministry of Health</w:t>
      </w:r>
    </w:p>
    <w:p w14:paraId="36C64597" w14:textId="77777777" w:rsidR="00386B75" w:rsidRPr="00386B75" w:rsidRDefault="00386B75" w:rsidP="00386B75">
      <w:pPr>
        <w:pStyle w:val="ListParagraph"/>
        <w:numPr>
          <w:ilvl w:val="0"/>
          <w:numId w:val="64"/>
        </w:numPr>
        <w:rPr>
          <w:rFonts w:ascii="Times New Roman" w:hAnsi="Times New Roman"/>
          <w:sz w:val="24"/>
          <w:szCs w:val="24"/>
        </w:rPr>
      </w:pPr>
      <w:r w:rsidRPr="00386B75">
        <w:rPr>
          <w:rFonts w:ascii="Times New Roman" w:hAnsi="Times New Roman"/>
          <w:sz w:val="24"/>
          <w:szCs w:val="24"/>
        </w:rPr>
        <w:t>University Teaching Hospitals</w:t>
      </w:r>
    </w:p>
    <w:p w14:paraId="6F689103"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Countries cooperate to tackle health issues. At international level, health control is organized top prevent the spread of diseases and also to provide aid to needy areas. This can be in the form of drugs, medical </w:t>
      </w:r>
      <w:proofErr w:type="spellStart"/>
      <w:r w:rsidRPr="00386B75">
        <w:rPr>
          <w:rFonts w:ascii="Times New Roman" w:hAnsi="Times New Roman"/>
          <w:sz w:val="24"/>
          <w:szCs w:val="24"/>
        </w:rPr>
        <w:t>equipments</w:t>
      </w:r>
      <w:proofErr w:type="spellEnd"/>
      <w:r w:rsidRPr="00386B75">
        <w:rPr>
          <w:rFonts w:ascii="Times New Roman" w:hAnsi="Times New Roman"/>
          <w:sz w:val="24"/>
          <w:szCs w:val="24"/>
        </w:rPr>
        <w:t>, money, etc.</w:t>
      </w:r>
    </w:p>
    <w:p w14:paraId="19901428"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 xml:space="preserve">International Health Organizations include: World Health Organization (WHO), United Nations Children’s Fund (UNICEF), International Red Cross (IRC), United Nations Educational, Scientific and Cultural Organization (UNESCO).  </w:t>
      </w:r>
    </w:p>
    <w:p w14:paraId="476203F2"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World Health Organization (WHO)</w:t>
      </w:r>
    </w:p>
    <w:p w14:paraId="163E2459"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This is the world’s principal agency for dealing with health and nutritional problems. It was established in 1964 and became operational in 1948. The functions of WHO are as follows:</w:t>
      </w:r>
    </w:p>
    <w:p w14:paraId="69051E1B" w14:textId="77777777" w:rsidR="00386B75" w:rsidRPr="00386B75" w:rsidRDefault="00386B75" w:rsidP="00386B75">
      <w:pPr>
        <w:pStyle w:val="ListParagraph"/>
        <w:numPr>
          <w:ilvl w:val="2"/>
          <w:numId w:val="34"/>
        </w:numPr>
        <w:ind w:left="864"/>
        <w:rPr>
          <w:rFonts w:ascii="Times New Roman" w:hAnsi="Times New Roman"/>
          <w:sz w:val="24"/>
          <w:szCs w:val="24"/>
        </w:rPr>
      </w:pPr>
      <w:r w:rsidRPr="00386B75">
        <w:rPr>
          <w:rFonts w:ascii="Times New Roman" w:hAnsi="Times New Roman"/>
          <w:sz w:val="24"/>
          <w:szCs w:val="24"/>
        </w:rPr>
        <w:t xml:space="preserve">It provides and assists national governments at their request to strengthen their health services. </w:t>
      </w:r>
    </w:p>
    <w:p w14:paraId="0460DF5C" w14:textId="77777777" w:rsidR="00386B75" w:rsidRPr="00386B75" w:rsidRDefault="00386B75" w:rsidP="00386B75">
      <w:pPr>
        <w:pStyle w:val="ListParagraph"/>
        <w:numPr>
          <w:ilvl w:val="2"/>
          <w:numId w:val="34"/>
        </w:numPr>
        <w:ind w:left="864"/>
        <w:rPr>
          <w:rFonts w:ascii="Times New Roman" w:hAnsi="Times New Roman"/>
          <w:sz w:val="24"/>
          <w:szCs w:val="24"/>
        </w:rPr>
      </w:pPr>
      <w:r w:rsidRPr="00386B75">
        <w:rPr>
          <w:rFonts w:ascii="Times New Roman" w:hAnsi="Times New Roman"/>
          <w:sz w:val="24"/>
          <w:szCs w:val="24"/>
        </w:rPr>
        <w:t>It promotes and provides improved methods of training health, medical related professional experts for member countries.</w:t>
      </w:r>
    </w:p>
    <w:p w14:paraId="13656EF8" w14:textId="77777777" w:rsidR="00386B75" w:rsidRPr="00386B75" w:rsidRDefault="00386B75" w:rsidP="00386B75">
      <w:pPr>
        <w:pStyle w:val="ListParagraph"/>
        <w:numPr>
          <w:ilvl w:val="2"/>
          <w:numId w:val="34"/>
        </w:numPr>
        <w:ind w:left="864"/>
        <w:rPr>
          <w:rFonts w:ascii="Times New Roman" w:hAnsi="Times New Roman"/>
          <w:sz w:val="24"/>
          <w:szCs w:val="24"/>
        </w:rPr>
      </w:pPr>
      <w:r w:rsidRPr="00386B75">
        <w:rPr>
          <w:rFonts w:ascii="Times New Roman" w:hAnsi="Times New Roman"/>
          <w:sz w:val="24"/>
          <w:szCs w:val="24"/>
        </w:rPr>
        <w:t>It promotes cooperation among scientific and professional bodies for the improvement of health.</w:t>
      </w:r>
    </w:p>
    <w:p w14:paraId="355EC975" w14:textId="77777777" w:rsidR="00386B75" w:rsidRPr="00386B75" w:rsidRDefault="00386B75" w:rsidP="00386B75">
      <w:pPr>
        <w:pStyle w:val="ListParagraph"/>
        <w:numPr>
          <w:ilvl w:val="2"/>
          <w:numId w:val="34"/>
        </w:numPr>
        <w:ind w:left="864"/>
        <w:rPr>
          <w:rFonts w:ascii="Times New Roman" w:hAnsi="Times New Roman"/>
          <w:sz w:val="24"/>
          <w:szCs w:val="24"/>
        </w:rPr>
      </w:pPr>
      <w:r w:rsidRPr="00386B75">
        <w:rPr>
          <w:rFonts w:ascii="Times New Roman" w:hAnsi="Times New Roman"/>
          <w:sz w:val="24"/>
          <w:szCs w:val="24"/>
        </w:rPr>
        <w:t>It cooperates with other organizations in the improvement of nutrition, sanitation, housing working conditions and other matters that relate to health.</w:t>
      </w:r>
    </w:p>
    <w:p w14:paraId="10634B2C" w14:textId="77777777" w:rsidR="00386B75" w:rsidRPr="00386B75" w:rsidRDefault="00386B75" w:rsidP="00386B75">
      <w:pPr>
        <w:pStyle w:val="ListParagraph"/>
        <w:numPr>
          <w:ilvl w:val="2"/>
          <w:numId w:val="34"/>
        </w:numPr>
        <w:ind w:left="864"/>
        <w:rPr>
          <w:rFonts w:ascii="Times New Roman" w:hAnsi="Times New Roman"/>
          <w:sz w:val="24"/>
          <w:szCs w:val="24"/>
        </w:rPr>
      </w:pPr>
      <w:r w:rsidRPr="00386B75">
        <w:rPr>
          <w:rFonts w:ascii="Times New Roman" w:hAnsi="Times New Roman"/>
          <w:sz w:val="24"/>
          <w:szCs w:val="24"/>
        </w:rPr>
        <w:t>It helps and promotes material and children’s health care and welfare.</w:t>
      </w:r>
    </w:p>
    <w:p w14:paraId="4C479D44" w14:textId="77777777" w:rsidR="00386B75" w:rsidRPr="00386B75" w:rsidRDefault="00386B75" w:rsidP="00386B75">
      <w:pPr>
        <w:pStyle w:val="ListParagraph"/>
        <w:numPr>
          <w:ilvl w:val="2"/>
          <w:numId w:val="34"/>
        </w:numPr>
        <w:ind w:left="864"/>
        <w:rPr>
          <w:rFonts w:ascii="Times New Roman" w:hAnsi="Times New Roman"/>
          <w:sz w:val="24"/>
          <w:szCs w:val="24"/>
        </w:rPr>
      </w:pPr>
      <w:r w:rsidRPr="00386B75">
        <w:rPr>
          <w:rFonts w:ascii="Times New Roman" w:hAnsi="Times New Roman"/>
          <w:sz w:val="24"/>
          <w:szCs w:val="24"/>
        </w:rPr>
        <w:t>It produces medical publications.</w:t>
      </w:r>
    </w:p>
    <w:p w14:paraId="72692213" w14:textId="77777777" w:rsidR="00386B75" w:rsidRPr="00386B75" w:rsidRDefault="00386B75" w:rsidP="00386B75">
      <w:pPr>
        <w:pStyle w:val="ListParagraph"/>
        <w:numPr>
          <w:ilvl w:val="2"/>
          <w:numId w:val="34"/>
        </w:numPr>
        <w:ind w:left="864"/>
        <w:rPr>
          <w:rFonts w:ascii="Times New Roman" w:hAnsi="Times New Roman"/>
          <w:sz w:val="24"/>
          <w:szCs w:val="24"/>
        </w:rPr>
      </w:pPr>
      <w:r w:rsidRPr="00386B75">
        <w:rPr>
          <w:rFonts w:ascii="Times New Roman" w:hAnsi="Times New Roman"/>
          <w:sz w:val="24"/>
          <w:szCs w:val="24"/>
        </w:rPr>
        <w:t>It provides drugs and vaccines in cases of emergency</w:t>
      </w:r>
    </w:p>
    <w:p w14:paraId="464D3414"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United Nations Children’s Fund (UNICEF)</w:t>
      </w:r>
    </w:p>
    <w:p w14:paraId="1AD3C2CD"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This is a body set up by the U.N. It performs the following functions:</w:t>
      </w:r>
    </w:p>
    <w:p w14:paraId="48E4FCA7" w14:textId="77777777" w:rsidR="00386B75" w:rsidRPr="00386B75" w:rsidRDefault="00386B75" w:rsidP="00386B75">
      <w:pPr>
        <w:pStyle w:val="ListParagraph"/>
        <w:numPr>
          <w:ilvl w:val="0"/>
          <w:numId w:val="27"/>
        </w:numPr>
        <w:rPr>
          <w:rFonts w:ascii="Times New Roman" w:hAnsi="Times New Roman"/>
          <w:sz w:val="24"/>
          <w:szCs w:val="24"/>
        </w:rPr>
      </w:pPr>
      <w:r w:rsidRPr="00386B75">
        <w:rPr>
          <w:rFonts w:ascii="Times New Roman" w:hAnsi="Times New Roman"/>
          <w:sz w:val="24"/>
          <w:szCs w:val="24"/>
        </w:rPr>
        <w:t>It provides emergency needs for children in areas affected by diseases or famine.</w:t>
      </w:r>
    </w:p>
    <w:p w14:paraId="13BD65C4" w14:textId="77777777" w:rsidR="00386B75" w:rsidRPr="00386B75" w:rsidRDefault="00386B75" w:rsidP="00386B75">
      <w:pPr>
        <w:pStyle w:val="ListParagraph"/>
        <w:numPr>
          <w:ilvl w:val="0"/>
          <w:numId w:val="27"/>
        </w:numPr>
        <w:rPr>
          <w:rFonts w:ascii="Times New Roman" w:hAnsi="Times New Roman"/>
          <w:sz w:val="24"/>
          <w:szCs w:val="24"/>
        </w:rPr>
      </w:pPr>
      <w:r w:rsidRPr="00386B75">
        <w:rPr>
          <w:rFonts w:ascii="Times New Roman" w:hAnsi="Times New Roman"/>
          <w:sz w:val="24"/>
          <w:szCs w:val="24"/>
        </w:rPr>
        <w:t>It improves the nutritional condition of undernourished children.</w:t>
      </w:r>
    </w:p>
    <w:p w14:paraId="63F5D489" w14:textId="77777777" w:rsidR="00386B75" w:rsidRPr="00386B75" w:rsidRDefault="00386B75" w:rsidP="00386B75">
      <w:pPr>
        <w:pStyle w:val="ListParagraph"/>
        <w:numPr>
          <w:ilvl w:val="0"/>
          <w:numId w:val="27"/>
        </w:numPr>
        <w:rPr>
          <w:rFonts w:ascii="Times New Roman" w:hAnsi="Times New Roman"/>
          <w:sz w:val="24"/>
          <w:szCs w:val="24"/>
        </w:rPr>
      </w:pPr>
      <w:r w:rsidRPr="00386B75">
        <w:rPr>
          <w:rFonts w:ascii="Times New Roman" w:hAnsi="Times New Roman"/>
          <w:sz w:val="24"/>
          <w:szCs w:val="24"/>
        </w:rPr>
        <w:t>It feeds and cares for disabled children.</w:t>
      </w:r>
    </w:p>
    <w:p w14:paraId="68E77EC8" w14:textId="77777777" w:rsidR="00386B75" w:rsidRPr="00386B75" w:rsidRDefault="00386B75" w:rsidP="00386B75">
      <w:pPr>
        <w:pStyle w:val="ListParagraph"/>
        <w:numPr>
          <w:ilvl w:val="0"/>
          <w:numId w:val="27"/>
        </w:numPr>
        <w:rPr>
          <w:rFonts w:ascii="Times New Roman" w:hAnsi="Times New Roman"/>
          <w:sz w:val="24"/>
          <w:szCs w:val="24"/>
        </w:rPr>
      </w:pPr>
      <w:r w:rsidRPr="00386B75">
        <w:rPr>
          <w:rFonts w:ascii="Times New Roman" w:hAnsi="Times New Roman"/>
          <w:sz w:val="24"/>
          <w:szCs w:val="24"/>
        </w:rPr>
        <w:t xml:space="preserve">It undertakes immunization </w:t>
      </w:r>
      <w:proofErr w:type="spellStart"/>
      <w:r w:rsidRPr="00386B75">
        <w:rPr>
          <w:rFonts w:ascii="Times New Roman" w:hAnsi="Times New Roman"/>
          <w:sz w:val="24"/>
          <w:szCs w:val="24"/>
        </w:rPr>
        <w:t>programmes</w:t>
      </w:r>
      <w:proofErr w:type="spellEnd"/>
      <w:r w:rsidRPr="00386B75">
        <w:rPr>
          <w:rFonts w:ascii="Times New Roman" w:hAnsi="Times New Roman"/>
          <w:sz w:val="24"/>
          <w:szCs w:val="24"/>
        </w:rPr>
        <w:t xml:space="preserve"> for children’s diseases like measles, whooping cough, etc.</w:t>
      </w:r>
    </w:p>
    <w:p w14:paraId="13F7B7E5" w14:textId="77777777" w:rsidR="00386B75" w:rsidRPr="00386B75" w:rsidRDefault="00386B75" w:rsidP="00386B75">
      <w:pPr>
        <w:pStyle w:val="ListParagraph"/>
        <w:numPr>
          <w:ilvl w:val="0"/>
          <w:numId w:val="27"/>
        </w:numPr>
        <w:rPr>
          <w:rFonts w:ascii="Times New Roman" w:hAnsi="Times New Roman"/>
          <w:sz w:val="24"/>
          <w:szCs w:val="24"/>
        </w:rPr>
      </w:pPr>
      <w:r w:rsidRPr="00386B75">
        <w:rPr>
          <w:rFonts w:ascii="Times New Roman" w:hAnsi="Times New Roman"/>
          <w:sz w:val="24"/>
          <w:szCs w:val="24"/>
        </w:rPr>
        <w:lastRenderedPageBreak/>
        <w:t>It ensures the provision of clothing and other needs for children</w:t>
      </w:r>
    </w:p>
    <w:p w14:paraId="21567BA0"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International Red Cross</w:t>
      </w:r>
    </w:p>
    <w:p w14:paraId="0DD15BC8"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This is a humanitarian organization whose functions are to serve humanity during peace and war times. During war, it performs the following functions:</w:t>
      </w:r>
    </w:p>
    <w:p w14:paraId="33BAB30A" w14:textId="77777777" w:rsidR="00386B75" w:rsidRPr="00386B75" w:rsidRDefault="00386B75" w:rsidP="00386B75">
      <w:pPr>
        <w:pStyle w:val="ListParagraph"/>
        <w:numPr>
          <w:ilvl w:val="0"/>
          <w:numId w:val="40"/>
        </w:numPr>
        <w:ind w:left="1080"/>
        <w:rPr>
          <w:rFonts w:ascii="Times New Roman" w:hAnsi="Times New Roman"/>
          <w:sz w:val="24"/>
          <w:szCs w:val="24"/>
        </w:rPr>
      </w:pPr>
      <w:r w:rsidRPr="00386B75">
        <w:rPr>
          <w:rFonts w:ascii="Times New Roman" w:hAnsi="Times New Roman"/>
          <w:sz w:val="24"/>
          <w:szCs w:val="24"/>
        </w:rPr>
        <w:t>Care for the injured.</w:t>
      </w:r>
    </w:p>
    <w:p w14:paraId="1C7366FE" w14:textId="77777777" w:rsidR="00386B75" w:rsidRPr="00386B75" w:rsidRDefault="00386B75" w:rsidP="00386B75">
      <w:pPr>
        <w:pStyle w:val="ListParagraph"/>
        <w:numPr>
          <w:ilvl w:val="0"/>
          <w:numId w:val="40"/>
        </w:numPr>
        <w:ind w:left="1080"/>
        <w:rPr>
          <w:rFonts w:ascii="Times New Roman" w:hAnsi="Times New Roman"/>
          <w:sz w:val="24"/>
          <w:szCs w:val="24"/>
        </w:rPr>
      </w:pPr>
      <w:r w:rsidRPr="00386B75">
        <w:rPr>
          <w:rFonts w:ascii="Times New Roman" w:hAnsi="Times New Roman"/>
          <w:sz w:val="24"/>
          <w:szCs w:val="24"/>
        </w:rPr>
        <w:t xml:space="preserve">Provision of emergency aid. </w:t>
      </w:r>
    </w:p>
    <w:p w14:paraId="1242E861" w14:textId="77777777" w:rsidR="00386B75" w:rsidRPr="00386B75" w:rsidRDefault="00386B75" w:rsidP="00386B75">
      <w:pPr>
        <w:pStyle w:val="ListParagraph"/>
        <w:numPr>
          <w:ilvl w:val="0"/>
          <w:numId w:val="40"/>
        </w:numPr>
        <w:ind w:left="1080"/>
        <w:rPr>
          <w:rFonts w:ascii="Times New Roman" w:hAnsi="Times New Roman"/>
          <w:sz w:val="24"/>
          <w:szCs w:val="24"/>
        </w:rPr>
      </w:pPr>
      <w:r w:rsidRPr="00386B75">
        <w:rPr>
          <w:rFonts w:ascii="Times New Roman" w:hAnsi="Times New Roman"/>
          <w:sz w:val="24"/>
          <w:szCs w:val="24"/>
        </w:rPr>
        <w:t>Negotiating for the exchange of the prisoners of war.</w:t>
      </w:r>
    </w:p>
    <w:p w14:paraId="2BD99D5E" w14:textId="77777777" w:rsidR="00386B75" w:rsidRPr="00386B75" w:rsidRDefault="00386B75" w:rsidP="00386B75">
      <w:pPr>
        <w:pStyle w:val="ListParagraph"/>
        <w:numPr>
          <w:ilvl w:val="0"/>
          <w:numId w:val="40"/>
        </w:numPr>
        <w:ind w:left="1080"/>
        <w:rPr>
          <w:rFonts w:ascii="Times New Roman" w:hAnsi="Times New Roman"/>
          <w:sz w:val="24"/>
          <w:szCs w:val="24"/>
        </w:rPr>
      </w:pPr>
      <w:r w:rsidRPr="00386B75">
        <w:rPr>
          <w:rFonts w:ascii="Times New Roman" w:hAnsi="Times New Roman"/>
          <w:sz w:val="24"/>
          <w:szCs w:val="24"/>
        </w:rPr>
        <w:t>Evacuation of refugees.</w:t>
      </w:r>
    </w:p>
    <w:p w14:paraId="5676E79A" w14:textId="77777777" w:rsidR="00386B75" w:rsidRPr="00386B75" w:rsidRDefault="00386B75" w:rsidP="00386B75">
      <w:pPr>
        <w:pStyle w:val="ListParagraph"/>
        <w:numPr>
          <w:ilvl w:val="0"/>
          <w:numId w:val="40"/>
        </w:numPr>
        <w:ind w:left="1080"/>
        <w:rPr>
          <w:rFonts w:ascii="Times New Roman" w:hAnsi="Times New Roman"/>
          <w:sz w:val="24"/>
          <w:szCs w:val="24"/>
        </w:rPr>
      </w:pPr>
      <w:r w:rsidRPr="00386B75">
        <w:rPr>
          <w:rFonts w:ascii="Times New Roman" w:hAnsi="Times New Roman"/>
          <w:sz w:val="24"/>
          <w:szCs w:val="24"/>
        </w:rPr>
        <w:t>Welfare of war prisoners.</w:t>
      </w:r>
    </w:p>
    <w:p w14:paraId="2A9FF196"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United Nations Educational, Scientific and Cultural Organization (UNESCO)</w:t>
      </w:r>
    </w:p>
    <w:p w14:paraId="5503DDE2" w14:textId="77777777" w:rsidR="00386B75" w:rsidRPr="00386B75" w:rsidRDefault="00386B75" w:rsidP="00386B75">
      <w:pPr>
        <w:rPr>
          <w:rFonts w:ascii="Times New Roman" w:hAnsi="Times New Roman"/>
          <w:sz w:val="24"/>
          <w:szCs w:val="24"/>
        </w:rPr>
      </w:pPr>
      <w:r w:rsidRPr="00386B75">
        <w:rPr>
          <w:rFonts w:ascii="Times New Roman" w:hAnsi="Times New Roman"/>
          <w:sz w:val="24"/>
          <w:szCs w:val="24"/>
        </w:rPr>
        <w:t>Although, this is not directly a health organization, it assists health services indirectly by raising the educational standards of the people in developing countries.</w:t>
      </w:r>
    </w:p>
    <w:p w14:paraId="10641181" w14:textId="77777777" w:rsidR="00386B75" w:rsidRPr="00386B75" w:rsidRDefault="00386B75" w:rsidP="00386B75">
      <w:pPr>
        <w:rPr>
          <w:rFonts w:ascii="Times New Roman" w:hAnsi="Times New Roman"/>
          <w:sz w:val="24"/>
          <w:szCs w:val="24"/>
        </w:rPr>
      </w:pPr>
      <w:r w:rsidRPr="00386B75">
        <w:rPr>
          <w:rFonts w:ascii="Times New Roman" w:hAnsi="Times New Roman"/>
          <w:b/>
          <w:sz w:val="24"/>
          <w:szCs w:val="24"/>
        </w:rPr>
        <w:t>EVALUATION</w:t>
      </w:r>
    </w:p>
    <w:p w14:paraId="6A0032A4" w14:textId="77777777" w:rsidR="00386B75" w:rsidRPr="00386B75" w:rsidRDefault="00386B75" w:rsidP="00386B75">
      <w:pPr>
        <w:pStyle w:val="ListParagraph"/>
        <w:numPr>
          <w:ilvl w:val="0"/>
          <w:numId w:val="15"/>
        </w:numPr>
        <w:rPr>
          <w:rFonts w:ascii="Times New Roman" w:hAnsi="Times New Roman"/>
          <w:sz w:val="24"/>
          <w:szCs w:val="24"/>
        </w:rPr>
      </w:pPr>
      <w:r w:rsidRPr="00386B75">
        <w:rPr>
          <w:rFonts w:ascii="Times New Roman" w:hAnsi="Times New Roman"/>
          <w:sz w:val="24"/>
          <w:szCs w:val="24"/>
        </w:rPr>
        <w:t>List three Health organization and outline four roles of each</w:t>
      </w:r>
      <w:r w:rsidRPr="00386B75">
        <w:rPr>
          <w:rFonts w:ascii="Times New Roman" w:hAnsi="Times New Roman"/>
          <w:sz w:val="24"/>
          <w:szCs w:val="24"/>
          <w:lang w:val="en-GB"/>
        </w:rPr>
        <w:t>.</w:t>
      </w:r>
    </w:p>
    <w:p w14:paraId="24A3A0EF" w14:textId="77777777" w:rsidR="00386B75" w:rsidRPr="00386B75" w:rsidRDefault="00386B75" w:rsidP="00386B75">
      <w:pPr>
        <w:pStyle w:val="ListParagraph"/>
        <w:numPr>
          <w:ilvl w:val="0"/>
          <w:numId w:val="15"/>
        </w:numPr>
        <w:rPr>
          <w:rFonts w:ascii="Times New Roman" w:hAnsi="Times New Roman"/>
          <w:sz w:val="24"/>
          <w:szCs w:val="24"/>
        </w:rPr>
      </w:pPr>
      <w:r w:rsidRPr="00386B75">
        <w:rPr>
          <w:rFonts w:ascii="Times New Roman" w:hAnsi="Times New Roman"/>
          <w:sz w:val="24"/>
          <w:szCs w:val="24"/>
          <w:lang w:val="en-GB"/>
        </w:rPr>
        <w:t>Write short note on the life cycle of plasmodium.</w:t>
      </w:r>
    </w:p>
    <w:p w14:paraId="3461C51F" w14:textId="77777777" w:rsidR="00386B75" w:rsidRPr="00386B75" w:rsidRDefault="00386B75" w:rsidP="00386B75">
      <w:pPr>
        <w:rPr>
          <w:rFonts w:ascii="Times New Roman" w:hAnsi="Times New Roman"/>
          <w:sz w:val="24"/>
          <w:szCs w:val="24"/>
        </w:rPr>
      </w:pPr>
    </w:p>
    <w:p w14:paraId="25D3F700"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GENERAL EVALUATION</w:t>
      </w:r>
    </w:p>
    <w:p w14:paraId="4FB79271" w14:textId="77777777" w:rsidR="00386B75" w:rsidRPr="00386B75" w:rsidRDefault="00386B75" w:rsidP="00386B75">
      <w:pPr>
        <w:pStyle w:val="ListParagraph"/>
        <w:numPr>
          <w:ilvl w:val="0"/>
          <w:numId w:val="72"/>
        </w:numPr>
        <w:rPr>
          <w:rFonts w:ascii="Times New Roman" w:hAnsi="Times New Roman"/>
          <w:sz w:val="24"/>
          <w:szCs w:val="24"/>
        </w:rPr>
      </w:pPr>
      <w:r w:rsidRPr="00386B75">
        <w:rPr>
          <w:rFonts w:ascii="Times New Roman" w:hAnsi="Times New Roman"/>
          <w:sz w:val="24"/>
          <w:szCs w:val="24"/>
        </w:rPr>
        <w:t>State five roles of UNICEF as a health organization</w:t>
      </w:r>
    </w:p>
    <w:p w14:paraId="5079D1EA" w14:textId="77777777" w:rsidR="00386B75" w:rsidRPr="00386B75" w:rsidRDefault="00386B75" w:rsidP="00386B75">
      <w:pPr>
        <w:pStyle w:val="ListParagraph"/>
        <w:numPr>
          <w:ilvl w:val="0"/>
          <w:numId w:val="72"/>
        </w:numPr>
        <w:rPr>
          <w:rFonts w:ascii="Times New Roman" w:hAnsi="Times New Roman"/>
          <w:sz w:val="24"/>
          <w:szCs w:val="24"/>
        </w:rPr>
      </w:pPr>
      <w:r w:rsidRPr="00386B75">
        <w:rPr>
          <w:rFonts w:ascii="Times New Roman" w:hAnsi="Times New Roman"/>
          <w:sz w:val="24"/>
          <w:szCs w:val="24"/>
        </w:rPr>
        <w:t>State five roles of World Health Organization</w:t>
      </w:r>
    </w:p>
    <w:p w14:paraId="6C76E82E" w14:textId="77777777" w:rsidR="00386B75" w:rsidRPr="00386B75" w:rsidRDefault="00386B75" w:rsidP="00386B75">
      <w:pPr>
        <w:pStyle w:val="ListParagraph"/>
        <w:numPr>
          <w:ilvl w:val="0"/>
          <w:numId w:val="72"/>
        </w:numPr>
        <w:rPr>
          <w:rFonts w:ascii="Times New Roman" w:hAnsi="Times New Roman"/>
          <w:sz w:val="24"/>
          <w:szCs w:val="24"/>
        </w:rPr>
      </w:pPr>
      <w:r w:rsidRPr="00386B75">
        <w:rPr>
          <w:rFonts w:ascii="Times New Roman" w:hAnsi="Times New Roman"/>
          <w:sz w:val="24"/>
          <w:szCs w:val="24"/>
        </w:rPr>
        <w:t>What is pasteurization?</w:t>
      </w:r>
    </w:p>
    <w:p w14:paraId="28B61550" w14:textId="77777777" w:rsidR="00386B75" w:rsidRPr="00386B75" w:rsidRDefault="00386B75" w:rsidP="00386B75">
      <w:pPr>
        <w:pStyle w:val="ListParagraph"/>
        <w:numPr>
          <w:ilvl w:val="0"/>
          <w:numId w:val="72"/>
        </w:numPr>
        <w:rPr>
          <w:rFonts w:ascii="Times New Roman" w:hAnsi="Times New Roman"/>
          <w:sz w:val="24"/>
          <w:szCs w:val="24"/>
        </w:rPr>
      </w:pPr>
      <w:r w:rsidRPr="00386B75">
        <w:rPr>
          <w:rFonts w:ascii="Times New Roman" w:hAnsi="Times New Roman"/>
          <w:sz w:val="24"/>
          <w:szCs w:val="24"/>
        </w:rPr>
        <w:t>What is quarantine?</w:t>
      </w:r>
    </w:p>
    <w:p w14:paraId="6C5C676A" w14:textId="77777777" w:rsidR="00386B75" w:rsidRPr="00386B75" w:rsidRDefault="00386B75" w:rsidP="00386B75">
      <w:pPr>
        <w:pStyle w:val="ListParagraph"/>
        <w:numPr>
          <w:ilvl w:val="0"/>
          <w:numId w:val="72"/>
        </w:numPr>
        <w:rPr>
          <w:rFonts w:ascii="Times New Roman" w:hAnsi="Times New Roman"/>
          <w:sz w:val="24"/>
          <w:szCs w:val="24"/>
        </w:rPr>
      </w:pPr>
      <w:r w:rsidRPr="00386B75">
        <w:rPr>
          <w:rFonts w:ascii="Times New Roman" w:hAnsi="Times New Roman"/>
          <w:sz w:val="24"/>
          <w:szCs w:val="24"/>
        </w:rPr>
        <w:t>Outline four general methods of controlling vectors</w:t>
      </w:r>
    </w:p>
    <w:p w14:paraId="0ED678E9" w14:textId="77777777" w:rsidR="00F92F93" w:rsidRDefault="00F92F93" w:rsidP="00386B75">
      <w:pPr>
        <w:rPr>
          <w:rFonts w:ascii="Times New Roman" w:hAnsi="Times New Roman"/>
          <w:b/>
          <w:sz w:val="24"/>
          <w:szCs w:val="24"/>
        </w:rPr>
      </w:pPr>
    </w:p>
    <w:p w14:paraId="62CA3C72" w14:textId="1B25A924"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WEEKEND ASSSIGNMENT</w:t>
      </w:r>
    </w:p>
    <w:p w14:paraId="037DDE40" w14:textId="77777777" w:rsidR="00386B75" w:rsidRPr="00386B75" w:rsidRDefault="00386B75" w:rsidP="00386B75">
      <w:pPr>
        <w:pStyle w:val="ListParagraph"/>
        <w:numPr>
          <w:ilvl w:val="0"/>
          <w:numId w:val="6"/>
        </w:numPr>
        <w:rPr>
          <w:rFonts w:ascii="Times New Roman" w:hAnsi="Times New Roman"/>
          <w:sz w:val="24"/>
          <w:szCs w:val="24"/>
        </w:rPr>
      </w:pPr>
      <w:r w:rsidRPr="00386B75">
        <w:rPr>
          <w:rFonts w:ascii="Times New Roman" w:hAnsi="Times New Roman"/>
          <w:sz w:val="24"/>
          <w:szCs w:val="24"/>
        </w:rPr>
        <w:t>A way of providing good health in a community is</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a) control of diseases  (b) sewage disposal    (c) refuse disposal    (d) all of the above</w:t>
      </w:r>
    </w:p>
    <w:p w14:paraId="0EC3E1E5" w14:textId="77777777" w:rsidR="00386B75" w:rsidRPr="00386B75" w:rsidRDefault="00386B75" w:rsidP="00386B75">
      <w:pPr>
        <w:pStyle w:val="ListParagraph"/>
        <w:numPr>
          <w:ilvl w:val="0"/>
          <w:numId w:val="6"/>
        </w:numPr>
        <w:rPr>
          <w:rFonts w:ascii="Times New Roman" w:hAnsi="Times New Roman"/>
          <w:sz w:val="24"/>
          <w:szCs w:val="24"/>
        </w:rPr>
      </w:pPr>
      <w:r w:rsidRPr="00386B75">
        <w:rPr>
          <w:rFonts w:ascii="Times New Roman" w:hAnsi="Times New Roman"/>
          <w:sz w:val="24"/>
          <w:szCs w:val="24"/>
        </w:rPr>
        <w:t xml:space="preserve">Which of these is not a vector?    (a) Black fly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 xml:space="preserve">b) Snake    (c) Dog      (d) Housefly </w:t>
      </w:r>
    </w:p>
    <w:p w14:paraId="0BBDBADA" w14:textId="77777777" w:rsidR="00386B75" w:rsidRPr="00386B75" w:rsidRDefault="00386B75" w:rsidP="00386B75">
      <w:pPr>
        <w:pStyle w:val="ListParagraph"/>
        <w:numPr>
          <w:ilvl w:val="0"/>
          <w:numId w:val="6"/>
        </w:numPr>
        <w:rPr>
          <w:rFonts w:ascii="Times New Roman" w:hAnsi="Times New Roman"/>
          <w:sz w:val="24"/>
          <w:szCs w:val="24"/>
        </w:rPr>
      </w:pPr>
      <w:r w:rsidRPr="00386B75">
        <w:rPr>
          <w:rFonts w:ascii="Times New Roman" w:hAnsi="Times New Roman"/>
          <w:sz w:val="24"/>
          <w:szCs w:val="24"/>
        </w:rPr>
        <w:t xml:space="preserve">The process of heating liquid food at a controlled temperature thereby enhancing its quality and destroying harmful micro-organisms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a) Pasteurization    (b) Boiling     (c) Frying       (d) None of the above</w:t>
      </w:r>
    </w:p>
    <w:p w14:paraId="08B5FA91" w14:textId="77777777" w:rsidR="00386B75" w:rsidRPr="00386B75" w:rsidRDefault="00386B75" w:rsidP="00386B75">
      <w:pPr>
        <w:pStyle w:val="ListParagraph"/>
        <w:numPr>
          <w:ilvl w:val="0"/>
          <w:numId w:val="6"/>
        </w:numPr>
        <w:rPr>
          <w:rFonts w:ascii="Times New Roman" w:hAnsi="Times New Roman"/>
          <w:sz w:val="24"/>
          <w:szCs w:val="24"/>
        </w:rPr>
      </w:pPr>
      <w:r w:rsidRPr="00386B75">
        <w:rPr>
          <w:rFonts w:ascii="Times New Roman" w:hAnsi="Times New Roman"/>
          <w:sz w:val="24"/>
          <w:szCs w:val="24"/>
        </w:rPr>
        <w:t xml:space="preserve">An agent that stops the growth of fungi is called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 xml:space="preserve">a) </w:t>
      </w:r>
      <w:proofErr w:type="spellStart"/>
      <w:r w:rsidRPr="00386B75">
        <w:rPr>
          <w:rFonts w:ascii="Times New Roman" w:hAnsi="Times New Roman"/>
          <w:sz w:val="24"/>
          <w:szCs w:val="24"/>
        </w:rPr>
        <w:t>fungistat</w:t>
      </w:r>
      <w:proofErr w:type="spellEnd"/>
      <w:r w:rsidRPr="00386B75">
        <w:rPr>
          <w:rFonts w:ascii="Times New Roman" w:hAnsi="Times New Roman"/>
          <w:sz w:val="24"/>
          <w:szCs w:val="24"/>
        </w:rPr>
        <w:t xml:space="preserve"> (b) fungicide                        (c) germicide (d) none of the above</w:t>
      </w:r>
    </w:p>
    <w:p w14:paraId="485A3716" w14:textId="77777777" w:rsidR="00386B75" w:rsidRPr="00386B75" w:rsidRDefault="00386B75" w:rsidP="00386B75">
      <w:pPr>
        <w:pStyle w:val="ListParagraph"/>
        <w:numPr>
          <w:ilvl w:val="0"/>
          <w:numId w:val="6"/>
        </w:numPr>
        <w:rPr>
          <w:rFonts w:ascii="Times New Roman" w:hAnsi="Times New Roman"/>
          <w:sz w:val="24"/>
          <w:szCs w:val="24"/>
        </w:rPr>
      </w:pPr>
      <w:r w:rsidRPr="00386B75">
        <w:rPr>
          <w:rFonts w:ascii="Times New Roman" w:hAnsi="Times New Roman"/>
          <w:sz w:val="24"/>
          <w:szCs w:val="24"/>
        </w:rPr>
        <w:lastRenderedPageBreak/>
        <w:t xml:space="preserve">The process by which water is removed from bacteria cells which leads to the cell been </w:t>
      </w:r>
      <w:proofErr w:type="spellStart"/>
      <w:r w:rsidRPr="00386B75">
        <w:rPr>
          <w:rFonts w:ascii="Times New Roman" w:hAnsi="Times New Roman"/>
          <w:sz w:val="24"/>
          <w:szCs w:val="24"/>
        </w:rPr>
        <w:t>plasmolysed</w:t>
      </w:r>
      <w:proofErr w:type="spellEnd"/>
      <w:r w:rsidRPr="00386B75">
        <w:rPr>
          <w:rFonts w:ascii="Times New Roman" w:hAnsi="Times New Roman"/>
          <w:sz w:val="24"/>
          <w:szCs w:val="24"/>
        </w:rPr>
        <w:t xml:space="preserve"> is referred to as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 xml:space="preserve">a) drying     (b) salting     (c) dehydration                    (d) pasteurization    </w:t>
      </w:r>
    </w:p>
    <w:p w14:paraId="4800197D"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THEORY</w:t>
      </w:r>
    </w:p>
    <w:p w14:paraId="46DEA9B9" w14:textId="77777777" w:rsidR="00386B75" w:rsidRPr="00386B75" w:rsidRDefault="00386B75" w:rsidP="00386B75">
      <w:pPr>
        <w:pStyle w:val="ListParagraph"/>
        <w:numPr>
          <w:ilvl w:val="0"/>
          <w:numId w:val="62"/>
        </w:numPr>
        <w:rPr>
          <w:rFonts w:ascii="Times New Roman" w:hAnsi="Times New Roman"/>
          <w:sz w:val="24"/>
          <w:szCs w:val="24"/>
        </w:rPr>
      </w:pPr>
      <w:r w:rsidRPr="00386B75">
        <w:rPr>
          <w:rFonts w:ascii="Times New Roman" w:hAnsi="Times New Roman"/>
          <w:sz w:val="24"/>
          <w:szCs w:val="24"/>
        </w:rPr>
        <w:t>Name the causative organism and vector of Malaria</w:t>
      </w:r>
    </w:p>
    <w:p w14:paraId="67220BD3" w14:textId="77777777" w:rsidR="00386B75" w:rsidRPr="00386B75" w:rsidRDefault="00386B75" w:rsidP="00386B75">
      <w:pPr>
        <w:pStyle w:val="ListParagraph"/>
        <w:numPr>
          <w:ilvl w:val="0"/>
          <w:numId w:val="62"/>
        </w:numPr>
        <w:rPr>
          <w:rFonts w:ascii="Times New Roman" w:hAnsi="Times New Roman"/>
          <w:sz w:val="24"/>
          <w:szCs w:val="24"/>
        </w:rPr>
      </w:pPr>
      <w:r w:rsidRPr="00386B75">
        <w:rPr>
          <w:rFonts w:ascii="Times New Roman" w:hAnsi="Times New Roman"/>
          <w:sz w:val="24"/>
          <w:szCs w:val="24"/>
        </w:rPr>
        <w:t>List five symptoms of Malaria</w:t>
      </w:r>
    </w:p>
    <w:p w14:paraId="202C93E4" w14:textId="77777777" w:rsidR="00386B75" w:rsidRPr="00386B75" w:rsidRDefault="00386B75" w:rsidP="00386B75">
      <w:pPr>
        <w:pStyle w:val="ListParagraph"/>
        <w:numPr>
          <w:ilvl w:val="0"/>
          <w:numId w:val="62"/>
        </w:numPr>
        <w:rPr>
          <w:rFonts w:ascii="Times New Roman" w:hAnsi="Times New Roman"/>
          <w:sz w:val="24"/>
          <w:szCs w:val="24"/>
        </w:rPr>
      </w:pPr>
      <w:r w:rsidRPr="00386B75">
        <w:rPr>
          <w:rFonts w:ascii="Times New Roman" w:hAnsi="Times New Roman"/>
          <w:sz w:val="24"/>
          <w:szCs w:val="24"/>
        </w:rPr>
        <w:t>Mention five ways by which mosquito can be control and state the reason for each method</w:t>
      </w:r>
    </w:p>
    <w:p w14:paraId="69325D6E" w14:textId="77777777" w:rsidR="00386B75" w:rsidRPr="00386B75" w:rsidRDefault="00386B75" w:rsidP="00386B75">
      <w:pPr>
        <w:rPr>
          <w:rFonts w:ascii="Times New Roman" w:hAnsi="Times New Roman"/>
          <w:b/>
          <w:sz w:val="24"/>
          <w:szCs w:val="24"/>
        </w:rPr>
      </w:pPr>
    </w:p>
    <w:p w14:paraId="4C37295D" w14:textId="77777777" w:rsidR="00386B75" w:rsidRPr="00386B75" w:rsidRDefault="00386B75" w:rsidP="00386B75">
      <w:pPr>
        <w:rPr>
          <w:rFonts w:ascii="Times New Roman" w:hAnsi="Times New Roman"/>
          <w:b/>
          <w:sz w:val="24"/>
          <w:szCs w:val="24"/>
        </w:rPr>
      </w:pPr>
    </w:p>
    <w:p w14:paraId="7B3ABDE8" w14:textId="77777777" w:rsidR="00386B75" w:rsidRPr="00386B75" w:rsidRDefault="00386B75" w:rsidP="00386B75">
      <w:pPr>
        <w:jc w:val="center"/>
        <w:rPr>
          <w:rFonts w:ascii="Times New Roman" w:hAnsi="Times New Roman"/>
          <w:b/>
          <w:sz w:val="24"/>
          <w:szCs w:val="24"/>
        </w:rPr>
      </w:pPr>
      <w:r w:rsidRPr="00386B75">
        <w:rPr>
          <w:rFonts w:ascii="Times New Roman" w:hAnsi="Times New Roman"/>
          <w:b/>
          <w:sz w:val="24"/>
          <w:szCs w:val="24"/>
        </w:rPr>
        <w:t xml:space="preserve">                     WEEK </w:t>
      </w:r>
      <w:r w:rsidRPr="00386B75">
        <w:rPr>
          <w:rFonts w:ascii="Times New Roman" w:hAnsi="Times New Roman"/>
          <w:b/>
          <w:sz w:val="24"/>
          <w:szCs w:val="24"/>
          <w:lang w:val="en-GB"/>
        </w:rPr>
        <w:t>FIVE</w:t>
      </w:r>
      <w:r w:rsidRPr="00386B75">
        <w:rPr>
          <w:rFonts w:ascii="Times New Roman" w:hAnsi="Times New Roman"/>
          <w:b/>
          <w:sz w:val="24"/>
          <w:szCs w:val="24"/>
        </w:rPr>
        <w:tab/>
        <w:t xml:space="preserve">         DATE …………………………………</w:t>
      </w:r>
    </w:p>
    <w:p w14:paraId="1794676B" w14:textId="77777777" w:rsidR="00386B75" w:rsidRPr="00386B75" w:rsidRDefault="00386B75" w:rsidP="00386B75">
      <w:pPr>
        <w:jc w:val="center"/>
        <w:rPr>
          <w:rFonts w:ascii="Times New Roman" w:hAnsi="Times New Roman"/>
          <w:b/>
          <w:sz w:val="24"/>
          <w:szCs w:val="24"/>
        </w:rPr>
      </w:pPr>
      <w:r w:rsidRPr="00386B75">
        <w:rPr>
          <w:rFonts w:ascii="Times New Roman" w:hAnsi="Times New Roman"/>
          <w:b/>
          <w:sz w:val="24"/>
          <w:szCs w:val="24"/>
        </w:rPr>
        <w:t>RELEVANCE OF BIOLOGY TO AGRICULTURE</w:t>
      </w:r>
    </w:p>
    <w:p w14:paraId="33502A58" w14:textId="77777777" w:rsidR="00386B75" w:rsidRPr="00386B75" w:rsidRDefault="00386B75" w:rsidP="00386B75">
      <w:pPr>
        <w:jc w:val="both"/>
        <w:rPr>
          <w:rFonts w:ascii="Times New Roman" w:hAnsi="Times New Roman"/>
          <w:sz w:val="24"/>
          <w:szCs w:val="24"/>
        </w:rPr>
      </w:pPr>
      <w:r w:rsidRPr="00386B75">
        <w:rPr>
          <w:rFonts w:ascii="Times New Roman" w:hAnsi="Times New Roman"/>
          <w:b/>
          <w:sz w:val="24"/>
          <w:szCs w:val="24"/>
        </w:rPr>
        <w:t>CONTENT</w:t>
      </w:r>
      <w:r w:rsidRPr="00386B75">
        <w:rPr>
          <w:rFonts w:ascii="Times New Roman" w:hAnsi="Times New Roman"/>
          <w:sz w:val="24"/>
          <w:szCs w:val="24"/>
        </w:rPr>
        <w:tab/>
      </w:r>
    </w:p>
    <w:p w14:paraId="25754DD5" w14:textId="77777777" w:rsidR="00386B75" w:rsidRPr="00386B75" w:rsidRDefault="00386B75" w:rsidP="00386B75">
      <w:pPr>
        <w:pStyle w:val="ListParagraph"/>
        <w:numPr>
          <w:ilvl w:val="0"/>
          <w:numId w:val="83"/>
        </w:numPr>
        <w:jc w:val="both"/>
        <w:rPr>
          <w:rFonts w:ascii="Times New Roman" w:hAnsi="Times New Roman"/>
          <w:sz w:val="24"/>
          <w:szCs w:val="24"/>
        </w:rPr>
      </w:pPr>
      <w:r w:rsidRPr="00386B75">
        <w:rPr>
          <w:rFonts w:ascii="Times New Roman" w:hAnsi="Times New Roman"/>
          <w:sz w:val="24"/>
          <w:szCs w:val="24"/>
        </w:rPr>
        <w:t>Classification of plants</w:t>
      </w:r>
    </w:p>
    <w:p w14:paraId="2037B262" w14:textId="77777777" w:rsidR="00386B75" w:rsidRPr="00386B75" w:rsidRDefault="00386B75" w:rsidP="00386B75">
      <w:pPr>
        <w:pStyle w:val="ListParagraph"/>
        <w:numPr>
          <w:ilvl w:val="0"/>
          <w:numId w:val="83"/>
        </w:numPr>
        <w:jc w:val="both"/>
        <w:rPr>
          <w:rFonts w:ascii="Times New Roman" w:hAnsi="Times New Roman"/>
          <w:sz w:val="24"/>
          <w:szCs w:val="24"/>
        </w:rPr>
      </w:pPr>
      <w:r w:rsidRPr="00386B75">
        <w:rPr>
          <w:rFonts w:ascii="Times New Roman" w:hAnsi="Times New Roman"/>
          <w:sz w:val="24"/>
          <w:szCs w:val="24"/>
        </w:rPr>
        <w:t>Botanical classification</w:t>
      </w:r>
    </w:p>
    <w:p w14:paraId="13C31074" w14:textId="77777777" w:rsidR="00386B75" w:rsidRPr="00386B75" w:rsidRDefault="00386B75" w:rsidP="00386B75">
      <w:pPr>
        <w:pStyle w:val="ListParagraph"/>
        <w:numPr>
          <w:ilvl w:val="0"/>
          <w:numId w:val="83"/>
        </w:numPr>
        <w:jc w:val="both"/>
        <w:rPr>
          <w:rFonts w:ascii="Times New Roman" w:hAnsi="Times New Roman"/>
          <w:sz w:val="24"/>
          <w:szCs w:val="24"/>
        </w:rPr>
      </w:pPr>
      <w:r w:rsidRPr="00386B75">
        <w:rPr>
          <w:rFonts w:ascii="Times New Roman" w:hAnsi="Times New Roman"/>
          <w:sz w:val="24"/>
          <w:szCs w:val="24"/>
        </w:rPr>
        <w:t>Agricultural Classification</w:t>
      </w:r>
    </w:p>
    <w:p w14:paraId="3D5AE41E" w14:textId="77777777" w:rsidR="00386B75" w:rsidRPr="00386B75" w:rsidRDefault="00386B75" w:rsidP="00386B75">
      <w:pPr>
        <w:pStyle w:val="ListParagraph"/>
        <w:numPr>
          <w:ilvl w:val="0"/>
          <w:numId w:val="83"/>
        </w:numPr>
        <w:jc w:val="both"/>
        <w:rPr>
          <w:rFonts w:ascii="Times New Roman" w:hAnsi="Times New Roman"/>
          <w:sz w:val="24"/>
          <w:szCs w:val="24"/>
        </w:rPr>
      </w:pPr>
      <w:r w:rsidRPr="00386B75">
        <w:rPr>
          <w:rFonts w:ascii="Times New Roman" w:hAnsi="Times New Roman"/>
          <w:sz w:val="24"/>
          <w:szCs w:val="24"/>
        </w:rPr>
        <w:t>Classification based on life cycle</w:t>
      </w:r>
    </w:p>
    <w:p w14:paraId="62EE32A8" w14:textId="77777777" w:rsidR="00386B75" w:rsidRPr="00386B75" w:rsidRDefault="00386B75" w:rsidP="00386B75">
      <w:pPr>
        <w:pStyle w:val="ListParagraph"/>
        <w:numPr>
          <w:ilvl w:val="0"/>
          <w:numId w:val="83"/>
        </w:numPr>
        <w:jc w:val="both"/>
        <w:rPr>
          <w:rFonts w:ascii="Times New Roman" w:hAnsi="Times New Roman"/>
          <w:sz w:val="24"/>
          <w:szCs w:val="24"/>
        </w:rPr>
      </w:pPr>
      <w:r w:rsidRPr="00386B75">
        <w:rPr>
          <w:rFonts w:ascii="Times New Roman" w:hAnsi="Times New Roman"/>
          <w:sz w:val="24"/>
          <w:szCs w:val="24"/>
        </w:rPr>
        <w:t xml:space="preserve">Classification based on size </w:t>
      </w:r>
    </w:p>
    <w:p w14:paraId="671A361D" w14:textId="77777777" w:rsidR="00386B75" w:rsidRPr="00386B75" w:rsidRDefault="00386B75" w:rsidP="00386B75">
      <w:pPr>
        <w:pStyle w:val="ListParagraph"/>
        <w:numPr>
          <w:ilvl w:val="0"/>
          <w:numId w:val="83"/>
        </w:numPr>
        <w:jc w:val="both"/>
        <w:rPr>
          <w:rFonts w:ascii="Times New Roman" w:hAnsi="Times New Roman"/>
          <w:sz w:val="24"/>
          <w:szCs w:val="24"/>
        </w:rPr>
      </w:pPr>
      <w:r w:rsidRPr="00386B75">
        <w:rPr>
          <w:rFonts w:ascii="Times New Roman" w:hAnsi="Times New Roman"/>
          <w:sz w:val="24"/>
          <w:szCs w:val="24"/>
        </w:rPr>
        <w:t>Effects of agricultural practices on ecological systems</w:t>
      </w:r>
    </w:p>
    <w:p w14:paraId="739AE3A1" w14:textId="77777777" w:rsidR="00386B75" w:rsidRPr="00386B75" w:rsidRDefault="00386B75" w:rsidP="00386B75">
      <w:pPr>
        <w:jc w:val="both"/>
        <w:rPr>
          <w:rFonts w:ascii="Times New Roman" w:hAnsi="Times New Roman"/>
          <w:sz w:val="24"/>
          <w:szCs w:val="24"/>
        </w:rPr>
      </w:pPr>
    </w:p>
    <w:p w14:paraId="181B8350" w14:textId="77777777" w:rsidR="00386B75" w:rsidRPr="00386B75" w:rsidRDefault="00386B75" w:rsidP="00386B75">
      <w:pPr>
        <w:jc w:val="both"/>
        <w:rPr>
          <w:rFonts w:ascii="Times New Roman" w:hAnsi="Times New Roman"/>
          <w:b/>
          <w:sz w:val="24"/>
          <w:szCs w:val="24"/>
        </w:rPr>
      </w:pPr>
      <w:r w:rsidRPr="00386B75">
        <w:rPr>
          <w:rFonts w:ascii="Times New Roman" w:hAnsi="Times New Roman"/>
          <w:b/>
          <w:sz w:val="24"/>
          <w:szCs w:val="24"/>
        </w:rPr>
        <w:t>CLASSIFICATION OF PLANTS</w:t>
      </w:r>
    </w:p>
    <w:p w14:paraId="72895639"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rPr>
        <w:t>Plants exists in various forms and types hence, the need for classification.  Plants can be classified on the following bases</w:t>
      </w:r>
    </w:p>
    <w:p w14:paraId="19BDB176" w14:textId="77777777" w:rsidR="00386B75" w:rsidRPr="00386B75" w:rsidRDefault="00386B75" w:rsidP="00386B75">
      <w:pPr>
        <w:numPr>
          <w:ilvl w:val="0"/>
          <w:numId w:val="86"/>
        </w:numPr>
        <w:jc w:val="both"/>
        <w:rPr>
          <w:rFonts w:ascii="Times New Roman" w:hAnsi="Times New Roman"/>
          <w:sz w:val="24"/>
          <w:szCs w:val="24"/>
        </w:rPr>
      </w:pPr>
      <w:r w:rsidRPr="00386B75">
        <w:rPr>
          <w:rFonts w:ascii="Times New Roman" w:hAnsi="Times New Roman"/>
          <w:sz w:val="24"/>
          <w:szCs w:val="24"/>
        </w:rPr>
        <w:t>Botanical classification</w:t>
      </w:r>
    </w:p>
    <w:p w14:paraId="1D4DACF3" w14:textId="77777777" w:rsidR="00386B75" w:rsidRPr="00386B75" w:rsidRDefault="00386B75" w:rsidP="00386B75">
      <w:pPr>
        <w:numPr>
          <w:ilvl w:val="0"/>
          <w:numId w:val="86"/>
        </w:numPr>
        <w:jc w:val="both"/>
        <w:rPr>
          <w:rFonts w:ascii="Times New Roman" w:hAnsi="Times New Roman"/>
          <w:sz w:val="24"/>
          <w:szCs w:val="24"/>
        </w:rPr>
      </w:pPr>
      <w:r w:rsidRPr="00386B75">
        <w:rPr>
          <w:rFonts w:ascii="Times New Roman" w:hAnsi="Times New Roman"/>
          <w:sz w:val="24"/>
          <w:szCs w:val="24"/>
        </w:rPr>
        <w:t>Agricultural classification</w:t>
      </w:r>
    </w:p>
    <w:p w14:paraId="47F098C7" w14:textId="77777777" w:rsidR="00386B75" w:rsidRPr="00386B75" w:rsidRDefault="00386B75" w:rsidP="00386B75">
      <w:pPr>
        <w:numPr>
          <w:ilvl w:val="0"/>
          <w:numId w:val="86"/>
        </w:numPr>
        <w:jc w:val="both"/>
        <w:rPr>
          <w:rFonts w:ascii="Times New Roman" w:hAnsi="Times New Roman"/>
          <w:sz w:val="24"/>
          <w:szCs w:val="24"/>
        </w:rPr>
      </w:pPr>
      <w:r w:rsidRPr="00386B75">
        <w:rPr>
          <w:rFonts w:ascii="Times New Roman" w:hAnsi="Times New Roman"/>
          <w:sz w:val="24"/>
          <w:szCs w:val="24"/>
        </w:rPr>
        <w:t>Classification based on life cycle</w:t>
      </w:r>
    </w:p>
    <w:p w14:paraId="7421F477" w14:textId="77777777" w:rsidR="00386B75" w:rsidRPr="00386B75" w:rsidRDefault="00386B75" w:rsidP="00386B75">
      <w:pPr>
        <w:numPr>
          <w:ilvl w:val="0"/>
          <w:numId w:val="86"/>
        </w:numPr>
        <w:jc w:val="both"/>
        <w:rPr>
          <w:rFonts w:ascii="Times New Roman" w:hAnsi="Times New Roman"/>
          <w:sz w:val="24"/>
          <w:szCs w:val="24"/>
        </w:rPr>
      </w:pPr>
      <w:r w:rsidRPr="00386B75">
        <w:rPr>
          <w:rFonts w:ascii="Times New Roman" w:hAnsi="Times New Roman"/>
          <w:sz w:val="24"/>
          <w:szCs w:val="24"/>
        </w:rPr>
        <w:t>Classification based on size</w:t>
      </w:r>
    </w:p>
    <w:p w14:paraId="55AC61D4" w14:textId="77777777" w:rsidR="00386B75" w:rsidRPr="00386B75" w:rsidRDefault="00386B75" w:rsidP="00386B75">
      <w:pPr>
        <w:jc w:val="both"/>
        <w:rPr>
          <w:rFonts w:ascii="Times New Roman" w:hAnsi="Times New Roman"/>
          <w:b/>
          <w:sz w:val="24"/>
          <w:szCs w:val="24"/>
        </w:rPr>
      </w:pPr>
      <w:r w:rsidRPr="00386B75">
        <w:rPr>
          <w:rFonts w:ascii="Times New Roman" w:hAnsi="Times New Roman"/>
          <w:b/>
          <w:sz w:val="24"/>
          <w:szCs w:val="24"/>
        </w:rPr>
        <w:t>BOTANICAL CLASSIFICATION</w:t>
      </w:r>
    </w:p>
    <w:p w14:paraId="5131F1BC"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rPr>
        <w:t xml:space="preserve">The concept of binomial nomenclature has it that plant kingdom can be subdivided into divisions, classes, orders, families, general and species.  This is based on their structures, functions and evolutionary trends.  Plants are then generally classified into three brand groups </w:t>
      </w:r>
    </w:p>
    <w:p w14:paraId="04138C79" w14:textId="77777777" w:rsidR="00386B75" w:rsidRPr="00386B75" w:rsidRDefault="00386B75" w:rsidP="00386B75">
      <w:pPr>
        <w:pStyle w:val="ListParagraph"/>
        <w:numPr>
          <w:ilvl w:val="0"/>
          <w:numId w:val="43"/>
        </w:numPr>
        <w:jc w:val="both"/>
        <w:rPr>
          <w:rFonts w:ascii="Times New Roman" w:hAnsi="Times New Roman"/>
          <w:b/>
          <w:sz w:val="24"/>
          <w:szCs w:val="24"/>
        </w:rPr>
      </w:pPr>
      <w:r w:rsidRPr="00386B75">
        <w:rPr>
          <w:rFonts w:ascii="Times New Roman" w:hAnsi="Times New Roman"/>
          <w:sz w:val="24"/>
          <w:szCs w:val="24"/>
        </w:rPr>
        <w:lastRenderedPageBreak/>
        <w:t>Thallophytes (A)</w:t>
      </w:r>
    </w:p>
    <w:p w14:paraId="7D00A2E5" w14:textId="77777777" w:rsidR="00386B75" w:rsidRPr="00386B75" w:rsidRDefault="00386B75" w:rsidP="00386B75">
      <w:pPr>
        <w:pStyle w:val="ListParagraph"/>
        <w:numPr>
          <w:ilvl w:val="0"/>
          <w:numId w:val="43"/>
        </w:numPr>
        <w:jc w:val="both"/>
        <w:rPr>
          <w:rFonts w:ascii="Times New Roman" w:hAnsi="Times New Roman"/>
          <w:b/>
          <w:sz w:val="24"/>
          <w:szCs w:val="24"/>
        </w:rPr>
      </w:pPr>
      <w:r w:rsidRPr="00386B75">
        <w:rPr>
          <w:rFonts w:ascii="Times New Roman" w:hAnsi="Times New Roman"/>
          <w:sz w:val="24"/>
          <w:szCs w:val="24"/>
        </w:rPr>
        <w:t>Bryophytes (B)</w:t>
      </w:r>
    </w:p>
    <w:p w14:paraId="1C761A16" w14:textId="77777777" w:rsidR="00386B75" w:rsidRPr="00386B75" w:rsidRDefault="00386B75" w:rsidP="00386B75">
      <w:pPr>
        <w:pStyle w:val="ListParagraph"/>
        <w:numPr>
          <w:ilvl w:val="0"/>
          <w:numId w:val="43"/>
        </w:numPr>
        <w:jc w:val="both"/>
        <w:rPr>
          <w:rFonts w:ascii="Times New Roman" w:hAnsi="Times New Roman"/>
          <w:b/>
          <w:sz w:val="24"/>
          <w:szCs w:val="24"/>
        </w:rPr>
      </w:pPr>
      <w:r w:rsidRPr="00386B75">
        <w:rPr>
          <w:rFonts w:ascii="Times New Roman" w:hAnsi="Times New Roman"/>
          <w:sz w:val="24"/>
          <w:szCs w:val="24"/>
        </w:rPr>
        <w:t>Tracheophytes (C)</w:t>
      </w:r>
    </w:p>
    <w:p w14:paraId="79D3913C"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rPr>
        <w:t>Tracheophytes are further grouped into pteridophytes (D) and spermatophytes (E).  The Spermatophytes can also be grouped into gymnosperms (F) and angiosperms (G).  The angiosperms are subdivided into dicot (H) and Monocot (I)</w:t>
      </w:r>
    </w:p>
    <w:p w14:paraId="4477A36E" w14:textId="77777777" w:rsidR="00386B75" w:rsidRPr="00386B75" w:rsidRDefault="00386B75" w:rsidP="00386B75">
      <w:pPr>
        <w:jc w:val="both"/>
        <w:rPr>
          <w:rFonts w:ascii="Times New Roman" w:hAnsi="Times New Roman"/>
          <w:sz w:val="24"/>
          <w:szCs w:val="24"/>
        </w:rPr>
      </w:pPr>
    </w:p>
    <w:p w14:paraId="3CC59DE2" w14:textId="51BAC74F" w:rsidR="00386B75" w:rsidRPr="00386B75" w:rsidRDefault="00386B75" w:rsidP="00386B75">
      <w:pPr>
        <w:jc w:val="both"/>
        <w:rPr>
          <w:rFonts w:ascii="Times New Roman" w:hAnsi="Times New Roman"/>
          <w:sz w:val="24"/>
          <w:szCs w:val="24"/>
        </w:rPr>
      </w:pPr>
      <w:r w:rsidRPr="00386B75">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4B9B1908" wp14:editId="65F060B4">
                <wp:simplePos x="0" y="0"/>
                <wp:positionH relativeFrom="column">
                  <wp:posOffset>0</wp:posOffset>
                </wp:positionH>
                <wp:positionV relativeFrom="paragraph">
                  <wp:posOffset>0</wp:posOffset>
                </wp:positionV>
                <wp:extent cx="635000" cy="635000"/>
                <wp:effectExtent l="9525" t="9525" r="12700" b="12700"/>
                <wp:wrapNone/>
                <wp:docPr id="11" name="Straight Arrow Connector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ShapeType="1"/>
                      </wps:cNvCnPr>
                      <wps:spPr bwMode="auto">
                        <a:xfrm>
                          <a:off x="0" y="0"/>
                          <a:ext cx="635000" cy="6350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5366301" id="_x0000_t32" coordsize="21600,21600" o:spt="32" o:oned="t" path="m,l21600,21600e" filled="f">
                <v:path arrowok="t" fillok="f" o:connecttype="none"/>
                <o:lock v:ext="edit" shapetype="t"/>
              </v:shapetype>
              <v:shape id="Straight Arrow Connector 11" o:spid="_x0000_s1026" type="#_x0000_t3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">
                <o:lock v:ext="edit" selection="t"/>
              </v:shape>
            </w:pict>
          </mc:Fallback>
        </mc:AlternateContent>
      </w:r>
      <w:r w:rsidRPr="00386B75">
        <w:rPr>
          <w:rFonts w:ascii="Times New Roman" w:hAnsi="Times New Roman"/>
          <w:noProof/>
          <w:sz w:val="24"/>
          <w:szCs w:val="24"/>
        </w:rPr>
        <mc:AlternateContent>
          <mc:Choice Requires="wps">
            <w:drawing>
              <wp:anchor distT="0" distB="0" distL="0" distR="0" simplePos="0" relativeHeight="251662336" behindDoc="0" locked="0" layoutInCell="1" allowOverlap="1" wp14:anchorId="181C1C81" wp14:editId="1B2E198B">
                <wp:simplePos x="0" y="0"/>
                <wp:positionH relativeFrom="column">
                  <wp:posOffset>914400</wp:posOffset>
                </wp:positionH>
                <wp:positionV relativeFrom="paragraph">
                  <wp:posOffset>156845</wp:posOffset>
                </wp:positionV>
                <wp:extent cx="457200" cy="228600"/>
                <wp:effectExtent l="13970" t="6350" r="5080" b="1270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2286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D84EC49" id="Straight Arrow Connector 10" o:spid="_x0000_s1026" type="#_x0000_t32" style="position:absolute;margin-left:1in;margin-top:12.35pt;width:36pt;height:18pt;flip:y;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"/>
            </w:pict>
          </mc:Fallback>
        </mc:AlternateContent>
      </w:r>
      <w:r w:rsidRPr="00386B75">
        <w:rPr>
          <w:rFonts w:ascii="Times New Roman" w:hAnsi="Times New Roman"/>
          <w:sz w:val="24"/>
          <w:szCs w:val="24"/>
        </w:rPr>
        <w:tab/>
      </w:r>
      <w:r w:rsidRPr="00386B75">
        <w:rPr>
          <w:rFonts w:ascii="Times New Roman" w:hAnsi="Times New Roman"/>
          <w:sz w:val="24"/>
          <w:szCs w:val="24"/>
        </w:rPr>
        <w:tab/>
      </w:r>
      <w:r w:rsidRPr="00386B75">
        <w:rPr>
          <w:rFonts w:ascii="Times New Roman" w:hAnsi="Times New Roman"/>
          <w:sz w:val="24"/>
          <w:szCs w:val="24"/>
        </w:rPr>
        <w:tab/>
        <w:t>A</w:t>
      </w:r>
    </w:p>
    <w:p w14:paraId="0446C8AA" w14:textId="77777777" w:rsidR="00386B75" w:rsidRPr="00386B75" w:rsidRDefault="00386B75" w:rsidP="00386B75">
      <w:pPr>
        <w:jc w:val="both"/>
        <w:rPr>
          <w:rFonts w:ascii="Times New Roman" w:hAnsi="Times New Roman"/>
          <w:sz w:val="24"/>
          <w:szCs w:val="24"/>
        </w:rPr>
      </w:pPr>
    </w:p>
    <w:p w14:paraId="2A8CC1E7" w14:textId="5377401D" w:rsidR="00386B75" w:rsidRPr="00386B75" w:rsidRDefault="00386B75" w:rsidP="00386B75">
      <w:pPr>
        <w:jc w:val="both"/>
        <w:rPr>
          <w:rFonts w:ascii="Times New Roman" w:hAnsi="Times New Roman"/>
          <w:sz w:val="24"/>
          <w:szCs w:val="24"/>
        </w:rPr>
      </w:pPr>
      <w:r w:rsidRPr="00386B75">
        <w:rPr>
          <w:rFonts w:ascii="Times New Roman" w:hAnsi="Times New Roman"/>
          <w:noProof/>
          <w:sz w:val="24"/>
          <w:szCs w:val="24"/>
        </w:rPr>
        <mc:AlternateContent>
          <mc:Choice Requires="wps">
            <w:drawing>
              <wp:anchor distT="0" distB="0" distL="0" distR="0" simplePos="0" relativeHeight="251663360" behindDoc="0" locked="0" layoutInCell="1" allowOverlap="1" wp14:anchorId="097E371D" wp14:editId="7A060192">
                <wp:simplePos x="0" y="0"/>
                <wp:positionH relativeFrom="column">
                  <wp:posOffset>847725</wp:posOffset>
                </wp:positionH>
                <wp:positionV relativeFrom="paragraph">
                  <wp:posOffset>74930</wp:posOffset>
                </wp:positionV>
                <wp:extent cx="571500" cy="228600"/>
                <wp:effectExtent l="13970" t="8890" r="5080" b="1016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2286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BAFD29E" id="Straight Arrow Connector 9" o:spid="_x0000_s1026" type="#_x0000_t32" style="position:absolute;margin-left:66.75pt;margin-top:5.9pt;width:45pt;height:18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"/>
            </w:pict>
          </mc:Fallback>
        </mc:AlternateContent>
      </w:r>
      <w:r w:rsidRPr="00386B75">
        <w:rPr>
          <w:rFonts w:ascii="Times New Roman" w:hAnsi="Times New Roman"/>
          <w:noProof/>
          <w:sz w:val="24"/>
          <w:szCs w:val="24"/>
        </w:rPr>
        <mc:AlternateContent>
          <mc:Choice Requires="wps">
            <w:drawing>
              <wp:anchor distT="0" distB="0" distL="0" distR="0" simplePos="0" relativeHeight="251664384" behindDoc="0" locked="0" layoutInCell="1" allowOverlap="1" wp14:anchorId="4A151A7E" wp14:editId="1B59C9FC">
                <wp:simplePos x="0" y="0"/>
                <wp:positionH relativeFrom="column">
                  <wp:posOffset>2171700</wp:posOffset>
                </wp:positionH>
                <wp:positionV relativeFrom="paragraph">
                  <wp:posOffset>132080</wp:posOffset>
                </wp:positionV>
                <wp:extent cx="457200" cy="228600"/>
                <wp:effectExtent l="13970" t="8890" r="5080" b="1016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2286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E509BC4" id="Straight Arrow Connector 8" o:spid="_x0000_s1026" type="#_x0000_t32" style="position:absolute;margin-left:171pt;margin-top:10.4pt;width:36pt;height:18pt;flip:y;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"/>
            </w:pict>
          </mc:Fallback>
        </mc:AlternateContent>
      </w:r>
      <w:r w:rsidRPr="00386B75">
        <w:rPr>
          <w:rFonts w:ascii="Times New Roman" w:hAnsi="Times New Roman"/>
          <w:noProof/>
          <w:sz w:val="24"/>
          <w:szCs w:val="24"/>
        </w:rPr>
        <mc:AlternateContent>
          <mc:Choice Requires="wps">
            <w:drawing>
              <wp:anchor distT="0" distB="0" distL="0" distR="0" simplePos="0" relativeHeight="251665408" behindDoc="0" locked="0" layoutInCell="1" allowOverlap="1" wp14:anchorId="26A62E24" wp14:editId="0BD39968">
                <wp:simplePos x="0" y="0"/>
                <wp:positionH relativeFrom="column">
                  <wp:posOffset>1485900</wp:posOffset>
                </wp:positionH>
                <wp:positionV relativeFrom="paragraph">
                  <wp:posOffset>132080</wp:posOffset>
                </wp:positionV>
                <wp:extent cx="342900" cy="228600"/>
                <wp:effectExtent l="13970" t="8890" r="5080" b="1016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2286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ACFB3E8" id="Straight Arrow Connector 7" o:spid="_x0000_s1026" type="#_x0000_t32" style="position:absolute;margin-left:117pt;margin-top:10.4pt;width:27pt;height:18pt;flip:y;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"/>
            </w:pict>
          </mc:Fallback>
        </mc:AlternateContent>
      </w:r>
      <w:r w:rsidRPr="00386B75">
        <w:rPr>
          <w:rFonts w:ascii="Times New Roman" w:hAnsi="Times New Roman"/>
          <w:noProof/>
          <w:sz w:val="24"/>
          <w:szCs w:val="24"/>
        </w:rPr>
        <mc:AlternateContent>
          <mc:Choice Requires="wps">
            <w:drawing>
              <wp:anchor distT="0" distB="0" distL="0" distR="0" simplePos="0" relativeHeight="251666432" behindDoc="0" locked="0" layoutInCell="1" allowOverlap="1" wp14:anchorId="5044D0CD" wp14:editId="3E89095A">
                <wp:simplePos x="0" y="0"/>
                <wp:positionH relativeFrom="column">
                  <wp:posOffset>800100</wp:posOffset>
                </wp:positionH>
                <wp:positionV relativeFrom="paragraph">
                  <wp:posOffset>74930</wp:posOffset>
                </wp:positionV>
                <wp:extent cx="571500" cy="0"/>
                <wp:effectExtent l="13970" t="8890" r="5080" b="1016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DAD80F9" id="Straight Arrow Connector 6" o:spid="_x0000_s1026" type="#_x0000_t32" style="position:absolute;margin-left:63pt;margin-top:5.9pt;width:45pt;height:0;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"/>
            </w:pict>
          </mc:Fallback>
        </mc:AlternateContent>
      </w:r>
      <w:r w:rsidRPr="00386B75">
        <w:rPr>
          <w:rFonts w:ascii="Times New Roman" w:hAnsi="Times New Roman"/>
          <w:sz w:val="24"/>
          <w:szCs w:val="24"/>
        </w:rPr>
        <w:tab/>
        <w:t>Plants</w:t>
      </w:r>
      <w:r w:rsidRPr="00386B75">
        <w:rPr>
          <w:rFonts w:ascii="Times New Roman" w:hAnsi="Times New Roman"/>
          <w:sz w:val="24"/>
          <w:szCs w:val="24"/>
        </w:rPr>
        <w:tab/>
      </w:r>
      <w:r w:rsidRPr="00386B75">
        <w:rPr>
          <w:rFonts w:ascii="Times New Roman" w:hAnsi="Times New Roman"/>
          <w:sz w:val="24"/>
          <w:szCs w:val="24"/>
        </w:rPr>
        <w:tab/>
        <w:t>B</w:t>
      </w:r>
      <w:r w:rsidRPr="00386B75">
        <w:rPr>
          <w:rFonts w:ascii="Times New Roman" w:hAnsi="Times New Roman"/>
          <w:sz w:val="24"/>
          <w:szCs w:val="24"/>
        </w:rPr>
        <w:tab/>
        <w:t xml:space="preserve"> D</w:t>
      </w:r>
      <w:r w:rsidRPr="00386B75">
        <w:rPr>
          <w:rFonts w:ascii="Times New Roman" w:hAnsi="Times New Roman"/>
          <w:sz w:val="24"/>
          <w:szCs w:val="24"/>
        </w:rPr>
        <w:tab/>
      </w:r>
      <w:r w:rsidRPr="00386B75">
        <w:rPr>
          <w:rFonts w:ascii="Times New Roman" w:hAnsi="Times New Roman"/>
          <w:sz w:val="24"/>
          <w:szCs w:val="24"/>
        </w:rPr>
        <w:tab/>
        <w:t>F</w:t>
      </w:r>
      <w:r w:rsidRPr="00386B75">
        <w:rPr>
          <w:rFonts w:ascii="Times New Roman" w:hAnsi="Times New Roman"/>
          <w:sz w:val="24"/>
          <w:szCs w:val="24"/>
        </w:rPr>
        <w:tab/>
        <w:t xml:space="preserve">         H</w:t>
      </w:r>
    </w:p>
    <w:p w14:paraId="74F791D5" w14:textId="63056B9B" w:rsidR="00386B75" w:rsidRPr="00386B75" w:rsidRDefault="00386B75" w:rsidP="00386B75">
      <w:pPr>
        <w:jc w:val="both"/>
        <w:rPr>
          <w:rFonts w:ascii="Times New Roman" w:hAnsi="Times New Roman"/>
          <w:sz w:val="24"/>
          <w:szCs w:val="24"/>
        </w:rPr>
      </w:pPr>
      <w:r w:rsidRPr="00386B75">
        <w:rPr>
          <w:rFonts w:ascii="Times New Roman" w:hAnsi="Times New Roman"/>
          <w:noProof/>
          <w:sz w:val="24"/>
          <w:szCs w:val="24"/>
        </w:rPr>
        <mc:AlternateContent>
          <mc:Choice Requires="wps">
            <w:drawing>
              <wp:anchor distT="0" distB="0" distL="0" distR="0" simplePos="0" relativeHeight="251667456" behindDoc="0" locked="0" layoutInCell="1" allowOverlap="1" wp14:anchorId="7B0B2B60" wp14:editId="6D18947D">
                <wp:simplePos x="0" y="0"/>
                <wp:positionH relativeFrom="column">
                  <wp:posOffset>2857500</wp:posOffset>
                </wp:positionH>
                <wp:positionV relativeFrom="paragraph">
                  <wp:posOffset>5080</wp:posOffset>
                </wp:positionV>
                <wp:extent cx="571500" cy="342900"/>
                <wp:effectExtent l="13970" t="5080" r="5080" b="1397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3429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0D9FDCF" id="Straight Arrow Connector 5" o:spid="_x0000_s1026" type="#_x0000_t32" style="position:absolute;margin-left:225pt;margin-top:.4pt;width:45pt;height:27pt;flip:y;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"/>
            </w:pict>
          </mc:Fallback>
        </mc:AlternateContent>
      </w:r>
    </w:p>
    <w:p w14:paraId="58A28D31" w14:textId="108C6082" w:rsidR="00386B75" w:rsidRPr="00386B75" w:rsidRDefault="00386B75" w:rsidP="00386B75">
      <w:pPr>
        <w:jc w:val="both"/>
        <w:rPr>
          <w:rFonts w:ascii="Times New Roman" w:hAnsi="Times New Roman"/>
          <w:sz w:val="24"/>
          <w:szCs w:val="24"/>
        </w:rPr>
      </w:pPr>
      <w:r w:rsidRPr="00386B75">
        <w:rPr>
          <w:rFonts w:ascii="Times New Roman" w:hAnsi="Times New Roman"/>
          <w:noProof/>
          <w:sz w:val="24"/>
          <w:szCs w:val="24"/>
        </w:rPr>
        <mc:AlternateContent>
          <mc:Choice Requires="wps">
            <w:drawing>
              <wp:anchor distT="0" distB="0" distL="0" distR="0" simplePos="0" relativeHeight="251668480" behindDoc="0" locked="0" layoutInCell="1" allowOverlap="1" wp14:anchorId="768BF915" wp14:editId="46F71924">
                <wp:simplePos x="0" y="0"/>
                <wp:positionH relativeFrom="column">
                  <wp:posOffset>2171700</wp:posOffset>
                </wp:positionH>
                <wp:positionV relativeFrom="paragraph">
                  <wp:posOffset>95250</wp:posOffset>
                </wp:positionV>
                <wp:extent cx="571500" cy="114300"/>
                <wp:effectExtent l="13970" t="8890" r="5080" b="1016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143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E1444AD" id="Straight Arrow Connector 4" o:spid="_x0000_s1026" type="#_x0000_t32" style="position:absolute;margin-left:171pt;margin-top:7.5pt;width:45pt;height:9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"/>
            </w:pict>
          </mc:Fallback>
        </mc:AlternateContent>
      </w:r>
      <w:r w:rsidRPr="00386B75">
        <w:rPr>
          <w:rFonts w:ascii="Times New Roman" w:hAnsi="Times New Roman"/>
          <w:noProof/>
          <w:sz w:val="24"/>
          <w:szCs w:val="24"/>
        </w:rPr>
        <mc:AlternateContent>
          <mc:Choice Requires="wps">
            <w:drawing>
              <wp:anchor distT="0" distB="0" distL="0" distR="0" simplePos="0" relativeHeight="251669504" behindDoc="0" locked="0" layoutInCell="1" allowOverlap="1" wp14:anchorId="72DF9A87" wp14:editId="4B569C70">
                <wp:simplePos x="0" y="0"/>
                <wp:positionH relativeFrom="column">
                  <wp:posOffset>1485900</wp:posOffset>
                </wp:positionH>
                <wp:positionV relativeFrom="paragraph">
                  <wp:posOffset>40640</wp:posOffset>
                </wp:positionV>
                <wp:extent cx="457200" cy="0"/>
                <wp:effectExtent l="13970" t="11430" r="5080" b="762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562EEC5" id="Straight Arrow Connector 3" o:spid="_x0000_s1026" type="#_x0000_t32" style="position:absolute;margin-left:117pt;margin-top:3.2pt;width:36pt;height:0;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"/>
            </w:pict>
          </mc:Fallback>
        </mc:AlternateContent>
      </w:r>
      <w:r w:rsidRPr="00386B75">
        <w:rPr>
          <w:rFonts w:ascii="Times New Roman" w:hAnsi="Times New Roman"/>
          <w:sz w:val="24"/>
          <w:szCs w:val="24"/>
        </w:rPr>
        <w:tab/>
      </w:r>
      <w:r w:rsidRPr="00386B75">
        <w:rPr>
          <w:rFonts w:ascii="Times New Roman" w:hAnsi="Times New Roman"/>
          <w:sz w:val="24"/>
          <w:szCs w:val="24"/>
        </w:rPr>
        <w:tab/>
      </w:r>
      <w:r w:rsidRPr="00386B75">
        <w:rPr>
          <w:rFonts w:ascii="Times New Roman" w:hAnsi="Times New Roman"/>
          <w:sz w:val="24"/>
          <w:szCs w:val="24"/>
        </w:rPr>
        <w:tab/>
        <w:t>C</w:t>
      </w:r>
      <w:r w:rsidRPr="00386B75">
        <w:rPr>
          <w:rFonts w:ascii="Times New Roman" w:hAnsi="Times New Roman"/>
          <w:sz w:val="24"/>
          <w:szCs w:val="24"/>
        </w:rPr>
        <w:tab/>
        <w:t xml:space="preserve">     E</w:t>
      </w:r>
      <w:r w:rsidRPr="00386B75">
        <w:rPr>
          <w:rFonts w:ascii="Times New Roman" w:hAnsi="Times New Roman"/>
          <w:sz w:val="24"/>
          <w:szCs w:val="24"/>
        </w:rPr>
        <w:tab/>
      </w:r>
      <w:r w:rsidRPr="00386B75">
        <w:rPr>
          <w:rFonts w:ascii="Times New Roman" w:hAnsi="Times New Roman"/>
          <w:sz w:val="24"/>
          <w:szCs w:val="24"/>
        </w:rPr>
        <w:tab/>
      </w:r>
    </w:p>
    <w:p w14:paraId="6F0F7188" w14:textId="05925E46" w:rsidR="00386B75" w:rsidRPr="00386B75" w:rsidRDefault="00386B75" w:rsidP="00386B75">
      <w:pPr>
        <w:ind w:left="3600" w:firstLine="720"/>
        <w:jc w:val="both"/>
        <w:rPr>
          <w:rFonts w:ascii="Times New Roman" w:hAnsi="Times New Roman"/>
          <w:sz w:val="24"/>
          <w:szCs w:val="24"/>
        </w:rPr>
      </w:pPr>
      <w:r w:rsidRPr="00386B75">
        <w:rPr>
          <w:rFonts w:ascii="Times New Roman" w:hAnsi="Times New Roman"/>
          <w:noProof/>
          <w:sz w:val="24"/>
          <w:szCs w:val="24"/>
        </w:rPr>
        <mc:AlternateContent>
          <mc:Choice Requires="wps">
            <w:drawing>
              <wp:anchor distT="0" distB="0" distL="0" distR="0" simplePos="0" relativeHeight="251670528" behindDoc="0" locked="0" layoutInCell="1" allowOverlap="1" wp14:anchorId="07382FA6" wp14:editId="0DFEDDDF">
                <wp:simplePos x="0" y="0"/>
                <wp:positionH relativeFrom="column">
                  <wp:posOffset>2905125</wp:posOffset>
                </wp:positionH>
                <wp:positionV relativeFrom="paragraph">
                  <wp:posOffset>90170</wp:posOffset>
                </wp:positionV>
                <wp:extent cx="685800" cy="114300"/>
                <wp:effectExtent l="13970" t="12700" r="5080" b="63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1143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06442AB" id="Straight Arrow Connector 2" o:spid="_x0000_s1026" type="#_x0000_t32" style="position:absolute;margin-left:228.75pt;margin-top:7.1pt;width:54pt;height:9pt;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"/>
            </w:pict>
          </mc:Fallback>
        </mc:AlternateContent>
      </w:r>
      <w:r w:rsidRPr="00386B75">
        <w:rPr>
          <w:rFonts w:ascii="Times New Roman" w:hAnsi="Times New Roman"/>
          <w:sz w:val="24"/>
          <w:szCs w:val="24"/>
        </w:rPr>
        <w:t>G</w:t>
      </w:r>
      <w:r w:rsidRPr="00386B75">
        <w:rPr>
          <w:rFonts w:ascii="Times New Roman" w:hAnsi="Times New Roman"/>
          <w:sz w:val="24"/>
          <w:szCs w:val="24"/>
        </w:rPr>
        <w:tab/>
      </w:r>
      <w:r w:rsidRPr="00386B75">
        <w:rPr>
          <w:rFonts w:ascii="Times New Roman" w:hAnsi="Times New Roman"/>
          <w:sz w:val="24"/>
          <w:szCs w:val="24"/>
        </w:rPr>
        <w:tab/>
        <w:t>I</w:t>
      </w:r>
    </w:p>
    <w:p w14:paraId="3E835B5A" w14:textId="77777777" w:rsidR="00386B75" w:rsidRPr="00386B75" w:rsidRDefault="00386B75" w:rsidP="00386B75">
      <w:pPr>
        <w:jc w:val="both"/>
        <w:rPr>
          <w:rFonts w:ascii="Times New Roman" w:hAnsi="Times New Roman"/>
          <w:sz w:val="24"/>
          <w:szCs w:val="24"/>
        </w:rPr>
      </w:pPr>
    </w:p>
    <w:p w14:paraId="505469BB" w14:textId="77777777" w:rsidR="00386B75" w:rsidRPr="00386B75" w:rsidRDefault="00386B75" w:rsidP="00386B75">
      <w:pPr>
        <w:jc w:val="center"/>
        <w:rPr>
          <w:rFonts w:ascii="Times New Roman" w:hAnsi="Times New Roman"/>
          <w:sz w:val="24"/>
          <w:szCs w:val="24"/>
        </w:rPr>
      </w:pPr>
      <w:r w:rsidRPr="00386B75">
        <w:rPr>
          <w:rFonts w:ascii="Times New Roman" w:hAnsi="Times New Roman"/>
          <w:sz w:val="24"/>
          <w:szCs w:val="24"/>
        </w:rPr>
        <w:t>BOTANICAL CLASSIFICATION CHARTS</w:t>
      </w:r>
    </w:p>
    <w:p w14:paraId="51690333"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rPr>
        <w:t>A &amp; B are non- vascular plants, C refers to vascular plants.  D refers to non-flowering plants; E refers to seed plants while G refers to flowering plants proper.</w:t>
      </w:r>
    </w:p>
    <w:p w14:paraId="44AC9451" w14:textId="77777777" w:rsidR="00386B75" w:rsidRPr="00386B75" w:rsidRDefault="00386B75" w:rsidP="00386B75">
      <w:pPr>
        <w:jc w:val="both"/>
        <w:rPr>
          <w:rFonts w:ascii="Times New Roman" w:hAnsi="Times New Roman"/>
          <w:sz w:val="24"/>
          <w:szCs w:val="24"/>
        </w:rPr>
      </w:pPr>
      <w:r w:rsidRPr="00386B75">
        <w:rPr>
          <w:rFonts w:ascii="Times New Roman" w:hAnsi="Times New Roman"/>
          <w:b/>
          <w:sz w:val="24"/>
          <w:szCs w:val="24"/>
        </w:rPr>
        <w:t>EVALUATION</w:t>
      </w:r>
    </w:p>
    <w:p w14:paraId="2BC2CAA2" w14:textId="77777777" w:rsidR="00386B75" w:rsidRPr="00386B75" w:rsidRDefault="00386B75" w:rsidP="00386B75">
      <w:pPr>
        <w:pStyle w:val="ListParagraph"/>
        <w:numPr>
          <w:ilvl w:val="0"/>
          <w:numId w:val="85"/>
        </w:numPr>
        <w:jc w:val="both"/>
        <w:rPr>
          <w:rFonts w:ascii="Times New Roman" w:hAnsi="Times New Roman"/>
          <w:sz w:val="24"/>
          <w:szCs w:val="24"/>
        </w:rPr>
      </w:pPr>
      <w:r w:rsidRPr="00386B75">
        <w:rPr>
          <w:rFonts w:ascii="Times New Roman" w:hAnsi="Times New Roman"/>
          <w:sz w:val="24"/>
          <w:szCs w:val="24"/>
        </w:rPr>
        <w:t>Outline the criteria (bases) for classifying plants</w:t>
      </w:r>
    </w:p>
    <w:p w14:paraId="6AE46F35" w14:textId="77777777" w:rsidR="00386B75" w:rsidRPr="00386B75" w:rsidRDefault="00386B75" w:rsidP="00386B75">
      <w:pPr>
        <w:pStyle w:val="ListParagraph"/>
        <w:numPr>
          <w:ilvl w:val="0"/>
          <w:numId w:val="85"/>
        </w:numPr>
        <w:jc w:val="both"/>
        <w:rPr>
          <w:rFonts w:ascii="Times New Roman" w:hAnsi="Times New Roman"/>
          <w:sz w:val="24"/>
          <w:szCs w:val="24"/>
        </w:rPr>
      </w:pPr>
      <w:r w:rsidRPr="00386B75">
        <w:rPr>
          <w:rFonts w:ascii="Times New Roman" w:hAnsi="Times New Roman"/>
          <w:sz w:val="24"/>
          <w:szCs w:val="24"/>
        </w:rPr>
        <w:t>List the three factors upon which botanical classification is based</w:t>
      </w:r>
    </w:p>
    <w:p w14:paraId="588B3399" w14:textId="77777777" w:rsidR="00386B75" w:rsidRPr="00386B75" w:rsidRDefault="00386B75" w:rsidP="00386B75">
      <w:pPr>
        <w:jc w:val="both"/>
        <w:rPr>
          <w:rFonts w:ascii="Times New Roman" w:hAnsi="Times New Roman"/>
          <w:sz w:val="24"/>
          <w:szCs w:val="24"/>
        </w:rPr>
      </w:pPr>
    </w:p>
    <w:p w14:paraId="6F474B6C" w14:textId="77777777" w:rsidR="00386B75" w:rsidRPr="00386B75" w:rsidRDefault="00386B75" w:rsidP="00386B75">
      <w:pPr>
        <w:jc w:val="both"/>
        <w:rPr>
          <w:rFonts w:ascii="Times New Roman" w:hAnsi="Times New Roman"/>
          <w:b/>
          <w:sz w:val="24"/>
          <w:szCs w:val="24"/>
        </w:rPr>
      </w:pPr>
      <w:r w:rsidRPr="00386B75">
        <w:rPr>
          <w:rFonts w:ascii="Times New Roman" w:hAnsi="Times New Roman"/>
          <w:b/>
          <w:sz w:val="24"/>
          <w:szCs w:val="24"/>
        </w:rPr>
        <w:t>AGRICULTURAL CLASSIFICATION</w:t>
      </w:r>
    </w:p>
    <w:p w14:paraId="1D255C15"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rPr>
        <w:t xml:space="preserve">Agricultural classification of plants is based </w:t>
      </w:r>
      <w:proofErr w:type="gramStart"/>
      <w:r w:rsidRPr="00386B75">
        <w:rPr>
          <w:rFonts w:ascii="Times New Roman" w:hAnsi="Times New Roman"/>
          <w:sz w:val="24"/>
          <w:szCs w:val="24"/>
        </w:rPr>
        <w:t>on:.</w:t>
      </w:r>
      <w:proofErr w:type="gramEnd"/>
    </w:p>
    <w:p w14:paraId="3D4A5032" w14:textId="77777777" w:rsidR="00386B75" w:rsidRPr="00386B75" w:rsidRDefault="00386B75" w:rsidP="00386B75">
      <w:pPr>
        <w:numPr>
          <w:ilvl w:val="0"/>
          <w:numId w:val="91"/>
        </w:numPr>
        <w:ind w:left="720" w:hanging="360"/>
        <w:jc w:val="both"/>
        <w:rPr>
          <w:rFonts w:ascii="Times New Roman" w:hAnsi="Times New Roman"/>
          <w:sz w:val="24"/>
          <w:szCs w:val="24"/>
        </w:rPr>
      </w:pPr>
      <w:r w:rsidRPr="00386B75">
        <w:rPr>
          <w:rFonts w:ascii="Times New Roman" w:hAnsi="Times New Roman"/>
          <w:sz w:val="24"/>
          <w:szCs w:val="24"/>
        </w:rPr>
        <w:t>The product obtained from the plants</w:t>
      </w:r>
    </w:p>
    <w:p w14:paraId="66F35B57" w14:textId="77777777" w:rsidR="00386B75" w:rsidRPr="00386B75" w:rsidRDefault="00386B75" w:rsidP="00386B75">
      <w:pPr>
        <w:numPr>
          <w:ilvl w:val="0"/>
          <w:numId w:val="91"/>
        </w:numPr>
        <w:ind w:left="720" w:hanging="360"/>
        <w:jc w:val="both"/>
        <w:rPr>
          <w:rFonts w:ascii="Times New Roman" w:hAnsi="Times New Roman"/>
          <w:sz w:val="24"/>
          <w:szCs w:val="24"/>
        </w:rPr>
      </w:pPr>
      <w:r w:rsidRPr="00386B75">
        <w:rPr>
          <w:rFonts w:ascii="Times New Roman" w:hAnsi="Times New Roman"/>
          <w:sz w:val="24"/>
          <w:szCs w:val="24"/>
        </w:rPr>
        <w:t>The parts of the plant that is useful</w:t>
      </w:r>
    </w:p>
    <w:p w14:paraId="2103F5E5" w14:textId="77777777" w:rsidR="00386B75" w:rsidRPr="00386B75" w:rsidRDefault="00386B75" w:rsidP="00386B75">
      <w:pPr>
        <w:numPr>
          <w:ilvl w:val="0"/>
          <w:numId w:val="91"/>
        </w:numPr>
        <w:ind w:left="720" w:hanging="360"/>
        <w:jc w:val="both"/>
        <w:rPr>
          <w:rFonts w:ascii="Times New Roman" w:hAnsi="Times New Roman"/>
          <w:sz w:val="24"/>
          <w:szCs w:val="24"/>
        </w:rPr>
      </w:pPr>
      <w:r w:rsidRPr="00386B75">
        <w:rPr>
          <w:rFonts w:ascii="Times New Roman" w:hAnsi="Times New Roman"/>
          <w:sz w:val="24"/>
          <w:szCs w:val="24"/>
        </w:rPr>
        <w:t>The economic importance of the plants</w:t>
      </w:r>
    </w:p>
    <w:p w14:paraId="2FFD0B23"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rPr>
        <w:t>Plants are therefore classified agriculturally into the following</w:t>
      </w:r>
    </w:p>
    <w:p w14:paraId="19A1195B"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CROPS AND WEEDS</w:t>
      </w:r>
      <w:r w:rsidRPr="00386B75">
        <w:rPr>
          <w:rFonts w:ascii="Times New Roman" w:hAnsi="Times New Roman"/>
          <w:sz w:val="24"/>
          <w:szCs w:val="24"/>
        </w:rPr>
        <w:t xml:space="preserve">: - plants that are needed on the farm are called crops while other unwanted are called weeds.  </w:t>
      </w:r>
      <w:r w:rsidRPr="00386B75">
        <w:rPr>
          <w:rFonts w:ascii="Times New Roman" w:hAnsi="Times New Roman"/>
          <w:sz w:val="24"/>
          <w:szCs w:val="24"/>
        </w:rPr>
        <w:tab/>
      </w:r>
    </w:p>
    <w:p w14:paraId="54567127"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lastRenderedPageBreak/>
        <w:t>FOOD CROPS AND CASH CROPS</w:t>
      </w:r>
      <w:r w:rsidRPr="00386B75">
        <w:rPr>
          <w:rFonts w:ascii="Times New Roman" w:hAnsi="Times New Roman"/>
          <w:sz w:val="24"/>
          <w:szCs w:val="24"/>
        </w:rPr>
        <w:t>: - crops grown mainly for human consumption are called food crops e.g. maize, yam etc.  Those grown mainly to earn money are cash crops e.g. cocoa, coffee</w:t>
      </w:r>
    </w:p>
    <w:p w14:paraId="133FCEBF"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ROOT CROPS</w:t>
      </w:r>
      <w:r w:rsidRPr="00386B75">
        <w:rPr>
          <w:rFonts w:ascii="Times New Roman" w:hAnsi="Times New Roman"/>
          <w:sz w:val="24"/>
          <w:szCs w:val="24"/>
        </w:rPr>
        <w:t>: - are plants which store mainly starch in edible underground stems or roots e.g. yam, cassava etc.</w:t>
      </w:r>
    </w:p>
    <w:p w14:paraId="11EB263E"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CEREAL CROPS</w:t>
      </w:r>
      <w:r w:rsidRPr="00386B75">
        <w:rPr>
          <w:rFonts w:ascii="Times New Roman" w:hAnsi="Times New Roman"/>
          <w:sz w:val="24"/>
          <w:szCs w:val="24"/>
        </w:rPr>
        <w:t>: - these are monocotyledonous plants of grass family, whose grains are eaten e.g. maize, millet, guinea corn, rice, wheat, etc.  They are rich in carbohydrates.</w:t>
      </w:r>
    </w:p>
    <w:p w14:paraId="0526DC7D"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 xml:space="preserve">FRUITS </w:t>
      </w:r>
      <w:proofErr w:type="gramStart"/>
      <w:r w:rsidRPr="00386B75">
        <w:rPr>
          <w:rFonts w:ascii="Times New Roman" w:hAnsi="Times New Roman"/>
          <w:b/>
          <w:sz w:val="24"/>
          <w:szCs w:val="24"/>
        </w:rPr>
        <w:t>CROPS</w:t>
      </w:r>
      <w:r w:rsidRPr="00386B75">
        <w:rPr>
          <w:rFonts w:ascii="Times New Roman" w:hAnsi="Times New Roman"/>
          <w:sz w:val="24"/>
          <w:szCs w:val="24"/>
        </w:rPr>
        <w:t>:-</w:t>
      </w:r>
      <w:proofErr w:type="gramEnd"/>
      <w:r w:rsidRPr="00386B75">
        <w:rPr>
          <w:rFonts w:ascii="Times New Roman" w:hAnsi="Times New Roman"/>
          <w:sz w:val="24"/>
          <w:szCs w:val="24"/>
        </w:rPr>
        <w:t xml:space="preserve">  are rich in vitamins and minerals.  Fruits are also rich in sugar.  These include oranges, mangoes, avocado peers, cashew etc.  whose fruits are eaten</w:t>
      </w:r>
    </w:p>
    <w:p w14:paraId="3EE55138"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VEGETABLE CROPS</w:t>
      </w:r>
      <w:r w:rsidRPr="00386B75">
        <w:rPr>
          <w:rFonts w:ascii="Times New Roman" w:hAnsi="Times New Roman"/>
          <w:sz w:val="24"/>
          <w:szCs w:val="24"/>
        </w:rPr>
        <w:t xml:space="preserve">: - are herbaceous plants whose vegetable (leafy) parts are eaten.  They include spinach, lettuce, carrots, cabbage, </w:t>
      </w:r>
      <w:proofErr w:type="spellStart"/>
      <w:r w:rsidRPr="00386B75">
        <w:rPr>
          <w:rFonts w:ascii="Times New Roman" w:hAnsi="Times New Roman"/>
          <w:sz w:val="24"/>
          <w:szCs w:val="24"/>
        </w:rPr>
        <w:t>okro</w:t>
      </w:r>
      <w:proofErr w:type="spellEnd"/>
      <w:r w:rsidRPr="00386B75">
        <w:rPr>
          <w:rFonts w:ascii="Times New Roman" w:hAnsi="Times New Roman"/>
          <w:sz w:val="24"/>
          <w:szCs w:val="24"/>
        </w:rPr>
        <w:t>, tomato, onion, pepper etc.  They are also rich in vitamins and minerals.</w:t>
      </w:r>
    </w:p>
    <w:p w14:paraId="7E69B8D1"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LEGUMES</w:t>
      </w:r>
      <w:r w:rsidRPr="00386B75">
        <w:rPr>
          <w:rFonts w:ascii="Times New Roman" w:hAnsi="Times New Roman"/>
          <w:sz w:val="24"/>
          <w:szCs w:val="24"/>
        </w:rPr>
        <w:t xml:space="preserve">: - are plants of beans family such as cowpea and groundnuts whose seeds are eaten.  They are rich in proteins </w:t>
      </w:r>
    </w:p>
    <w:p w14:paraId="38E42436"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SPICES:</w:t>
      </w:r>
      <w:r w:rsidRPr="00386B75">
        <w:rPr>
          <w:rFonts w:ascii="Times New Roman" w:hAnsi="Times New Roman"/>
          <w:sz w:val="24"/>
          <w:szCs w:val="24"/>
        </w:rPr>
        <w:t xml:space="preserve">  Are plants whose parts are used for seasoning food such as pepper, curry, thyme and ginger.</w:t>
      </w:r>
    </w:p>
    <w:p w14:paraId="234DEFE1"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LATEX PLANTS</w:t>
      </w:r>
      <w:r w:rsidRPr="00386B75">
        <w:rPr>
          <w:rFonts w:ascii="Times New Roman" w:hAnsi="Times New Roman"/>
          <w:sz w:val="24"/>
          <w:szCs w:val="24"/>
        </w:rPr>
        <w:t>:  Are plants that are grown for their useful latex (a milky fluid) e.g. rubber plants used for making natural rubber in the tropical countries</w:t>
      </w:r>
    </w:p>
    <w:p w14:paraId="7FF8506B"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FIBRE PLANTS</w:t>
      </w:r>
      <w:r w:rsidRPr="00386B75">
        <w:rPr>
          <w:rFonts w:ascii="Times New Roman" w:hAnsi="Times New Roman"/>
          <w:sz w:val="24"/>
          <w:szCs w:val="24"/>
        </w:rPr>
        <w:t xml:space="preserve">:  Are plants which produce </w:t>
      </w:r>
      <w:proofErr w:type="spellStart"/>
      <w:r w:rsidRPr="00386B75">
        <w:rPr>
          <w:rFonts w:ascii="Times New Roman" w:hAnsi="Times New Roman"/>
          <w:sz w:val="24"/>
          <w:szCs w:val="24"/>
        </w:rPr>
        <w:t>fibre</w:t>
      </w:r>
      <w:proofErr w:type="spellEnd"/>
      <w:r w:rsidRPr="00386B75">
        <w:rPr>
          <w:rFonts w:ascii="Times New Roman" w:hAnsi="Times New Roman"/>
          <w:sz w:val="24"/>
          <w:szCs w:val="24"/>
        </w:rPr>
        <w:t xml:space="preserve"> for the purpose of rope making, textile and bags production e.g. cotton, hemp etc.</w:t>
      </w:r>
    </w:p>
    <w:p w14:paraId="74321639"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BEVERAGE AND DRUG PLANTS</w:t>
      </w:r>
      <w:r w:rsidRPr="00386B75">
        <w:rPr>
          <w:rFonts w:ascii="Times New Roman" w:hAnsi="Times New Roman"/>
          <w:sz w:val="24"/>
          <w:szCs w:val="24"/>
        </w:rPr>
        <w:t>: - Are plants whose parts are taken as stimulants or drugs e.g. tea, coffee, cocoa and kola nut, quinine tree for medicine.</w:t>
      </w:r>
    </w:p>
    <w:p w14:paraId="408B8490" w14:textId="77777777" w:rsidR="00386B75" w:rsidRPr="00386B75" w:rsidRDefault="00386B75" w:rsidP="00386B75">
      <w:pPr>
        <w:pStyle w:val="ListParagraph"/>
        <w:numPr>
          <w:ilvl w:val="0"/>
          <w:numId w:val="68"/>
        </w:numPr>
        <w:ind w:left="900" w:hanging="540"/>
        <w:jc w:val="both"/>
        <w:rPr>
          <w:rFonts w:ascii="Times New Roman" w:hAnsi="Times New Roman"/>
          <w:sz w:val="24"/>
          <w:szCs w:val="24"/>
        </w:rPr>
      </w:pPr>
      <w:r w:rsidRPr="00386B75">
        <w:rPr>
          <w:rFonts w:ascii="Times New Roman" w:hAnsi="Times New Roman"/>
          <w:b/>
          <w:sz w:val="24"/>
          <w:szCs w:val="24"/>
        </w:rPr>
        <w:t>OIL PLANT: -</w:t>
      </w:r>
      <w:r w:rsidRPr="00386B75">
        <w:rPr>
          <w:rFonts w:ascii="Times New Roman" w:hAnsi="Times New Roman"/>
          <w:sz w:val="24"/>
          <w:szCs w:val="24"/>
        </w:rPr>
        <w:t xml:space="preserve"> Produce oil of economic value e.g. oil palm, </w:t>
      </w:r>
      <w:proofErr w:type="spellStart"/>
      <w:r w:rsidRPr="00386B75">
        <w:rPr>
          <w:rFonts w:ascii="Times New Roman" w:hAnsi="Times New Roman"/>
          <w:sz w:val="24"/>
          <w:szCs w:val="24"/>
        </w:rPr>
        <w:t>sheanut</w:t>
      </w:r>
      <w:proofErr w:type="spellEnd"/>
      <w:r w:rsidRPr="00386B75">
        <w:rPr>
          <w:rFonts w:ascii="Times New Roman" w:hAnsi="Times New Roman"/>
          <w:sz w:val="24"/>
          <w:szCs w:val="24"/>
        </w:rPr>
        <w:t>, groundnut, coconut, castor oil plant and melon.</w:t>
      </w:r>
    </w:p>
    <w:p w14:paraId="43696BE4" w14:textId="77777777" w:rsidR="00386B75" w:rsidRPr="00386B75" w:rsidRDefault="00386B75" w:rsidP="00386B75">
      <w:pPr>
        <w:jc w:val="both"/>
        <w:rPr>
          <w:rFonts w:ascii="Times New Roman" w:hAnsi="Times New Roman"/>
          <w:sz w:val="24"/>
          <w:szCs w:val="24"/>
        </w:rPr>
      </w:pPr>
      <w:r w:rsidRPr="00386B75">
        <w:rPr>
          <w:rFonts w:ascii="Times New Roman" w:hAnsi="Times New Roman"/>
          <w:b/>
          <w:sz w:val="24"/>
          <w:szCs w:val="24"/>
        </w:rPr>
        <w:t>EVALUATION</w:t>
      </w:r>
      <w:r w:rsidRPr="00386B75">
        <w:rPr>
          <w:rFonts w:ascii="Times New Roman" w:hAnsi="Times New Roman"/>
          <w:sz w:val="24"/>
          <w:szCs w:val="24"/>
        </w:rPr>
        <w:t>:</w:t>
      </w:r>
    </w:p>
    <w:p w14:paraId="3E5CF307" w14:textId="77777777" w:rsidR="00386B75" w:rsidRPr="00386B75" w:rsidRDefault="00386B75" w:rsidP="00386B75">
      <w:pPr>
        <w:pStyle w:val="ListParagraph"/>
        <w:numPr>
          <w:ilvl w:val="0"/>
          <w:numId w:val="25"/>
        </w:numPr>
        <w:jc w:val="both"/>
        <w:rPr>
          <w:rFonts w:ascii="Times New Roman" w:hAnsi="Times New Roman"/>
          <w:sz w:val="24"/>
          <w:szCs w:val="24"/>
        </w:rPr>
      </w:pPr>
      <w:r w:rsidRPr="00386B75">
        <w:rPr>
          <w:rFonts w:ascii="Times New Roman" w:hAnsi="Times New Roman"/>
          <w:sz w:val="24"/>
          <w:szCs w:val="24"/>
        </w:rPr>
        <w:t>What are the factors considered in agricultural classification of plants?</w:t>
      </w:r>
    </w:p>
    <w:p w14:paraId="0EE42E49" w14:textId="77777777" w:rsidR="00386B75" w:rsidRPr="00386B75" w:rsidRDefault="00386B75" w:rsidP="00386B75">
      <w:pPr>
        <w:pStyle w:val="ListParagraph"/>
        <w:numPr>
          <w:ilvl w:val="0"/>
          <w:numId w:val="25"/>
        </w:numPr>
        <w:jc w:val="both"/>
        <w:rPr>
          <w:rFonts w:ascii="Times New Roman" w:hAnsi="Times New Roman"/>
          <w:sz w:val="24"/>
          <w:szCs w:val="24"/>
        </w:rPr>
      </w:pPr>
      <w:r w:rsidRPr="00386B75">
        <w:rPr>
          <w:rFonts w:ascii="Times New Roman" w:hAnsi="Times New Roman"/>
          <w:sz w:val="24"/>
          <w:szCs w:val="24"/>
        </w:rPr>
        <w:t>Differentiate between fruits crops and vegetable crops</w:t>
      </w:r>
    </w:p>
    <w:p w14:paraId="62D058B8" w14:textId="77777777" w:rsidR="00386B75" w:rsidRPr="00386B75" w:rsidRDefault="00386B75" w:rsidP="00386B75">
      <w:pPr>
        <w:ind w:left="720" w:hanging="720"/>
        <w:jc w:val="both"/>
        <w:rPr>
          <w:rFonts w:ascii="Times New Roman" w:hAnsi="Times New Roman"/>
          <w:b/>
          <w:sz w:val="24"/>
          <w:szCs w:val="24"/>
        </w:rPr>
      </w:pPr>
    </w:p>
    <w:p w14:paraId="6DE87F81" w14:textId="77777777" w:rsidR="00386B75" w:rsidRPr="00386B75" w:rsidRDefault="00386B75" w:rsidP="00386B75">
      <w:pPr>
        <w:ind w:left="720" w:hanging="720"/>
        <w:jc w:val="both"/>
        <w:rPr>
          <w:rFonts w:ascii="Times New Roman" w:hAnsi="Times New Roman"/>
          <w:b/>
          <w:sz w:val="24"/>
          <w:szCs w:val="24"/>
        </w:rPr>
      </w:pPr>
      <w:r w:rsidRPr="00386B75">
        <w:rPr>
          <w:rFonts w:ascii="Times New Roman" w:hAnsi="Times New Roman"/>
          <w:b/>
          <w:sz w:val="24"/>
          <w:szCs w:val="24"/>
        </w:rPr>
        <w:t>PLANT CLASSIFICATION BASED ON LIFE CYCLE AND SIZE</w:t>
      </w:r>
    </w:p>
    <w:p w14:paraId="0B7070F3" w14:textId="77777777" w:rsidR="00386B75" w:rsidRPr="00386B75" w:rsidRDefault="00386B75" w:rsidP="00386B75">
      <w:pPr>
        <w:ind w:left="720" w:hanging="720"/>
        <w:jc w:val="both"/>
        <w:rPr>
          <w:rFonts w:ascii="Times New Roman" w:hAnsi="Times New Roman"/>
          <w:sz w:val="24"/>
          <w:szCs w:val="24"/>
        </w:rPr>
      </w:pPr>
      <w:r w:rsidRPr="00386B75">
        <w:rPr>
          <w:rFonts w:ascii="Times New Roman" w:hAnsi="Times New Roman"/>
          <w:sz w:val="24"/>
          <w:szCs w:val="24"/>
        </w:rPr>
        <w:t>Based on life cycle (period or existence) plant can be classified as</w:t>
      </w:r>
    </w:p>
    <w:p w14:paraId="73A9E221" w14:textId="77777777" w:rsidR="00386B75" w:rsidRPr="00386B75" w:rsidRDefault="00386B75" w:rsidP="00386B75">
      <w:pPr>
        <w:pStyle w:val="ListParagraph"/>
        <w:numPr>
          <w:ilvl w:val="1"/>
          <w:numId w:val="48"/>
        </w:numPr>
        <w:tabs>
          <w:tab w:val="clear" w:pos="1440"/>
        </w:tabs>
        <w:ind w:left="900" w:hanging="540"/>
        <w:jc w:val="both"/>
        <w:rPr>
          <w:rFonts w:ascii="Times New Roman" w:hAnsi="Times New Roman"/>
          <w:sz w:val="24"/>
          <w:szCs w:val="24"/>
        </w:rPr>
      </w:pPr>
      <w:r w:rsidRPr="00386B75">
        <w:rPr>
          <w:rFonts w:ascii="Times New Roman" w:hAnsi="Times New Roman"/>
          <w:sz w:val="24"/>
          <w:szCs w:val="24"/>
        </w:rPr>
        <w:t>ANNUALS: - These are plants which complete their life cycle within one growing season or within a year e.g. Maize, Yam, Melon, cowpea, tomato etc.</w:t>
      </w:r>
    </w:p>
    <w:p w14:paraId="5755139B" w14:textId="77777777" w:rsidR="00386B75" w:rsidRPr="00386B75" w:rsidRDefault="00386B75" w:rsidP="00386B75">
      <w:pPr>
        <w:pStyle w:val="ListParagraph"/>
        <w:numPr>
          <w:ilvl w:val="1"/>
          <w:numId w:val="48"/>
        </w:numPr>
        <w:tabs>
          <w:tab w:val="clear" w:pos="1440"/>
        </w:tabs>
        <w:ind w:left="900" w:hanging="540"/>
        <w:jc w:val="both"/>
        <w:rPr>
          <w:rFonts w:ascii="Times New Roman" w:hAnsi="Times New Roman"/>
          <w:sz w:val="24"/>
          <w:szCs w:val="24"/>
        </w:rPr>
      </w:pPr>
      <w:r w:rsidRPr="00386B75">
        <w:rPr>
          <w:rFonts w:ascii="Times New Roman" w:hAnsi="Times New Roman"/>
          <w:sz w:val="24"/>
          <w:szCs w:val="24"/>
        </w:rPr>
        <w:t>BIENIALS: - These complete their life cycle within two years e.g. Banana, plantain, pineapple etc.</w:t>
      </w:r>
    </w:p>
    <w:p w14:paraId="75DE18D1" w14:textId="77777777" w:rsidR="00386B75" w:rsidRPr="00386B75" w:rsidRDefault="00386B75" w:rsidP="00386B75">
      <w:pPr>
        <w:pStyle w:val="ListParagraph"/>
        <w:numPr>
          <w:ilvl w:val="1"/>
          <w:numId w:val="48"/>
        </w:numPr>
        <w:tabs>
          <w:tab w:val="clear" w:pos="1440"/>
        </w:tabs>
        <w:ind w:left="900" w:hanging="540"/>
        <w:jc w:val="both"/>
        <w:rPr>
          <w:rFonts w:ascii="Times New Roman" w:hAnsi="Times New Roman"/>
          <w:sz w:val="24"/>
          <w:szCs w:val="24"/>
        </w:rPr>
      </w:pPr>
      <w:r w:rsidRPr="00386B75">
        <w:rPr>
          <w:rFonts w:ascii="Times New Roman" w:hAnsi="Times New Roman"/>
          <w:sz w:val="24"/>
          <w:szCs w:val="24"/>
        </w:rPr>
        <w:t>PERENNIALS: - These persist over (more than) two years producing their yields every season e.g. orange, mango, oil palm cocoa etc.</w:t>
      </w:r>
    </w:p>
    <w:p w14:paraId="646AFF43"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rPr>
        <w:t>Plant based on size fall into three categories</w:t>
      </w:r>
    </w:p>
    <w:p w14:paraId="77CF988F" w14:textId="77777777" w:rsidR="00386B75" w:rsidRPr="00386B75" w:rsidRDefault="00386B75" w:rsidP="00386B75">
      <w:pPr>
        <w:pStyle w:val="ListParagraph"/>
        <w:numPr>
          <w:ilvl w:val="0"/>
          <w:numId w:val="11"/>
        </w:numPr>
        <w:jc w:val="both"/>
        <w:rPr>
          <w:rFonts w:ascii="Times New Roman" w:hAnsi="Times New Roman"/>
          <w:sz w:val="24"/>
          <w:szCs w:val="24"/>
        </w:rPr>
      </w:pPr>
      <w:r w:rsidRPr="00386B75">
        <w:rPr>
          <w:rFonts w:ascii="Times New Roman" w:hAnsi="Times New Roman"/>
          <w:sz w:val="24"/>
          <w:szCs w:val="24"/>
        </w:rPr>
        <w:lastRenderedPageBreak/>
        <w:t>Herbs are small plants with fleshy stem e.g. Spinach, waterleaf etc.</w:t>
      </w:r>
    </w:p>
    <w:p w14:paraId="721CA360" w14:textId="77777777" w:rsidR="00386B75" w:rsidRPr="00386B75" w:rsidRDefault="00386B75" w:rsidP="00386B75">
      <w:pPr>
        <w:pStyle w:val="ListParagraph"/>
        <w:numPr>
          <w:ilvl w:val="0"/>
          <w:numId w:val="11"/>
        </w:numPr>
        <w:jc w:val="both"/>
        <w:rPr>
          <w:rFonts w:ascii="Times New Roman" w:hAnsi="Times New Roman"/>
          <w:sz w:val="24"/>
          <w:szCs w:val="24"/>
        </w:rPr>
      </w:pPr>
      <w:r w:rsidRPr="00386B75">
        <w:rPr>
          <w:rFonts w:ascii="Times New Roman" w:hAnsi="Times New Roman"/>
          <w:sz w:val="24"/>
          <w:szCs w:val="24"/>
        </w:rPr>
        <w:t xml:space="preserve">Shrubs are medium – sized plants with woody stem branch very close to the ground (soil) e.g. hibiscus </w:t>
      </w:r>
    </w:p>
    <w:p w14:paraId="4FB49CC6" w14:textId="77777777" w:rsidR="00386B75" w:rsidRPr="00386B75" w:rsidRDefault="00386B75" w:rsidP="00386B75">
      <w:pPr>
        <w:pStyle w:val="ListParagraph"/>
        <w:numPr>
          <w:ilvl w:val="0"/>
          <w:numId w:val="11"/>
        </w:numPr>
        <w:jc w:val="both"/>
        <w:rPr>
          <w:rFonts w:ascii="Times New Roman" w:hAnsi="Times New Roman"/>
          <w:sz w:val="24"/>
          <w:szCs w:val="24"/>
        </w:rPr>
      </w:pPr>
      <w:r w:rsidRPr="00386B75">
        <w:rPr>
          <w:rFonts w:ascii="Times New Roman" w:hAnsi="Times New Roman"/>
          <w:sz w:val="24"/>
          <w:szCs w:val="24"/>
        </w:rPr>
        <w:t xml:space="preserve">Trees are big plants with woody trunk, which branch at the top e.g. Iroko, Mahogany, Cashew, and Coffee etc. </w:t>
      </w:r>
    </w:p>
    <w:p w14:paraId="5EEF3E5B" w14:textId="77777777" w:rsidR="00386B75" w:rsidRPr="00386B75" w:rsidRDefault="00386B75" w:rsidP="00386B75">
      <w:pPr>
        <w:jc w:val="both"/>
        <w:rPr>
          <w:rFonts w:ascii="Times New Roman" w:hAnsi="Times New Roman"/>
          <w:b/>
          <w:sz w:val="24"/>
          <w:szCs w:val="24"/>
        </w:rPr>
      </w:pPr>
      <w:r w:rsidRPr="00386B75">
        <w:rPr>
          <w:rFonts w:ascii="Times New Roman" w:hAnsi="Times New Roman"/>
          <w:b/>
          <w:sz w:val="24"/>
          <w:szCs w:val="24"/>
        </w:rPr>
        <w:t>EVALUATION</w:t>
      </w:r>
    </w:p>
    <w:p w14:paraId="1B380E84" w14:textId="77777777" w:rsidR="00386B75" w:rsidRPr="00386B75" w:rsidRDefault="00386B75" w:rsidP="00386B75">
      <w:pPr>
        <w:pStyle w:val="ListParagraph"/>
        <w:numPr>
          <w:ilvl w:val="0"/>
          <w:numId w:val="30"/>
        </w:numPr>
        <w:jc w:val="both"/>
        <w:rPr>
          <w:rFonts w:ascii="Times New Roman" w:hAnsi="Times New Roman"/>
          <w:sz w:val="24"/>
          <w:szCs w:val="24"/>
        </w:rPr>
      </w:pPr>
      <w:r w:rsidRPr="00386B75">
        <w:rPr>
          <w:rFonts w:ascii="Times New Roman" w:hAnsi="Times New Roman"/>
          <w:sz w:val="24"/>
          <w:szCs w:val="24"/>
        </w:rPr>
        <w:t>Classify the following plants based on their life cycle (a) Vegetable (b) Pineapple (c) almond tree</w:t>
      </w:r>
    </w:p>
    <w:p w14:paraId="50918F2E" w14:textId="77777777" w:rsidR="00386B75" w:rsidRPr="00386B75" w:rsidRDefault="00386B75" w:rsidP="00386B75">
      <w:pPr>
        <w:pStyle w:val="ListParagraph"/>
        <w:numPr>
          <w:ilvl w:val="0"/>
          <w:numId w:val="30"/>
        </w:numPr>
        <w:jc w:val="both"/>
        <w:rPr>
          <w:rFonts w:ascii="Times New Roman" w:hAnsi="Times New Roman"/>
          <w:sz w:val="24"/>
          <w:szCs w:val="24"/>
        </w:rPr>
      </w:pPr>
      <w:r w:rsidRPr="00386B75">
        <w:rPr>
          <w:rFonts w:ascii="Times New Roman" w:hAnsi="Times New Roman"/>
          <w:sz w:val="24"/>
          <w:szCs w:val="24"/>
        </w:rPr>
        <w:t>Give two examples each of herbs, shrubs and tree crops</w:t>
      </w:r>
    </w:p>
    <w:p w14:paraId="7B2EBE82" w14:textId="77777777" w:rsidR="00386B75" w:rsidRPr="00386B75" w:rsidRDefault="00386B75" w:rsidP="00386B75">
      <w:pPr>
        <w:jc w:val="both"/>
        <w:rPr>
          <w:rFonts w:ascii="Times New Roman" w:hAnsi="Times New Roman"/>
          <w:b/>
          <w:sz w:val="24"/>
          <w:szCs w:val="24"/>
        </w:rPr>
      </w:pPr>
    </w:p>
    <w:p w14:paraId="4B4F8985" w14:textId="77777777" w:rsidR="00386B75" w:rsidRPr="00386B75" w:rsidRDefault="00386B75" w:rsidP="00386B75">
      <w:pPr>
        <w:jc w:val="both"/>
        <w:rPr>
          <w:rFonts w:ascii="Times New Roman" w:hAnsi="Times New Roman"/>
          <w:b/>
          <w:sz w:val="24"/>
          <w:szCs w:val="24"/>
        </w:rPr>
      </w:pPr>
      <w:r w:rsidRPr="00386B75">
        <w:rPr>
          <w:rFonts w:ascii="Times New Roman" w:hAnsi="Times New Roman"/>
          <w:b/>
          <w:sz w:val="24"/>
          <w:szCs w:val="24"/>
        </w:rPr>
        <w:t>EFFECTS OF AGRICULTURAL ACTIVITIES ON ECOLOGICAL SYSTEM</w:t>
      </w:r>
    </w:p>
    <w:p w14:paraId="455B9CBE"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rPr>
        <w:t>The following agricultural or farming practices carried out by farmers have some consequences on the ecological system. These agricultural practices and their effects include;</w:t>
      </w:r>
    </w:p>
    <w:p w14:paraId="6698EE4D" w14:textId="77777777" w:rsidR="00386B75" w:rsidRPr="00386B75" w:rsidRDefault="00386B75" w:rsidP="00386B75">
      <w:pPr>
        <w:ind w:left="720" w:hanging="720"/>
        <w:jc w:val="both"/>
        <w:rPr>
          <w:rFonts w:ascii="Times New Roman" w:hAnsi="Times New Roman"/>
          <w:sz w:val="24"/>
          <w:szCs w:val="24"/>
        </w:rPr>
      </w:pPr>
    </w:p>
    <w:p w14:paraId="13FAF28B" w14:textId="77777777" w:rsidR="00386B75" w:rsidRPr="00386B75" w:rsidRDefault="00386B75" w:rsidP="00386B75">
      <w:pPr>
        <w:pStyle w:val="ListParagraph"/>
        <w:numPr>
          <w:ilvl w:val="0"/>
          <w:numId w:val="36"/>
        </w:numPr>
        <w:rPr>
          <w:rFonts w:ascii="Times New Roman" w:hAnsi="Times New Roman"/>
          <w:sz w:val="24"/>
          <w:szCs w:val="24"/>
        </w:rPr>
      </w:pPr>
      <w:r w:rsidRPr="00386B75">
        <w:rPr>
          <w:rFonts w:ascii="Times New Roman" w:hAnsi="Times New Roman"/>
          <w:b/>
          <w:sz w:val="24"/>
          <w:szCs w:val="24"/>
        </w:rPr>
        <w:t>Bush Burning:</w:t>
      </w:r>
      <w:r w:rsidRPr="00386B75">
        <w:rPr>
          <w:rFonts w:ascii="Times New Roman" w:hAnsi="Times New Roman"/>
          <w:sz w:val="24"/>
          <w:szCs w:val="24"/>
        </w:rPr>
        <w:t xml:space="preserve"> Bush burning involves the setting of fire in the bush to clear out the </w:t>
      </w:r>
      <w:proofErr w:type="spellStart"/>
      <w:proofErr w:type="gramStart"/>
      <w:r w:rsidRPr="00386B75">
        <w:rPr>
          <w:rFonts w:ascii="Times New Roman" w:hAnsi="Times New Roman"/>
          <w:sz w:val="24"/>
          <w:szCs w:val="24"/>
        </w:rPr>
        <w:t>vegetation.Effects</w:t>
      </w:r>
      <w:proofErr w:type="spellEnd"/>
      <w:proofErr w:type="gramEnd"/>
      <w:r w:rsidRPr="00386B75">
        <w:rPr>
          <w:rFonts w:ascii="Times New Roman" w:hAnsi="Times New Roman"/>
          <w:sz w:val="24"/>
          <w:szCs w:val="24"/>
        </w:rPr>
        <w:t xml:space="preserve"> of bush burning include</w:t>
      </w:r>
    </w:p>
    <w:p w14:paraId="1D37678F" w14:textId="77777777" w:rsidR="00386B75" w:rsidRPr="00386B75" w:rsidRDefault="00386B75" w:rsidP="00386B75">
      <w:pPr>
        <w:pStyle w:val="ListParagraph"/>
        <w:numPr>
          <w:ilvl w:val="0"/>
          <w:numId w:val="10"/>
        </w:numPr>
        <w:rPr>
          <w:rFonts w:ascii="Times New Roman" w:hAnsi="Times New Roman"/>
          <w:sz w:val="24"/>
          <w:szCs w:val="24"/>
        </w:rPr>
      </w:pPr>
      <w:r w:rsidRPr="00386B75">
        <w:rPr>
          <w:rFonts w:ascii="Times New Roman" w:hAnsi="Times New Roman"/>
          <w:sz w:val="24"/>
          <w:szCs w:val="24"/>
        </w:rPr>
        <w:t>Destruction of the organic matter in the soil</w:t>
      </w:r>
    </w:p>
    <w:p w14:paraId="718CA11A" w14:textId="77777777" w:rsidR="00386B75" w:rsidRPr="00386B75" w:rsidRDefault="00386B75" w:rsidP="00386B75">
      <w:pPr>
        <w:pStyle w:val="ListParagraph"/>
        <w:numPr>
          <w:ilvl w:val="0"/>
          <w:numId w:val="10"/>
        </w:numPr>
        <w:rPr>
          <w:rFonts w:ascii="Times New Roman" w:hAnsi="Times New Roman"/>
          <w:sz w:val="24"/>
          <w:szCs w:val="24"/>
        </w:rPr>
      </w:pPr>
      <w:r w:rsidRPr="00386B75">
        <w:rPr>
          <w:rFonts w:ascii="Times New Roman" w:hAnsi="Times New Roman"/>
          <w:sz w:val="24"/>
          <w:szCs w:val="24"/>
        </w:rPr>
        <w:t xml:space="preserve"> Atmosphere is polluted with smoke.</w:t>
      </w:r>
    </w:p>
    <w:p w14:paraId="3B0D5F94" w14:textId="77777777" w:rsidR="00386B75" w:rsidRPr="00386B75" w:rsidRDefault="00386B75" w:rsidP="00386B75">
      <w:pPr>
        <w:pStyle w:val="ListParagraph"/>
        <w:numPr>
          <w:ilvl w:val="0"/>
          <w:numId w:val="10"/>
        </w:numPr>
        <w:rPr>
          <w:rFonts w:ascii="Times New Roman" w:hAnsi="Times New Roman"/>
          <w:sz w:val="24"/>
          <w:szCs w:val="24"/>
        </w:rPr>
      </w:pPr>
      <w:r w:rsidRPr="00386B75">
        <w:rPr>
          <w:rFonts w:ascii="Times New Roman" w:hAnsi="Times New Roman"/>
          <w:sz w:val="24"/>
          <w:szCs w:val="24"/>
        </w:rPr>
        <w:t>Many of the micro-organisms are killed</w:t>
      </w:r>
    </w:p>
    <w:p w14:paraId="0B18716F" w14:textId="77777777" w:rsidR="00386B75" w:rsidRPr="00386B75" w:rsidRDefault="00386B75" w:rsidP="00386B75">
      <w:pPr>
        <w:pStyle w:val="ListParagraph"/>
        <w:numPr>
          <w:ilvl w:val="0"/>
          <w:numId w:val="10"/>
        </w:numPr>
        <w:rPr>
          <w:rFonts w:ascii="Times New Roman" w:hAnsi="Times New Roman"/>
          <w:sz w:val="24"/>
          <w:szCs w:val="24"/>
        </w:rPr>
      </w:pPr>
      <w:r w:rsidRPr="00386B75">
        <w:rPr>
          <w:rFonts w:ascii="Times New Roman" w:hAnsi="Times New Roman"/>
          <w:sz w:val="24"/>
          <w:szCs w:val="24"/>
        </w:rPr>
        <w:t>exposes the soil to erosion and leaching</w:t>
      </w:r>
    </w:p>
    <w:p w14:paraId="43C4596F" w14:textId="77777777" w:rsidR="00386B75" w:rsidRPr="00386B75" w:rsidRDefault="00386B75" w:rsidP="00386B75">
      <w:pPr>
        <w:pStyle w:val="ListParagraph"/>
        <w:numPr>
          <w:ilvl w:val="0"/>
          <w:numId w:val="10"/>
        </w:numPr>
        <w:rPr>
          <w:rFonts w:ascii="Times New Roman" w:hAnsi="Times New Roman"/>
          <w:sz w:val="24"/>
          <w:szCs w:val="24"/>
        </w:rPr>
      </w:pPr>
      <w:r w:rsidRPr="00386B75">
        <w:rPr>
          <w:rFonts w:ascii="Times New Roman" w:hAnsi="Times New Roman"/>
          <w:sz w:val="24"/>
          <w:szCs w:val="24"/>
        </w:rPr>
        <w:t>reduces the water holding capacity of the soil</w:t>
      </w:r>
    </w:p>
    <w:p w14:paraId="5EA7D44F" w14:textId="77777777" w:rsidR="00386B75" w:rsidRPr="00386B75" w:rsidRDefault="00386B75" w:rsidP="00386B75">
      <w:pPr>
        <w:pStyle w:val="ListParagraph"/>
        <w:numPr>
          <w:ilvl w:val="0"/>
          <w:numId w:val="10"/>
        </w:numPr>
        <w:rPr>
          <w:rFonts w:ascii="Times New Roman" w:hAnsi="Times New Roman"/>
          <w:sz w:val="24"/>
          <w:szCs w:val="24"/>
        </w:rPr>
      </w:pPr>
      <w:r w:rsidRPr="00386B75">
        <w:rPr>
          <w:rFonts w:ascii="Times New Roman" w:hAnsi="Times New Roman"/>
          <w:sz w:val="24"/>
          <w:szCs w:val="24"/>
        </w:rPr>
        <w:t>Bush burning leads to the extinction of some animals</w:t>
      </w:r>
    </w:p>
    <w:p w14:paraId="6788C47F" w14:textId="77777777" w:rsidR="00386B75" w:rsidRPr="00386B75" w:rsidRDefault="00386B75" w:rsidP="00386B75">
      <w:pPr>
        <w:pStyle w:val="ListParagraph"/>
        <w:numPr>
          <w:ilvl w:val="0"/>
          <w:numId w:val="10"/>
        </w:numPr>
        <w:rPr>
          <w:rFonts w:ascii="Times New Roman" w:hAnsi="Times New Roman"/>
          <w:sz w:val="24"/>
          <w:szCs w:val="24"/>
        </w:rPr>
      </w:pPr>
      <w:r w:rsidRPr="00386B75">
        <w:rPr>
          <w:rFonts w:ascii="Times New Roman" w:hAnsi="Times New Roman"/>
          <w:sz w:val="24"/>
          <w:szCs w:val="24"/>
        </w:rPr>
        <w:t>The ash produced by bush burning gives the soil a slightly alkaline nature</w:t>
      </w:r>
    </w:p>
    <w:p w14:paraId="04E72843" w14:textId="77777777" w:rsidR="00386B75" w:rsidRPr="00386B75" w:rsidRDefault="00386B75" w:rsidP="00386B75">
      <w:pPr>
        <w:pStyle w:val="ListParagraph"/>
        <w:numPr>
          <w:ilvl w:val="0"/>
          <w:numId w:val="36"/>
        </w:numPr>
        <w:jc w:val="both"/>
        <w:rPr>
          <w:rFonts w:ascii="Times New Roman" w:hAnsi="Times New Roman"/>
          <w:sz w:val="24"/>
          <w:szCs w:val="24"/>
        </w:rPr>
      </w:pPr>
      <w:r w:rsidRPr="00386B75">
        <w:rPr>
          <w:rFonts w:ascii="Times New Roman" w:hAnsi="Times New Roman"/>
          <w:b/>
          <w:sz w:val="24"/>
          <w:szCs w:val="24"/>
        </w:rPr>
        <w:t xml:space="preserve">Overgrazing: </w:t>
      </w:r>
      <w:r w:rsidRPr="00386B75">
        <w:rPr>
          <w:rFonts w:ascii="Times New Roman" w:hAnsi="Times New Roman"/>
          <w:sz w:val="24"/>
          <w:szCs w:val="24"/>
        </w:rPr>
        <w:t xml:space="preserve">Overgrazing is a situation where more animals than what can be supported on a particular pasture are put there to graze. It is a way of exceeding the carrying capacity of the soil. Overgrazing </w:t>
      </w:r>
    </w:p>
    <w:p w14:paraId="330049F0" w14:textId="77777777" w:rsidR="00386B75" w:rsidRPr="00386B75" w:rsidRDefault="00386B75" w:rsidP="00386B75">
      <w:pPr>
        <w:pStyle w:val="ListParagraph"/>
        <w:numPr>
          <w:ilvl w:val="0"/>
          <w:numId w:val="39"/>
        </w:numPr>
        <w:jc w:val="both"/>
        <w:rPr>
          <w:rFonts w:ascii="Times New Roman" w:hAnsi="Times New Roman"/>
          <w:sz w:val="24"/>
          <w:szCs w:val="24"/>
        </w:rPr>
      </w:pPr>
      <w:r w:rsidRPr="00386B75">
        <w:rPr>
          <w:rFonts w:ascii="Times New Roman" w:hAnsi="Times New Roman"/>
          <w:sz w:val="24"/>
          <w:szCs w:val="24"/>
        </w:rPr>
        <w:t>removes the vegetative cover of the soil</w:t>
      </w:r>
    </w:p>
    <w:p w14:paraId="2D214D7C" w14:textId="77777777" w:rsidR="00386B75" w:rsidRPr="00386B75" w:rsidRDefault="00386B75" w:rsidP="00386B75">
      <w:pPr>
        <w:pStyle w:val="ListParagraph"/>
        <w:numPr>
          <w:ilvl w:val="0"/>
          <w:numId w:val="39"/>
        </w:numPr>
        <w:jc w:val="both"/>
        <w:rPr>
          <w:rFonts w:ascii="Times New Roman" w:hAnsi="Times New Roman"/>
          <w:sz w:val="24"/>
          <w:szCs w:val="24"/>
        </w:rPr>
      </w:pPr>
      <w:r w:rsidRPr="00386B75">
        <w:rPr>
          <w:rFonts w:ascii="Times New Roman" w:hAnsi="Times New Roman"/>
          <w:sz w:val="24"/>
          <w:szCs w:val="24"/>
        </w:rPr>
        <w:t xml:space="preserve"> exposes the soil to erosion</w:t>
      </w:r>
    </w:p>
    <w:p w14:paraId="71A66AF5" w14:textId="77777777" w:rsidR="00386B75" w:rsidRPr="00386B75" w:rsidRDefault="00386B75" w:rsidP="00386B75">
      <w:pPr>
        <w:pStyle w:val="ListParagraph"/>
        <w:numPr>
          <w:ilvl w:val="0"/>
          <w:numId w:val="39"/>
        </w:numPr>
        <w:jc w:val="both"/>
        <w:rPr>
          <w:rFonts w:ascii="Times New Roman" w:hAnsi="Times New Roman"/>
          <w:sz w:val="24"/>
          <w:szCs w:val="24"/>
        </w:rPr>
      </w:pPr>
      <w:r w:rsidRPr="00386B75">
        <w:rPr>
          <w:rFonts w:ascii="Times New Roman" w:hAnsi="Times New Roman"/>
          <w:sz w:val="24"/>
          <w:szCs w:val="24"/>
        </w:rPr>
        <w:t>destroys the soil structure</w:t>
      </w:r>
    </w:p>
    <w:p w14:paraId="18621BD6" w14:textId="77777777" w:rsidR="00386B75" w:rsidRPr="00386B75" w:rsidRDefault="00386B75" w:rsidP="00386B75">
      <w:pPr>
        <w:pStyle w:val="ListParagraph"/>
        <w:numPr>
          <w:ilvl w:val="0"/>
          <w:numId w:val="39"/>
        </w:numPr>
        <w:jc w:val="both"/>
        <w:rPr>
          <w:rFonts w:ascii="Times New Roman" w:hAnsi="Times New Roman"/>
          <w:sz w:val="24"/>
          <w:szCs w:val="24"/>
        </w:rPr>
      </w:pPr>
      <w:r w:rsidRPr="00386B75">
        <w:rPr>
          <w:rFonts w:ascii="Times New Roman" w:hAnsi="Times New Roman"/>
          <w:sz w:val="24"/>
          <w:szCs w:val="24"/>
        </w:rPr>
        <w:t xml:space="preserve">More </w:t>
      </w:r>
      <w:proofErr w:type="spellStart"/>
      <w:r w:rsidRPr="00386B75">
        <w:rPr>
          <w:rFonts w:ascii="Times New Roman" w:hAnsi="Times New Roman"/>
          <w:sz w:val="24"/>
          <w:szCs w:val="24"/>
        </w:rPr>
        <w:t>faeces</w:t>
      </w:r>
      <w:proofErr w:type="spellEnd"/>
      <w:r w:rsidRPr="00386B75">
        <w:rPr>
          <w:rFonts w:ascii="Times New Roman" w:hAnsi="Times New Roman"/>
          <w:sz w:val="24"/>
          <w:szCs w:val="24"/>
        </w:rPr>
        <w:t xml:space="preserve"> are dropped on the soil which could improve the fertility of the soil.</w:t>
      </w:r>
    </w:p>
    <w:p w14:paraId="06D2AAB3" w14:textId="77777777" w:rsidR="00386B75" w:rsidRPr="00386B75" w:rsidRDefault="00386B75" w:rsidP="00386B75">
      <w:pPr>
        <w:pStyle w:val="ListParagraph"/>
        <w:numPr>
          <w:ilvl w:val="0"/>
          <w:numId w:val="39"/>
        </w:numPr>
        <w:jc w:val="both"/>
        <w:rPr>
          <w:rFonts w:ascii="Times New Roman" w:hAnsi="Times New Roman"/>
          <w:sz w:val="24"/>
          <w:szCs w:val="24"/>
        </w:rPr>
      </w:pPr>
      <w:r w:rsidRPr="00386B75">
        <w:rPr>
          <w:rFonts w:ascii="Times New Roman" w:hAnsi="Times New Roman"/>
          <w:sz w:val="24"/>
          <w:szCs w:val="24"/>
        </w:rPr>
        <w:t xml:space="preserve">Weeds can </w:t>
      </w:r>
      <w:proofErr w:type="gramStart"/>
      <w:r w:rsidRPr="00386B75">
        <w:rPr>
          <w:rFonts w:ascii="Times New Roman" w:hAnsi="Times New Roman"/>
          <w:sz w:val="24"/>
          <w:szCs w:val="24"/>
        </w:rPr>
        <w:t>eradicated</w:t>
      </w:r>
      <w:proofErr w:type="gramEnd"/>
      <w:r w:rsidRPr="00386B75">
        <w:rPr>
          <w:rFonts w:ascii="Times New Roman" w:hAnsi="Times New Roman"/>
          <w:sz w:val="24"/>
          <w:szCs w:val="24"/>
        </w:rPr>
        <w:t xml:space="preserve"> from such lands</w:t>
      </w:r>
    </w:p>
    <w:p w14:paraId="5AEB5337" w14:textId="77777777" w:rsidR="00386B75" w:rsidRPr="00386B75" w:rsidRDefault="00386B75" w:rsidP="00386B75">
      <w:pPr>
        <w:pStyle w:val="ListParagraph"/>
        <w:numPr>
          <w:ilvl w:val="0"/>
          <w:numId w:val="39"/>
        </w:numPr>
        <w:jc w:val="both"/>
        <w:rPr>
          <w:rFonts w:ascii="Times New Roman" w:hAnsi="Times New Roman"/>
          <w:sz w:val="24"/>
          <w:szCs w:val="24"/>
        </w:rPr>
      </w:pPr>
      <w:r w:rsidRPr="00386B75">
        <w:rPr>
          <w:rFonts w:ascii="Times New Roman" w:hAnsi="Times New Roman"/>
          <w:sz w:val="24"/>
          <w:szCs w:val="24"/>
        </w:rPr>
        <w:t xml:space="preserve"> It leads to compactness of the soil resulting from continuous trampling of animals.</w:t>
      </w:r>
    </w:p>
    <w:p w14:paraId="10E45C0B" w14:textId="77777777" w:rsidR="00386B75" w:rsidRPr="00386B75" w:rsidRDefault="00386B75" w:rsidP="00386B75">
      <w:pPr>
        <w:pStyle w:val="ListParagraph"/>
        <w:numPr>
          <w:ilvl w:val="0"/>
          <w:numId w:val="39"/>
        </w:numPr>
        <w:jc w:val="both"/>
        <w:rPr>
          <w:rFonts w:ascii="Times New Roman" w:hAnsi="Times New Roman"/>
          <w:sz w:val="24"/>
          <w:szCs w:val="24"/>
        </w:rPr>
      </w:pPr>
      <w:r w:rsidRPr="00386B75">
        <w:rPr>
          <w:rFonts w:ascii="Times New Roman" w:hAnsi="Times New Roman"/>
          <w:sz w:val="24"/>
          <w:szCs w:val="24"/>
        </w:rPr>
        <w:t>causes poor growth and regenerative capacity of vegetation</w:t>
      </w:r>
    </w:p>
    <w:p w14:paraId="23ABDD87" w14:textId="77777777" w:rsidR="00386B75" w:rsidRPr="00386B75" w:rsidRDefault="00386B75" w:rsidP="00386B75">
      <w:pPr>
        <w:pStyle w:val="ListParagraph"/>
        <w:numPr>
          <w:ilvl w:val="0"/>
          <w:numId w:val="36"/>
        </w:numPr>
        <w:jc w:val="both"/>
        <w:rPr>
          <w:rFonts w:ascii="Times New Roman" w:hAnsi="Times New Roman"/>
          <w:sz w:val="24"/>
          <w:szCs w:val="24"/>
        </w:rPr>
      </w:pPr>
      <w:r w:rsidRPr="00386B75">
        <w:rPr>
          <w:rFonts w:ascii="Times New Roman" w:hAnsi="Times New Roman"/>
          <w:b/>
          <w:sz w:val="24"/>
          <w:szCs w:val="24"/>
        </w:rPr>
        <w:t>Tillage:</w:t>
      </w:r>
      <w:r w:rsidRPr="00386B75">
        <w:rPr>
          <w:rFonts w:ascii="Times New Roman" w:hAnsi="Times New Roman"/>
          <w:sz w:val="24"/>
          <w:szCs w:val="24"/>
        </w:rPr>
        <w:t xml:space="preserve"> Tillage is defined as the working, digging or breaking up of the soil in preparation for the planting of crops. Tillage encourages leaching</w:t>
      </w:r>
    </w:p>
    <w:p w14:paraId="135E3B1E" w14:textId="77777777" w:rsidR="00386B75" w:rsidRPr="00386B75" w:rsidRDefault="00386B75" w:rsidP="00386B75">
      <w:pPr>
        <w:pStyle w:val="ListParagraph"/>
        <w:numPr>
          <w:ilvl w:val="0"/>
          <w:numId w:val="13"/>
        </w:numPr>
        <w:jc w:val="both"/>
        <w:rPr>
          <w:rFonts w:ascii="Times New Roman" w:hAnsi="Times New Roman"/>
          <w:sz w:val="24"/>
          <w:szCs w:val="24"/>
        </w:rPr>
      </w:pPr>
      <w:r w:rsidRPr="00386B75">
        <w:rPr>
          <w:rFonts w:ascii="Times New Roman" w:hAnsi="Times New Roman"/>
          <w:sz w:val="24"/>
          <w:szCs w:val="24"/>
        </w:rPr>
        <w:t>helps to loosen the soil</w:t>
      </w:r>
    </w:p>
    <w:p w14:paraId="210EB4C8" w14:textId="77777777" w:rsidR="00386B75" w:rsidRPr="00386B75" w:rsidRDefault="00386B75" w:rsidP="00386B75">
      <w:pPr>
        <w:pStyle w:val="ListParagraph"/>
        <w:numPr>
          <w:ilvl w:val="0"/>
          <w:numId w:val="13"/>
        </w:numPr>
        <w:jc w:val="both"/>
        <w:rPr>
          <w:rFonts w:ascii="Times New Roman" w:hAnsi="Times New Roman"/>
          <w:sz w:val="24"/>
          <w:szCs w:val="24"/>
        </w:rPr>
      </w:pPr>
      <w:r w:rsidRPr="00386B75">
        <w:rPr>
          <w:rFonts w:ascii="Times New Roman" w:hAnsi="Times New Roman"/>
          <w:sz w:val="24"/>
          <w:szCs w:val="24"/>
        </w:rPr>
        <w:t>it enhances proper aeration of the soil</w:t>
      </w:r>
    </w:p>
    <w:p w14:paraId="4C3A300D" w14:textId="77777777" w:rsidR="00386B75" w:rsidRPr="00386B75" w:rsidRDefault="00386B75" w:rsidP="00386B75">
      <w:pPr>
        <w:pStyle w:val="ListParagraph"/>
        <w:numPr>
          <w:ilvl w:val="0"/>
          <w:numId w:val="13"/>
        </w:numPr>
        <w:jc w:val="both"/>
        <w:rPr>
          <w:rFonts w:ascii="Times New Roman" w:hAnsi="Times New Roman"/>
          <w:sz w:val="24"/>
          <w:szCs w:val="24"/>
        </w:rPr>
      </w:pPr>
      <w:r w:rsidRPr="00386B75">
        <w:rPr>
          <w:rFonts w:ascii="Times New Roman" w:hAnsi="Times New Roman"/>
          <w:sz w:val="24"/>
          <w:szCs w:val="24"/>
        </w:rPr>
        <w:lastRenderedPageBreak/>
        <w:t>tillage exposes the soil organisms and may kill some</w:t>
      </w:r>
    </w:p>
    <w:p w14:paraId="6F5242EE" w14:textId="77777777" w:rsidR="00386B75" w:rsidRPr="00386B75" w:rsidRDefault="00386B75" w:rsidP="00386B75">
      <w:pPr>
        <w:pStyle w:val="ListParagraph"/>
        <w:numPr>
          <w:ilvl w:val="0"/>
          <w:numId w:val="13"/>
        </w:numPr>
        <w:jc w:val="both"/>
        <w:rPr>
          <w:rFonts w:ascii="Times New Roman" w:hAnsi="Times New Roman"/>
          <w:sz w:val="24"/>
          <w:szCs w:val="24"/>
        </w:rPr>
      </w:pPr>
      <w:r w:rsidRPr="00386B75">
        <w:rPr>
          <w:rFonts w:ascii="Times New Roman" w:hAnsi="Times New Roman"/>
          <w:sz w:val="24"/>
          <w:szCs w:val="24"/>
        </w:rPr>
        <w:t>it changes the structure and texture of the soil</w:t>
      </w:r>
    </w:p>
    <w:p w14:paraId="41DE86FE" w14:textId="77777777" w:rsidR="00386B75" w:rsidRPr="00386B75" w:rsidRDefault="00386B75" w:rsidP="00386B75">
      <w:pPr>
        <w:pStyle w:val="ListParagraph"/>
        <w:numPr>
          <w:ilvl w:val="0"/>
          <w:numId w:val="13"/>
        </w:numPr>
        <w:jc w:val="both"/>
        <w:rPr>
          <w:rFonts w:ascii="Times New Roman" w:hAnsi="Times New Roman"/>
          <w:sz w:val="24"/>
          <w:szCs w:val="24"/>
        </w:rPr>
      </w:pPr>
      <w:r w:rsidRPr="00386B75">
        <w:rPr>
          <w:rFonts w:ascii="Times New Roman" w:hAnsi="Times New Roman"/>
          <w:sz w:val="24"/>
          <w:szCs w:val="24"/>
        </w:rPr>
        <w:t>tillage leads to changes in the ecology of the land</w:t>
      </w:r>
    </w:p>
    <w:p w14:paraId="10ED92B9" w14:textId="77777777" w:rsidR="00386B75" w:rsidRPr="00386B75" w:rsidRDefault="00386B75" w:rsidP="00386B75">
      <w:pPr>
        <w:pStyle w:val="ListParagraph"/>
        <w:numPr>
          <w:ilvl w:val="0"/>
          <w:numId w:val="13"/>
        </w:numPr>
        <w:jc w:val="both"/>
        <w:rPr>
          <w:rFonts w:ascii="Times New Roman" w:hAnsi="Times New Roman"/>
          <w:sz w:val="24"/>
          <w:szCs w:val="24"/>
        </w:rPr>
      </w:pPr>
      <w:r w:rsidRPr="00386B75">
        <w:rPr>
          <w:rFonts w:ascii="Times New Roman" w:hAnsi="Times New Roman"/>
          <w:sz w:val="24"/>
          <w:szCs w:val="24"/>
        </w:rPr>
        <w:t>Intensive tillage can lead to loss of soil fertility.</w:t>
      </w:r>
    </w:p>
    <w:p w14:paraId="05226B86" w14:textId="77777777" w:rsidR="00386B75" w:rsidRPr="00386B75" w:rsidRDefault="00386B75" w:rsidP="00386B75">
      <w:pPr>
        <w:pStyle w:val="ListParagraph"/>
        <w:numPr>
          <w:ilvl w:val="0"/>
          <w:numId w:val="13"/>
        </w:numPr>
        <w:jc w:val="both"/>
        <w:rPr>
          <w:rFonts w:ascii="Times New Roman" w:hAnsi="Times New Roman"/>
          <w:sz w:val="24"/>
          <w:szCs w:val="24"/>
        </w:rPr>
      </w:pPr>
      <w:r w:rsidRPr="00386B75">
        <w:rPr>
          <w:rFonts w:ascii="Times New Roman" w:hAnsi="Times New Roman"/>
          <w:sz w:val="24"/>
          <w:szCs w:val="24"/>
        </w:rPr>
        <w:t>It exposes the soil to erosion.</w:t>
      </w:r>
    </w:p>
    <w:p w14:paraId="14839C85" w14:textId="77777777" w:rsidR="00386B75" w:rsidRPr="00386B75" w:rsidRDefault="00386B75" w:rsidP="00386B75">
      <w:pPr>
        <w:pStyle w:val="ListParagraph"/>
        <w:numPr>
          <w:ilvl w:val="0"/>
          <w:numId w:val="36"/>
        </w:numPr>
        <w:jc w:val="both"/>
        <w:rPr>
          <w:rFonts w:ascii="Times New Roman" w:hAnsi="Times New Roman"/>
          <w:sz w:val="24"/>
          <w:szCs w:val="24"/>
        </w:rPr>
      </w:pPr>
      <w:r w:rsidRPr="00386B75">
        <w:rPr>
          <w:rFonts w:ascii="Times New Roman" w:hAnsi="Times New Roman"/>
          <w:b/>
          <w:sz w:val="24"/>
          <w:szCs w:val="24"/>
        </w:rPr>
        <w:t>Deforestation:</w:t>
      </w:r>
      <w:r w:rsidRPr="00386B75">
        <w:rPr>
          <w:rFonts w:ascii="Times New Roman" w:hAnsi="Times New Roman"/>
          <w:sz w:val="24"/>
          <w:szCs w:val="24"/>
        </w:rPr>
        <w:t xml:space="preserve"> Deforestation is the continuous removal of forest stand (trees) either by bush burning or indiscriminate felling without replacing them. Deforestation</w:t>
      </w:r>
    </w:p>
    <w:p w14:paraId="18184D92" w14:textId="77777777" w:rsidR="00386B75" w:rsidRPr="00386B75" w:rsidRDefault="00386B75" w:rsidP="00386B75">
      <w:pPr>
        <w:pStyle w:val="ListParagraph"/>
        <w:numPr>
          <w:ilvl w:val="0"/>
          <w:numId w:val="88"/>
        </w:numPr>
        <w:jc w:val="both"/>
        <w:rPr>
          <w:rFonts w:ascii="Times New Roman" w:hAnsi="Times New Roman"/>
          <w:sz w:val="24"/>
          <w:szCs w:val="24"/>
        </w:rPr>
      </w:pPr>
      <w:r w:rsidRPr="00386B75">
        <w:rPr>
          <w:rFonts w:ascii="Times New Roman" w:hAnsi="Times New Roman"/>
          <w:sz w:val="24"/>
          <w:szCs w:val="24"/>
        </w:rPr>
        <w:t>It reduces water percolation due to absence of humus and dead leaves on the soil</w:t>
      </w:r>
    </w:p>
    <w:p w14:paraId="776496CE" w14:textId="77777777" w:rsidR="00386B75" w:rsidRPr="00386B75" w:rsidRDefault="00386B75" w:rsidP="00386B75">
      <w:pPr>
        <w:pStyle w:val="ListParagraph"/>
        <w:numPr>
          <w:ilvl w:val="0"/>
          <w:numId w:val="88"/>
        </w:numPr>
        <w:jc w:val="both"/>
        <w:rPr>
          <w:rFonts w:ascii="Times New Roman" w:hAnsi="Times New Roman"/>
          <w:sz w:val="24"/>
          <w:szCs w:val="24"/>
        </w:rPr>
      </w:pPr>
      <w:r w:rsidRPr="00386B75">
        <w:rPr>
          <w:rFonts w:ascii="Times New Roman" w:hAnsi="Times New Roman"/>
          <w:sz w:val="24"/>
          <w:szCs w:val="24"/>
        </w:rPr>
        <w:t xml:space="preserve"> It reduces the amount of rainfall in the area</w:t>
      </w:r>
    </w:p>
    <w:p w14:paraId="68FA4296" w14:textId="77777777" w:rsidR="00386B75" w:rsidRPr="00386B75" w:rsidRDefault="00386B75" w:rsidP="00386B75">
      <w:pPr>
        <w:pStyle w:val="ListParagraph"/>
        <w:numPr>
          <w:ilvl w:val="0"/>
          <w:numId w:val="88"/>
        </w:numPr>
        <w:jc w:val="both"/>
        <w:rPr>
          <w:rFonts w:ascii="Times New Roman" w:hAnsi="Times New Roman"/>
          <w:sz w:val="24"/>
          <w:szCs w:val="24"/>
        </w:rPr>
      </w:pPr>
      <w:r w:rsidRPr="00386B75">
        <w:rPr>
          <w:rFonts w:ascii="Times New Roman" w:hAnsi="Times New Roman"/>
          <w:sz w:val="24"/>
          <w:szCs w:val="24"/>
        </w:rPr>
        <w:t>Deforestation hinders micro-organisms activities in the soil</w:t>
      </w:r>
    </w:p>
    <w:p w14:paraId="63D9681B" w14:textId="77777777" w:rsidR="00386B75" w:rsidRPr="00386B75" w:rsidRDefault="00386B75" w:rsidP="00386B75">
      <w:pPr>
        <w:pStyle w:val="ListParagraph"/>
        <w:numPr>
          <w:ilvl w:val="0"/>
          <w:numId w:val="88"/>
        </w:numPr>
        <w:jc w:val="both"/>
        <w:rPr>
          <w:rFonts w:ascii="Times New Roman" w:hAnsi="Times New Roman"/>
          <w:sz w:val="24"/>
          <w:szCs w:val="24"/>
        </w:rPr>
      </w:pPr>
      <w:r w:rsidRPr="00386B75">
        <w:rPr>
          <w:rFonts w:ascii="Times New Roman" w:hAnsi="Times New Roman"/>
          <w:sz w:val="24"/>
          <w:szCs w:val="24"/>
        </w:rPr>
        <w:t>It results in loss of nutrients through leaching and erosion</w:t>
      </w:r>
    </w:p>
    <w:p w14:paraId="267BB811" w14:textId="77777777" w:rsidR="00386B75" w:rsidRPr="00386B75" w:rsidRDefault="00386B75" w:rsidP="00386B75">
      <w:pPr>
        <w:pStyle w:val="ListParagraph"/>
        <w:numPr>
          <w:ilvl w:val="0"/>
          <w:numId w:val="88"/>
        </w:numPr>
        <w:jc w:val="both"/>
        <w:rPr>
          <w:rFonts w:ascii="Times New Roman" w:hAnsi="Times New Roman"/>
          <w:sz w:val="24"/>
          <w:szCs w:val="24"/>
        </w:rPr>
      </w:pPr>
      <w:r w:rsidRPr="00386B75">
        <w:rPr>
          <w:rFonts w:ascii="Times New Roman" w:hAnsi="Times New Roman"/>
          <w:sz w:val="24"/>
          <w:szCs w:val="24"/>
        </w:rPr>
        <w:t>It reduces wildlife population in the area concerned</w:t>
      </w:r>
    </w:p>
    <w:p w14:paraId="735118FF" w14:textId="77777777" w:rsidR="00386B75" w:rsidRPr="00386B75" w:rsidRDefault="00386B75" w:rsidP="00386B75">
      <w:pPr>
        <w:pStyle w:val="ListParagraph"/>
        <w:numPr>
          <w:ilvl w:val="0"/>
          <w:numId w:val="88"/>
        </w:numPr>
        <w:jc w:val="both"/>
        <w:rPr>
          <w:rFonts w:ascii="Times New Roman" w:hAnsi="Times New Roman"/>
          <w:sz w:val="24"/>
          <w:szCs w:val="24"/>
        </w:rPr>
      </w:pPr>
      <w:r w:rsidRPr="00386B75">
        <w:rPr>
          <w:rFonts w:ascii="Times New Roman" w:hAnsi="Times New Roman"/>
          <w:sz w:val="24"/>
          <w:szCs w:val="24"/>
        </w:rPr>
        <w:t>It reduces the humus content of the soil</w:t>
      </w:r>
    </w:p>
    <w:p w14:paraId="0938F104" w14:textId="77777777" w:rsidR="00386B75" w:rsidRPr="00386B75" w:rsidRDefault="00386B75" w:rsidP="00386B75">
      <w:pPr>
        <w:pStyle w:val="ListParagraph"/>
        <w:numPr>
          <w:ilvl w:val="0"/>
          <w:numId w:val="36"/>
        </w:numPr>
        <w:jc w:val="both"/>
        <w:rPr>
          <w:rFonts w:ascii="Times New Roman" w:hAnsi="Times New Roman"/>
          <w:sz w:val="24"/>
          <w:szCs w:val="24"/>
        </w:rPr>
      </w:pPr>
      <w:r w:rsidRPr="00386B75">
        <w:rPr>
          <w:rFonts w:ascii="Times New Roman" w:hAnsi="Times New Roman"/>
          <w:b/>
          <w:sz w:val="24"/>
          <w:szCs w:val="24"/>
        </w:rPr>
        <w:t>Fertilizer application:</w:t>
      </w:r>
      <w:r w:rsidRPr="00386B75">
        <w:rPr>
          <w:rFonts w:ascii="Times New Roman" w:hAnsi="Times New Roman"/>
          <w:sz w:val="24"/>
          <w:szCs w:val="24"/>
        </w:rPr>
        <w:t xml:space="preserve"> This involves the application of certain chemicals or substances into the soil to improve its fertility. Effects of fertilizer application include</w:t>
      </w:r>
    </w:p>
    <w:p w14:paraId="6882DC06" w14:textId="77777777" w:rsidR="00386B75" w:rsidRPr="00386B75" w:rsidRDefault="00386B75" w:rsidP="00386B75">
      <w:pPr>
        <w:pStyle w:val="ListParagraph"/>
        <w:numPr>
          <w:ilvl w:val="0"/>
          <w:numId w:val="8"/>
        </w:numPr>
        <w:jc w:val="both"/>
        <w:rPr>
          <w:rFonts w:ascii="Times New Roman" w:hAnsi="Times New Roman"/>
          <w:sz w:val="24"/>
          <w:szCs w:val="24"/>
        </w:rPr>
      </w:pPr>
      <w:r w:rsidRPr="00386B75">
        <w:rPr>
          <w:rFonts w:ascii="Times New Roman" w:hAnsi="Times New Roman"/>
          <w:sz w:val="24"/>
          <w:szCs w:val="24"/>
        </w:rPr>
        <w:t>It brings about the loss of organic matter or humus</w:t>
      </w:r>
    </w:p>
    <w:p w14:paraId="7F3FCD82" w14:textId="77777777" w:rsidR="00386B75" w:rsidRPr="00386B75" w:rsidRDefault="00386B75" w:rsidP="00386B75">
      <w:pPr>
        <w:pStyle w:val="ListParagraph"/>
        <w:numPr>
          <w:ilvl w:val="0"/>
          <w:numId w:val="8"/>
        </w:numPr>
        <w:jc w:val="both"/>
        <w:rPr>
          <w:rFonts w:ascii="Times New Roman" w:hAnsi="Times New Roman"/>
          <w:sz w:val="24"/>
          <w:szCs w:val="24"/>
        </w:rPr>
      </w:pPr>
      <w:r w:rsidRPr="00386B75">
        <w:rPr>
          <w:rFonts w:ascii="Times New Roman" w:hAnsi="Times New Roman"/>
          <w:sz w:val="24"/>
          <w:szCs w:val="24"/>
        </w:rPr>
        <w:t xml:space="preserve"> It deteriorates the structure of the soil</w:t>
      </w:r>
    </w:p>
    <w:p w14:paraId="4DBBF3AE" w14:textId="77777777" w:rsidR="00386B75" w:rsidRPr="00386B75" w:rsidRDefault="00386B75" w:rsidP="00386B75">
      <w:pPr>
        <w:pStyle w:val="ListParagraph"/>
        <w:numPr>
          <w:ilvl w:val="0"/>
          <w:numId w:val="8"/>
        </w:numPr>
        <w:jc w:val="both"/>
        <w:rPr>
          <w:rFonts w:ascii="Times New Roman" w:hAnsi="Times New Roman"/>
          <w:sz w:val="24"/>
          <w:szCs w:val="24"/>
        </w:rPr>
      </w:pPr>
      <w:r w:rsidRPr="00386B75">
        <w:rPr>
          <w:rFonts w:ascii="Times New Roman" w:hAnsi="Times New Roman"/>
          <w:sz w:val="24"/>
          <w:szCs w:val="24"/>
        </w:rPr>
        <w:t>Fertilizer increases the porosity of the soil</w:t>
      </w:r>
    </w:p>
    <w:p w14:paraId="3E803300" w14:textId="77777777" w:rsidR="00386B75" w:rsidRPr="00386B75" w:rsidRDefault="00386B75" w:rsidP="00386B75">
      <w:pPr>
        <w:pStyle w:val="ListParagraph"/>
        <w:numPr>
          <w:ilvl w:val="0"/>
          <w:numId w:val="8"/>
        </w:numPr>
        <w:jc w:val="both"/>
        <w:rPr>
          <w:rFonts w:ascii="Times New Roman" w:hAnsi="Times New Roman"/>
          <w:sz w:val="24"/>
          <w:szCs w:val="24"/>
        </w:rPr>
      </w:pPr>
      <w:r w:rsidRPr="00386B75">
        <w:rPr>
          <w:rFonts w:ascii="Times New Roman" w:hAnsi="Times New Roman"/>
          <w:sz w:val="24"/>
          <w:szCs w:val="24"/>
        </w:rPr>
        <w:t xml:space="preserve"> It supplements nutrient content of the soil</w:t>
      </w:r>
    </w:p>
    <w:p w14:paraId="57316A34" w14:textId="77777777" w:rsidR="00386B75" w:rsidRPr="00386B75" w:rsidRDefault="00386B75" w:rsidP="00386B75">
      <w:pPr>
        <w:pStyle w:val="ListParagraph"/>
        <w:numPr>
          <w:ilvl w:val="0"/>
          <w:numId w:val="8"/>
        </w:numPr>
        <w:jc w:val="both"/>
        <w:rPr>
          <w:rFonts w:ascii="Times New Roman" w:hAnsi="Times New Roman"/>
          <w:sz w:val="24"/>
          <w:szCs w:val="24"/>
        </w:rPr>
      </w:pPr>
      <w:r w:rsidRPr="00386B75">
        <w:rPr>
          <w:rFonts w:ascii="Times New Roman" w:hAnsi="Times New Roman"/>
          <w:sz w:val="24"/>
          <w:szCs w:val="24"/>
        </w:rPr>
        <w:t>Excessive application of fertilizer can cause soil acidity</w:t>
      </w:r>
    </w:p>
    <w:p w14:paraId="1DC4399D" w14:textId="77777777" w:rsidR="00386B75" w:rsidRPr="00386B75" w:rsidRDefault="00386B75" w:rsidP="00386B75">
      <w:pPr>
        <w:pStyle w:val="ListParagraph"/>
        <w:numPr>
          <w:ilvl w:val="0"/>
          <w:numId w:val="8"/>
        </w:numPr>
        <w:jc w:val="both"/>
        <w:rPr>
          <w:rFonts w:ascii="Times New Roman" w:hAnsi="Times New Roman"/>
          <w:sz w:val="24"/>
          <w:szCs w:val="24"/>
        </w:rPr>
      </w:pPr>
      <w:r w:rsidRPr="00386B75">
        <w:rPr>
          <w:rFonts w:ascii="Times New Roman" w:hAnsi="Times New Roman"/>
          <w:sz w:val="24"/>
          <w:szCs w:val="24"/>
        </w:rPr>
        <w:t xml:space="preserve"> The productive capacity of the soil is enhanced by the application of fertilizer</w:t>
      </w:r>
    </w:p>
    <w:p w14:paraId="0BE30505" w14:textId="77777777" w:rsidR="00386B75" w:rsidRPr="00386B75" w:rsidRDefault="00386B75" w:rsidP="00386B75">
      <w:pPr>
        <w:pStyle w:val="ListParagraph"/>
        <w:numPr>
          <w:ilvl w:val="0"/>
          <w:numId w:val="8"/>
        </w:numPr>
        <w:jc w:val="both"/>
        <w:rPr>
          <w:rFonts w:ascii="Times New Roman" w:hAnsi="Times New Roman"/>
          <w:sz w:val="24"/>
          <w:szCs w:val="24"/>
        </w:rPr>
      </w:pPr>
      <w:r w:rsidRPr="00386B75">
        <w:rPr>
          <w:rFonts w:ascii="Times New Roman" w:hAnsi="Times New Roman"/>
          <w:sz w:val="24"/>
          <w:szCs w:val="24"/>
        </w:rPr>
        <w:t xml:space="preserve"> It stimulates vegetative growth, hence it reduces soil erosion</w:t>
      </w:r>
    </w:p>
    <w:p w14:paraId="1F444126" w14:textId="77777777" w:rsidR="00386B75" w:rsidRPr="00386B75" w:rsidRDefault="00386B75" w:rsidP="00386B75">
      <w:pPr>
        <w:pStyle w:val="ListParagraph"/>
        <w:numPr>
          <w:ilvl w:val="0"/>
          <w:numId w:val="36"/>
        </w:numPr>
        <w:jc w:val="both"/>
        <w:rPr>
          <w:rFonts w:ascii="Times New Roman" w:hAnsi="Times New Roman"/>
          <w:sz w:val="24"/>
          <w:szCs w:val="24"/>
        </w:rPr>
      </w:pPr>
      <w:r w:rsidRPr="00386B75">
        <w:rPr>
          <w:rFonts w:ascii="Times New Roman" w:hAnsi="Times New Roman"/>
          <w:b/>
          <w:sz w:val="24"/>
          <w:szCs w:val="24"/>
        </w:rPr>
        <w:t xml:space="preserve">Application of pesticides/herbicides: </w:t>
      </w:r>
      <w:r w:rsidRPr="00386B75">
        <w:rPr>
          <w:rFonts w:ascii="Times New Roman" w:hAnsi="Times New Roman"/>
          <w:sz w:val="24"/>
          <w:szCs w:val="24"/>
        </w:rPr>
        <w:t>Pesticides are chemical substances which are used to destroy or kill pests while herbicides are also chemical substances in form of solution or gases capable of destroying weeds. Effects of pesticides application include</w:t>
      </w:r>
    </w:p>
    <w:p w14:paraId="1884085A" w14:textId="77777777" w:rsidR="00386B75" w:rsidRPr="00386B75" w:rsidRDefault="00386B75" w:rsidP="00386B75">
      <w:pPr>
        <w:pStyle w:val="ListParagraph"/>
        <w:numPr>
          <w:ilvl w:val="0"/>
          <w:numId w:val="37"/>
        </w:numPr>
        <w:jc w:val="both"/>
        <w:rPr>
          <w:rFonts w:ascii="Times New Roman" w:hAnsi="Times New Roman"/>
          <w:sz w:val="24"/>
          <w:szCs w:val="24"/>
        </w:rPr>
      </w:pPr>
      <w:r w:rsidRPr="00386B75">
        <w:rPr>
          <w:rFonts w:ascii="Times New Roman" w:hAnsi="Times New Roman"/>
          <w:sz w:val="24"/>
          <w:szCs w:val="24"/>
        </w:rPr>
        <w:t>It causes pollution of the environment.</w:t>
      </w:r>
    </w:p>
    <w:p w14:paraId="1C412B5B" w14:textId="77777777" w:rsidR="00386B75" w:rsidRPr="00386B75" w:rsidRDefault="00386B75" w:rsidP="00386B75">
      <w:pPr>
        <w:pStyle w:val="ListParagraph"/>
        <w:numPr>
          <w:ilvl w:val="0"/>
          <w:numId w:val="37"/>
        </w:numPr>
        <w:jc w:val="both"/>
        <w:rPr>
          <w:rFonts w:ascii="Times New Roman" w:hAnsi="Times New Roman"/>
          <w:sz w:val="24"/>
          <w:szCs w:val="24"/>
        </w:rPr>
      </w:pPr>
      <w:r w:rsidRPr="00386B75">
        <w:rPr>
          <w:rFonts w:ascii="Times New Roman" w:hAnsi="Times New Roman"/>
          <w:sz w:val="24"/>
          <w:szCs w:val="24"/>
        </w:rPr>
        <w:t>It affects or destroys other useful plants and animals.</w:t>
      </w:r>
    </w:p>
    <w:p w14:paraId="0B29008D" w14:textId="77777777" w:rsidR="00386B75" w:rsidRPr="00386B75" w:rsidRDefault="00386B75" w:rsidP="00386B75">
      <w:pPr>
        <w:pStyle w:val="ListParagraph"/>
        <w:numPr>
          <w:ilvl w:val="0"/>
          <w:numId w:val="37"/>
        </w:numPr>
        <w:jc w:val="both"/>
        <w:rPr>
          <w:rFonts w:ascii="Times New Roman" w:hAnsi="Times New Roman"/>
          <w:sz w:val="24"/>
          <w:szCs w:val="24"/>
        </w:rPr>
      </w:pPr>
      <w:r w:rsidRPr="00386B75">
        <w:rPr>
          <w:rFonts w:ascii="Times New Roman" w:hAnsi="Times New Roman"/>
          <w:sz w:val="24"/>
          <w:szCs w:val="24"/>
        </w:rPr>
        <w:t xml:space="preserve"> It reduces the population of the target insects or plants.</w:t>
      </w:r>
    </w:p>
    <w:p w14:paraId="3F06E76E" w14:textId="77777777" w:rsidR="00386B75" w:rsidRPr="00386B75" w:rsidRDefault="00386B75" w:rsidP="00386B75">
      <w:pPr>
        <w:pStyle w:val="ListParagraph"/>
        <w:numPr>
          <w:ilvl w:val="0"/>
          <w:numId w:val="37"/>
        </w:numPr>
        <w:jc w:val="both"/>
        <w:rPr>
          <w:rFonts w:ascii="Times New Roman" w:hAnsi="Times New Roman"/>
          <w:sz w:val="24"/>
          <w:szCs w:val="24"/>
        </w:rPr>
      </w:pPr>
      <w:r w:rsidRPr="00386B75">
        <w:rPr>
          <w:rFonts w:ascii="Times New Roman" w:hAnsi="Times New Roman"/>
          <w:sz w:val="24"/>
          <w:szCs w:val="24"/>
        </w:rPr>
        <w:t>Pesticides may leave undesirable residue in the environment.</w:t>
      </w:r>
    </w:p>
    <w:p w14:paraId="06E9485F" w14:textId="77777777" w:rsidR="00386B75" w:rsidRPr="00386B75" w:rsidRDefault="00386B75" w:rsidP="00386B75">
      <w:pPr>
        <w:pStyle w:val="ListParagraph"/>
        <w:numPr>
          <w:ilvl w:val="0"/>
          <w:numId w:val="37"/>
        </w:numPr>
        <w:jc w:val="both"/>
        <w:rPr>
          <w:rFonts w:ascii="Times New Roman" w:hAnsi="Times New Roman"/>
          <w:sz w:val="24"/>
          <w:szCs w:val="24"/>
        </w:rPr>
      </w:pPr>
      <w:r w:rsidRPr="00386B75">
        <w:rPr>
          <w:rFonts w:ascii="Times New Roman" w:hAnsi="Times New Roman"/>
          <w:sz w:val="24"/>
          <w:szCs w:val="24"/>
        </w:rPr>
        <w:t>When such chemicals are washed into rivers or lakes, they can cause death of aquatic animals.</w:t>
      </w:r>
    </w:p>
    <w:p w14:paraId="3E8A1D15"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EVALUATION</w:t>
      </w:r>
    </w:p>
    <w:p w14:paraId="538A8DC9" w14:textId="77777777" w:rsidR="00386B75" w:rsidRPr="00386B75" w:rsidRDefault="00386B75" w:rsidP="00386B75">
      <w:pPr>
        <w:pStyle w:val="ListParagraph"/>
        <w:numPr>
          <w:ilvl w:val="0"/>
          <w:numId w:val="18"/>
        </w:numPr>
        <w:rPr>
          <w:rFonts w:ascii="Times New Roman" w:hAnsi="Times New Roman"/>
          <w:sz w:val="24"/>
          <w:szCs w:val="24"/>
        </w:rPr>
      </w:pPr>
      <w:r w:rsidRPr="00386B75">
        <w:rPr>
          <w:rFonts w:ascii="Times New Roman" w:hAnsi="Times New Roman"/>
          <w:sz w:val="24"/>
          <w:szCs w:val="24"/>
        </w:rPr>
        <w:t>State three effects of fertilizer application, tillage and bush burning on the ecosystem</w:t>
      </w:r>
      <w:r w:rsidRPr="00386B75">
        <w:rPr>
          <w:rFonts w:ascii="Times New Roman" w:hAnsi="Times New Roman"/>
          <w:sz w:val="24"/>
          <w:szCs w:val="24"/>
          <w:lang w:val="en-GB"/>
        </w:rPr>
        <w:t>.</w:t>
      </w:r>
    </w:p>
    <w:p w14:paraId="056E4C16" w14:textId="77777777" w:rsidR="00386B75" w:rsidRPr="00386B75" w:rsidRDefault="00386B75" w:rsidP="00386B75">
      <w:pPr>
        <w:pStyle w:val="ListParagraph"/>
        <w:numPr>
          <w:ilvl w:val="0"/>
          <w:numId w:val="18"/>
        </w:numPr>
        <w:rPr>
          <w:rFonts w:ascii="Times New Roman" w:hAnsi="Times New Roman"/>
          <w:sz w:val="24"/>
          <w:szCs w:val="24"/>
        </w:rPr>
      </w:pPr>
      <w:r w:rsidRPr="00386B75">
        <w:rPr>
          <w:rFonts w:ascii="Times New Roman" w:hAnsi="Times New Roman"/>
          <w:sz w:val="24"/>
          <w:szCs w:val="24"/>
          <w:lang w:val="en-GB"/>
        </w:rPr>
        <w:t>Explain with reason the most ecologically friendly agricultural practice.</w:t>
      </w:r>
    </w:p>
    <w:p w14:paraId="7369A954"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GENERAL EVALUATION</w:t>
      </w:r>
    </w:p>
    <w:p w14:paraId="3791E457" w14:textId="77777777" w:rsidR="00386B75" w:rsidRPr="00386B75" w:rsidRDefault="00386B75" w:rsidP="00386B75">
      <w:pPr>
        <w:pStyle w:val="ListParagraph"/>
        <w:numPr>
          <w:ilvl w:val="0"/>
          <w:numId w:val="49"/>
        </w:numPr>
        <w:jc w:val="both"/>
        <w:rPr>
          <w:rFonts w:ascii="Times New Roman" w:hAnsi="Times New Roman"/>
          <w:sz w:val="24"/>
          <w:szCs w:val="24"/>
        </w:rPr>
      </w:pPr>
      <w:r w:rsidRPr="00386B75">
        <w:rPr>
          <w:rFonts w:ascii="Times New Roman" w:hAnsi="Times New Roman"/>
          <w:sz w:val="24"/>
          <w:szCs w:val="24"/>
        </w:rPr>
        <w:t>Based on size, classify water leaf, hibiscus and oil palm</w:t>
      </w:r>
    </w:p>
    <w:p w14:paraId="72F1BBF0" w14:textId="77777777" w:rsidR="00386B75" w:rsidRPr="00386B75" w:rsidRDefault="00386B75" w:rsidP="00386B75">
      <w:pPr>
        <w:pStyle w:val="ListParagraph"/>
        <w:numPr>
          <w:ilvl w:val="0"/>
          <w:numId w:val="49"/>
        </w:numPr>
        <w:jc w:val="both"/>
        <w:rPr>
          <w:rFonts w:ascii="Times New Roman" w:hAnsi="Times New Roman"/>
          <w:sz w:val="24"/>
          <w:szCs w:val="24"/>
        </w:rPr>
      </w:pPr>
      <w:r w:rsidRPr="00386B75">
        <w:rPr>
          <w:rFonts w:ascii="Times New Roman" w:hAnsi="Times New Roman"/>
          <w:sz w:val="24"/>
          <w:szCs w:val="24"/>
        </w:rPr>
        <w:t>Differentiate between shrubs and trees</w:t>
      </w:r>
    </w:p>
    <w:p w14:paraId="3EC3DA54" w14:textId="77777777" w:rsidR="00386B75" w:rsidRPr="00386B75" w:rsidRDefault="00386B75" w:rsidP="00386B75">
      <w:pPr>
        <w:pStyle w:val="ListParagraph"/>
        <w:numPr>
          <w:ilvl w:val="0"/>
          <w:numId w:val="49"/>
        </w:numPr>
        <w:jc w:val="both"/>
        <w:rPr>
          <w:rFonts w:ascii="Times New Roman" w:hAnsi="Times New Roman"/>
          <w:sz w:val="24"/>
          <w:szCs w:val="24"/>
        </w:rPr>
      </w:pPr>
      <w:r w:rsidRPr="00386B75">
        <w:rPr>
          <w:rFonts w:ascii="Times New Roman" w:hAnsi="Times New Roman"/>
          <w:sz w:val="24"/>
          <w:szCs w:val="24"/>
        </w:rPr>
        <w:t xml:space="preserve">Discuss the botanical classification (using example where appropriate) </w:t>
      </w:r>
    </w:p>
    <w:p w14:paraId="7A9B90F8" w14:textId="77777777" w:rsidR="00386B75" w:rsidRPr="00386B75" w:rsidRDefault="00386B75" w:rsidP="00386B75">
      <w:pPr>
        <w:pStyle w:val="ListParagraph"/>
        <w:numPr>
          <w:ilvl w:val="0"/>
          <w:numId w:val="49"/>
        </w:numPr>
        <w:jc w:val="both"/>
        <w:rPr>
          <w:rFonts w:ascii="Times New Roman" w:hAnsi="Times New Roman"/>
          <w:sz w:val="24"/>
          <w:szCs w:val="24"/>
        </w:rPr>
      </w:pPr>
      <w:r w:rsidRPr="00386B75">
        <w:rPr>
          <w:rFonts w:ascii="Times New Roman" w:hAnsi="Times New Roman"/>
          <w:sz w:val="24"/>
          <w:szCs w:val="24"/>
        </w:rPr>
        <w:t>In what ways are fruits and vegetable crops similar</w:t>
      </w:r>
    </w:p>
    <w:p w14:paraId="3D156CBC" w14:textId="77777777" w:rsidR="00386B75" w:rsidRPr="00386B75" w:rsidRDefault="00386B75" w:rsidP="00386B75">
      <w:pPr>
        <w:pStyle w:val="ListParagraph"/>
        <w:numPr>
          <w:ilvl w:val="0"/>
          <w:numId w:val="49"/>
        </w:numPr>
        <w:jc w:val="both"/>
        <w:rPr>
          <w:rFonts w:ascii="Times New Roman" w:hAnsi="Times New Roman"/>
          <w:sz w:val="24"/>
          <w:szCs w:val="24"/>
        </w:rPr>
      </w:pPr>
      <w:r w:rsidRPr="00386B75">
        <w:rPr>
          <w:rFonts w:ascii="Times New Roman" w:hAnsi="Times New Roman"/>
          <w:sz w:val="24"/>
          <w:szCs w:val="24"/>
        </w:rPr>
        <w:lastRenderedPageBreak/>
        <w:t>Differentiate between root and cereals crops</w:t>
      </w:r>
    </w:p>
    <w:p w14:paraId="79F93ED6" w14:textId="77777777" w:rsidR="00386B75" w:rsidRPr="00386B75" w:rsidRDefault="00386B75" w:rsidP="00386B75">
      <w:pPr>
        <w:pStyle w:val="ListParagraph"/>
        <w:numPr>
          <w:ilvl w:val="0"/>
          <w:numId w:val="49"/>
        </w:numPr>
        <w:jc w:val="both"/>
        <w:rPr>
          <w:rFonts w:ascii="Times New Roman" w:hAnsi="Times New Roman"/>
          <w:sz w:val="24"/>
          <w:szCs w:val="24"/>
        </w:rPr>
      </w:pPr>
      <w:r w:rsidRPr="00386B75">
        <w:rPr>
          <w:rFonts w:ascii="Times New Roman" w:hAnsi="Times New Roman"/>
          <w:sz w:val="24"/>
          <w:szCs w:val="24"/>
        </w:rPr>
        <w:t>Differentiate between annual and perennial crops giving two examples each.</w:t>
      </w:r>
    </w:p>
    <w:p w14:paraId="69EC9013" w14:textId="77777777" w:rsidR="00386B75" w:rsidRPr="00386B75" w:rsidRDefault="00386B75" w:rsidP="00386B75">
      <w:pPr>
        <w:jc w:val="both"/>
        <w:rPr>
          <w:rFonts w:ascii="Times New Roman" w:hAnsi="Times New Roman"/>
          <w:b/>
          <w:sz w:val="24"/>
          <w:szCs w:val="24"/>
        </w:rPr>
      </w:pPr>
      <w:r w:rsidRPr="00386B75">
        <w:rPr>
          <w:rFonts w:ascii="Times New Roman" w:hAnsi="Times New Roman"/>
          <w:b/>
          <w:sz w:val="24"/>
          <w:szCs w:val="24"/>
        </w:rPr>
        <w:t>WEEKEND ASSIGNMENT</w:t>
      </w:r>
    </w:p>
    <w:p w14:paraId="33601E51" w14:textId="77777777" w:rsidR="00386B75" w:rsidRPr="00386B75" w:rsidRDefault="00386B75" w:rsidP="00386B75">
      <w:pPr>
        <w:pStyle w:val="ListParagraph"/>
        <w:numPr>
          <w:ilvl w:val="0"/>
          <w:numId w:val="16"/>
        </w:numPr>
        <w:jc w:val="both"/>
        <w:rPr>
          <w:rFonts w:ascii="Times New Roman" w:hAnsi="Times New Roman"/>
          <w:sz w:val="24"/>
          <w:szCs w:val="24"/>
        </w:rPr>
      </w:pPr>
      <w:r w:rsidRPr="00386B75">
        <w:rPr>
          <w:rFonts w:ascii="Times New Roman" w:hAnsi="Times New Roman"/>
          <w:sz w:val="24"/>
          <w:szCs w:val="24"/>
        </w:rPr>
        <w:t>Which of the following is not an example of classification of plants</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 xml:space="preserve">a) Herbs and shrubs    (b) annual and perennials    (c) </w:t>
      </w:r>
      <w:proofErr w:type="spellStart"/>
      <w:r w:rsidRPr="00386B75">
        <w:rPr>
          <w:rFonts w:ascii="Times New Roman" w:hAnsi="Times New Roman"/>
          <w:sz w:val="24"/>
          <w:szCs w:val="24"/>
        </w:rPr>
        <w:t>Graminae</w:t>
      </w:r>
      <w:proofErr w:type="spellEnd"/>
      <w:r w:rsidRPr="00386B75">
        <w:rPr>
          <w:rFonts w:ascii="Times New Roman" w:hAnsi="Times New Roman"/>
          <w:sz w:val="24"/>
          <w:szCs w:val="24"/>
        </w:rPr>
        <w:t xml:space="preserve"> and </w:t>
      </w:r>
      <w:proofErr w:type="spellStart"/>
      <w:r w:rsidRPr="00386B75">
        <w:rPr>
          <w:rFonts w:ascii="Times New Roman" w:hAnsi="Times New Roman"/>
          <w:sz w:val="24"/>
          <w:szCs w:val="24"/>
        </w:rPr>
        <w:t>enphorbinosae</w:t>
      </w:r>
      <w:proofErr w:type="spellEnd"/>
      <w:r w:rsidRPr="00386B75">
        <w:rPr>
          <w:rFonts w:ascii="Times New Roman" w:hAnsi="Times New Roman"/>
          <w:sz w:val="24"/>
          <w:szCs w:val="24"/>
        </w:rPr>
        <w:t xml:space="preserve">     (d) monocot and dicot</w:t>
      </w:r>
    </w:p>
    <w:p w14:paraId="0977D51B" w14:textId="77777777" w:rsidR="00386B75" w:rsidRPr="00386B75" w:rsidRDefault="00386B75" w:rsidP="00386B75">
      <w:pPr>
        <w:pStyle w:val="ListParagraph"/>
        <w:numPr>
          <w:ilvl w:val="0"/>
          <w:numId w:val="16"/>
        </w:numPr>
        <w:jc w:val="both"/>
        <w:rPr>
          <w:rFonts w:ascii="Times New Roman" w:hAnsi="Times New Roman"/>
          <w:sz w:val="24"/>
          <w:szCs w:val="24"/>
        </w:rPr>
      </w:pPr>
      <w:r w:rsidRPr="00386B75">
        <w:rPr>
          <w:rFonts w:ascii="Times New Roman" w:hAnsi="Times New Roman"/>
          <w:sz w:val="24"/>
          <w:szCs w:val="24"/>
        </w:rPr>
        <w:t xml:space="preserve">Plants can be classified based on all these except (a) </w:t>
      </w:r>
      <w:proofErr w:type="gramStart"/>
      <w:r w:rsidRPr="00386B75">
        <w:rPr>
          <w:rFonts w:ascii="Times New Roman" w:hAnsi="Times New Roman"/>
          <w:sz w:val="24"/>
          <w:szCs w:val="24"/>
        </w:rPr>
        <w:t>botanical  (</w:t>
      </w:r>
      <w:proofErr w:type="gramEnd"/>
      <w:r w:rsidRPr="00386B75">
        <w:rPr>
          <w:rFonts w:ascii="Times New Roman" w:hAnsi="Times New Roman"/>
          <w:sz w:val="24"/>
          <w:szCs w:val="24"/>
        </w:rPr>
        <w:t>b) size (c) agricultural use     (d) planting season</w:t>
      </w:r>
    </w:p>
    <w:p w14:paraId="553731D1" w14:textId="77777777" w:rsidR="00386B75" w:rsidRPr="00386B75" w:rsidRDefault="00386B75" w:rsidP="00386B75">
      <w:pPr>
        <w:pStyle w:val="ListParagraph"/>
        <w:numPr>
          <w:ilvl w:val="0"/>
          <w:numId w:val="16"/>
        </w:numPr>
        <w:jc w:val="both"/>
        <w:rPr>
          <w:rFonts w:ascii="Times New Roman" w:hAnsi="Times New Roman"/>
          <w:sz w:val="24"/>
          <w:szCs w:val="24"/>
        </w:rPr>
      </w:pPr>
      <w:r w:rsidRPr="00386B75">
        <w:rPr>
          <w:rFonts w:ascii="Times New Roman" w:hAnsi="Times New Roman"/>
          <w:sz w:val="24"/>
          <w:szCs w:val="24"/>
        </w:rPr>
        <w:t xml:space="preserve">Fruits crops are rich in (a) Vitamin and Minerals (b) Vitamins and </w:t>
      </w:r>
      <w:proofErr w:type="gramStart"/>
      <w:r w:rsidRPr="00386B75">
        <w:rPr>
          <w:rFonts w:ascii="Times New Roman" w:hAnsi="Times New Roman"/>
          <w:sz w:val="24"/>
          <w:szCs w:val="24"/>
        </w:rPr>
        <w:t>protein  (</w:t>
      </w:r>
      <w:proofErr w:type="gramEnd"/>
      <w:r w:rsidRPr="00386B75">
        <w:rPr>
          <w:rFonts w:ascii="Times New Roman" w:hAnsi="Times New Roman"/>
          <w:sz w:val="24"/>
          <w:szCs w:val="24"/>
        </w:rPr>
        <w:t>c) Mineral and carbohydrate   (d) protein and carbohydrate</w:t>
      </w:r>
    </w:p>
    <w:p w14:paraId="417F03EE" w14:textId="77777777" w:rsidR="00386B75" w:rsidRPr="00386B75" w:rsidRDefault="00386B75" w:rsidP="00386B75">
      <w:pPr>
        <w:pStyle w:val="ListParagraph"/>
        <w:numPr>
          <w:ilvl w:val="0"/>
          <w:numId w:val="16"/>
        </w:numPr>
        <w:jc w:val="both"/>
        <w:rPr>
          <w:rFonts w:ascii="Times New Roman" w:hAnsi="Times New Roman"/>
          <w:sz w:val="24"/>
          <w:szCs w:val="24"/>
        </w:rPr>
      </w:pPr>
      <w:r w:rsidRPr="00386B75">
        <w:rPr>
          <w:rFonts w:ascii="Times New Roman" w:hAnsi="Times New Roman"/>
          <w:sz w:val="24"/>
          <w:szCs w:val="24"/>
        </w:rPr>
        <w:t>Spices include</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a) Pepper and ginger    (b)  Palm oil and ginger   (c) Lettuce and carrot    (d) yam and maize</w:t>
      </w:r>
    </w:p>
    <w:p w14:paraId="40C6959B" w14:textId="77777777" w:rsidR="00386B75" w:rsidRPr="00386B75" w:rsidRDefault="00386B75" w:rsidP="00386B75">
      <w:pPr>
        <w:pStyle w:val="ListParagraph"/>
        <w:numPr>
          <w:ilvl w:val="0"/>
          <w:numId w:val="16"/>
        </w:numPr>
        <w:jc w:val="both"/>
        <w:rPr>
          <w:rFonts w:ascii="Times New Roman" w:hAnsi="Times New Roman"/>
          <w:sz w:val="24"/>
          <w:szCs w:val="24"/>
        </w:rPr>
      </w:pPr>
      <w:r w:rsidRPr="00386B75">
        <w:rPr>
          <w:rFonts w:ascii="Times New Roman" w:hAnsi="Times New Roman"/>
          <w:sz w:val="24"/>
          <w:szCs w:val="24"/>
        </w:rPr>
        <w:t xml:space="preserve">Which of these does not have negative effect on the ecological system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a) fertilizer application     (b) crop rotation     (c) tillage     (d) bush burning</w:t>
      </w:r>
    </w:p>
    <w:p w14:paraId="1D66347A"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THEORY</w:t>
      </w:r>
    </w:p>
    <w:p w14:paraId="74F7E5A3" w14:textId="77777777" w:rsidR="00386B75" w:rsidRPr="00386B75" w:rsidRDefault="00386B75" w:rsidP="00386B75">
      <w:pPr>
        <w:numPr>
          <w:ilvl w:val="0"/>
          <w:numId w:val="59"/>
        </w:numPr>
        <w:jc w:val="both"/>
        <w:rPr>
          <w:rFonts w:ascii="Times New Roman" w:hAnsi="Times New Roman"/>
          <w:sz w:val="24"/>
          <w:szCs w:val="24"/>
        </w:rPr>
      </w:pPr>
      <w:r w:rsidRPr="00386B75">
        <w:rPr>
          <w:rFonts w:ascii="Times New Roman" w:hAnsi="Times New Roman"/>
          <w:sz w:val="24"/>
          <w:szCs w:val="24"/>
        </w:rPr>
        <w:t xml:space="preserve">State three effects each of the following farm practices on the </w:t>
      </w:r>
      <w:r w:rsidRPr="00386B75">
        <w:rPr>
          <w:rFonts w:ascii="Times New Roman" w:hAnsi="Times New Roman"/>
          <w:sz w:val="24"/>
          <w:szCs w:val="24"/>
          <w:lang w:val="en-GB"/>
        </w:rPr>
        <w:t>ecosystem</w:t>
      </w:r>
    </w:p>
    <w:p w14:paraId="65319CB1" w14:textId="77777777" w:rsidR="00386B75" w:rsidRPr="00386B75" w:rsidRDefault="00386B75" w:rsidP="00386B75">
      <w:pPr>
        <w:pStyle w:val="ListParagraph"/>
        <w:numPr>
          <w:ilvl w:val="0"/>
          <w:numId w:val="80"/>
        </w:numPr>
        <w:jc w:val="both"/>
        <w:rPr>
          <w:rFonts w:ascii="Times New Roman" w:hAnsi="Times New Roman"/>
          <w:sz w:val="24"/>
          <w:szCs w:val="24"/>
        </w:rPr>
      </w:pPr>
      <w:r w:rsidRPr="00386B75">
        <w:rPr>
          <w:rFonts w:ascii="Times New Roman" w:hAnsi="Times New Roman"/>
          <w:sz w:val="24"/>
          <w:szCs w:val="24"/>
        </w:rPr>
        <w:t>Bush clearing</w:t>
      </w:r>
    </w:p>
    <w:p w14:paraId="3B552385" w14:textId="77777777" w:rsidR="00386B75" w:rsidRPr="00386B75" w:rsidRDefault="00386B75" w:rsidP="00386B75">
      <w:pPr>
        <w:pStyle w:val="ListParagraph"/>
        <w:numPr>
          <w:ilvl w:val="0"/>
          <w:numId w:val="80"/>
        </w:numPr>
        <w:jc w:val="both"/>
        <w:rPr>
          <w:rFonts w:ascii="Times New Roman" w:hAnsi="Times New Roman"/>
          <w:sz w:val="24"/>
          <w:szCs w:val="24"/>
        </w:rPr>
      </w:pPr>
      <w:r w:rsidRPr="00386B75">
        <w:rPr>
          <w:rFonts w:ascii="Times New Roman" w:hAnsi="Times New Roman"/>
          <w:sz w:val="24"/>
          <w:szCs w:val="24"/>
        </w:rPr>
        <w:t>Shifting cultivation</w:t>
      </w:r>
    </w:p>
    <w:p w14:paraId="4C406A66" w14:textId="77777777" w:rsidR="00386B75" w:rsidRPr="00386B75" w:rsidRDefault="00386B75" w:rsidP="00386B75">
      <w:pPr>
        <w:pStyle w:val="ListParagraph"/>
        <w:numPr>
          <w:ilvl w:val="0"/>
          <w:numId w:val="80"/>
        </w:numPr>
        <w:jc w:val="both"/>
        <w:rPr>
          <w:rFonts w:ascii="Times New Roman" w:hAnsi="Times New Roman"/>
          <w:sz w:val="24"/>
          <w:szCs w:val="24"/>
        </w:rPr>
      </w:pPr>
      <w:r w:rsidRPr="00386B75">
        <w:rPr>
          <w:rFonts w:ascii="Times New Roman" w:hAnsi="Times New Roman"/>
          <w:sz w:val="24"/>
          <w:szCs w:val="24"/>
          <w:lang w:val="en-GB"/>
        </w:rPr>
        <w:t>monocropping</w:t>
      </w:r>
    </w:p>
    <w:p w14:paraId="5E3EB706"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lang w:val="en-GB"/>
        </w:rPr>
        <w:t xml:space="preserve">What are the classes of plants based on </w:t>
      </w:r>
      <w:proofErr w:type="gramStart"/>
      <w:r w:rsidRPr="00386B75">
        <w:rPr>
          <w:rFonts w:ascii="Times New Roman" w:hAnsi="Times New Roman"/>
          <w:sz w:val="24"/>
          <w:szCs w:val="24"/>
          <w:lang w:val="en-GB"/>
        </w:rPr>
        <w:t>uses.</w:t>
      </w:r>
      <w:proofErr w:type="gramEnd"/>
    </w:p>
    <w:p w14:paraId="27005791" w14:textId="77777777" w:rsidR="00386B75" w:rsidRPr="00386B75" w:rsidRDefault="00386B75" w:rsidP="00386B75">
      <w:pPr>
        <w:pStyle w:val="BodyTextIndent3"/>
        <w:rPr>
          <w:b w:val="0"/>
          <w:szCs w:val="24"/>
          <w:lang w:val="en-GB"/>
        </w:rPr>
      </w:pPr>
    </w:p>
    <w:p w14:paraId="532C2F37" w14:textId="77777777" w:rsidR="00386B75" w:rsidRPr="00386B75" w:rsidRDefault="00386B75" w:rsidP="00386B75">
      <w:pPr>
        <w:pStyle w:val="Caption1"/>
        <w:tabs>
          <w:tab w:val="clear" w:pos="2180"/>
          <w:tab w:val="clear" w:pos="2580"/>
        </w:tabs>
        <w:jc w:val="center"/>
        <w:rPr>
          <w:rFonts w:ascii="Times New Roman" w:hAnsi="Times New Roman"/>
          <w:sz w:val="24"/>
          <w:szCs w:val="24"/>
        </w:rPr>
      </w:pPr>
    </w:p>
    <w:p w14:paraId="611C2D24" w14:textId="77777777" w:rsidR="00386B75" w:rsidRPr="00386B75" w:rsidRDefault="00386B75" w:rsidP="00386B75">
      <w:pPr>
        <w:pStyle w:val="Caption1"/>
        <w:tabs>
          <w:tab w:val="clear" w:pos="2180"/>
          <w:tab w:val="clear" w:pos="2580"/>
        </w:tabs>
        <w:jc w:val="center"/>
        <w:rPr>
          <w:rFonts w:ascii="Times New Roman" w:hAnsi="Times New Roman"/>
          <w:sz w:val="24"/>
          <w:szCs w:val="24"/>
        </w:rPr>
      </w:pPr>
    </w:p>
    <w:p w14:paraId="10FCA7F4" w14:textId="77777777" w:rsidR="00386B75" w:rsidRPr="00386B75" w:rsidRDefault="00386B75" w:rsidP="00386B75">
      <w:pPr>
        <w:pStyle w:val="ListParagraph"/>
        <w:spacing w:after="0" w:line="240" w:lineRule="auto"/>
        <w:ind w:left="0"/>
        <w:jc w:val="both"/>
        <w:rPr>
          <w:rFonts w:ascii="Times New Roman" w:hAnsi="Times New Roman"/>
          <w:sz w:val="24"/>
          <w:szCs w:val="24"/>
          <w:lang w:val="en-GB"/>
        </w:rPr>
      </w:pPr>
    </w:p>
    <w:p w14:paraId="47C4085E" w14:textId="77777777" w:rsidR="00386B75" w:rsidRPr="00386B75" w:rsidRDefault="00386B75" w:rsidP="00386B75">
      <w:pPr>
        <w:pStyle w:val="ListParagraph"/>
        <w:spacing w:after="0" w:line="240" w:lineRule="auto"/>
        <w:ind w:left="0"/>
        <w:jc w:val="both"/>
        <w:rPr>
          <w:rFonts w:ascii="Times New Roman" w:hAnsi="Times New Roman"/>
          <w:sz w:val="24"/>
          <w:szCs w:val="24"/>
          <w:lang w:val="en-GB"/>
        </w:rPr>
      </w:pPr>
    </w:p>
    <w:p w14:paraId="4681D7FD" w14:textId="77777777" w:rsidR="00386B75" w:rsidRPr="00386B75" w:rsidRDefault="00386B75" w:rsidP="00386B75">
      <w:pPr>
        <w:pStyle w:val="ListParagraph"/>
        <w:spacing w:after="0" w:line="240" w:lineRule="auto"/>
        <w:ind w:left="0"/>
        <w:jc w:val="both"/>
        <w:rPr>
          <w:rFonts w:ascii="Times New Roman" w:hAnsi="Times New Roman"/>
          <w:sz w:val="24"/>
          <w:szCs w:val="24"/>
          <w:lang w:val="en-GB"/>
        </w:rPr>
      </w:pPr>
    </w:p>
    <w:p w14:paraId="7E47D694" w14:textId="77777777" w:rsidR="00386B75" w:rsidRPr="00386B75" w:rsidRDefault="00386B75" w:rsidP="00386B75">
      <w:pPr>
        <w:pStyle w:val="Caption1"/>
        <w:tabs>
          <w:tab w:val="clear" w:pos="2180"/>
          <w:tab w:val="clear" w:pos="2580"/>
        </w:tabs>
        <w:jc w:val="center"/>
        <w:rPr>
          <w:rFonts w:ascii="Times New Roman" w:hAnsi="Times New Roman"/>
          <w:sz w:val="24"/>
          <w:szCs w:val="24"/>
        </w:rPr>
      </w:pPr>
      <w:r w:rsidRPr="00386B75">
        <w:rPr>
          <w:rFonts w:ascii="Times New Roman" w:hAnsi="Times New Roman"/>
          <w:sz w:val="24"/>
          <w:szCs w:val="24"/>
        </w:rPr>
        <w:t>WEEK</w:t>
      </w:r>
      <w:r w:rsidRPr="00386B75">
        <w:rPr>
          <w:rFonts w:ascii="Times New Roman" w:hAnsi="Times New Roman"/>
          <w:sz w:val="24"/>
          <w:szCs w:val="24"/>
          <w:lang w:val="en-GB"/>
        </w:rPr>
        <w:t xml:space="preserve"> SIX</w:t>
      </w:r>
      <w:r w:rsidRPr="00386B75">
        <w:rPr>
          <w:rFonts w:ascii="Times New Roman" w:hAnsi="Times New Roman"/>
          <w:sz w:val="24"/>
          <w:szCs w:val="24"/>
        </w:rPr>
        <w:t>&amp;</w:t>
      </w:r>
      <w:r w:rsidRPr="00386B75">
        <w:rPr>
          <w:rFonts w:ascii="Times New Roman" w:hAnsi="Times New Roman"/>
          <w:sz w:val="24"/>
          <w:szCs w:val="24"/>
          <w:lang w:val="en-GB"/>
        </w:rPr>
        <w:t xml:space="preserve"> SEVEN</w:t>
      </w:r>
    </w:p>
    <w:p w14:paraId="24FFEB85" w14:textId="77777777" w:rsidR="00386B75" w:rsidRPr="00386B75" w:rsidRDefault="00386B75" w:rsidP="00386B75">
      <w:pPr>
        <w:jc w:val="center"/>
        <w:rPr>
          <w:rFonts w:ascii="Times New Roman" w:hAnsi="Times New Roman"/>
          <w:b/>
          <w:sz w:val="24"/>
          <w:szCs w:val="24"/>
        </w:rPr>
      </w:pPr>
      <w:r w:rsidRPr="00386B75">
        <w:rPr>
          <w:rFonts w:ascii="Times New Roman" w:hAnsi="Times New Roman"/>
          <w:b/>
          <w:sz w:val="24"/>
          <w:szCs w:val="24"/>
        </w:rPr>
        <w:t xml:space="preserve">PEST AND DISEASES </w:t>
      </w:r>
      <w:r w:rsidRPr="00386B75">
        <w:rPr>
          <w:rFonts w:ascii="Times New Roman" w:hAnsi="Times New Roman"/>
          <w:b/>
          <w:sz w:val="24"/>
          <w:szCs w:val="24"/>
          <w:lang w:val="en-GB"/>
        </w:rPr>
        <w:t>OF CROPS AND LIVESTOCK</w:t>
      </w:r>
    </w:p>
    <w:p w14:paraId="08FB1B9F" w14:textId="77777777" w:rsidR="00386B75" w:rsidRPr="00386B75" w:rsidRDefault="00386B75" w:rsidP="00386B75">
      <w:pPr>
        <w:pStyle w:val="BodyTextIndent3"/>
        <w:jc w:val="center"/>
        <w:rPr>
          <w:szCs w:val="24"/>
        </w:rPr>
      </w:pPr>
    </w:p>
    <w:p w14:paraId="245F4F1F" w14:textId="77777777" w:rsidR="00386B75" w:rsidRPr="00386B75" w:rsidRDefault="00386B75" w:rsidP="00386B75">
      <w:pPr>
        <w:jc w:val="both"/>
        <w:rPr>
          <w:rFonts w:ascii="Times New Roman" w:hAnsi="Times New Roman"/>
          <w:b/>
          <w:bCs/>
          <w:sz w:val="24"/>
          <w:szCs w:val="24"/>
        </w:rPr>
      </w:pPr>
      <w:r w:rsidRPr="00386B75">
        <w:rPr>
          <w:rFonts w:ascii="Times New Roman" w:hAnsi="Times New Roman"/>
          <w:b/>
          <w:bCs/>
          <w:sz w:val="24"/>
          <w:szCs w:val="24"/>
        </w:rPr>
        <w:t>CONTENT</w:t>
      </w:r>
    </w:p>
    <w:p w14:paraId="776B201D" w14:textId="77777777" w:rsidR="00386B75" w:rsidRPr="00386B75" w:rsidRDefault="00386B75" w:rsidP="00386B75">
      <w:pPr>
        <w:pStyle w:val="ListParagraph"/>
        <w:numPr>
          <w:ilvl w:val="0"/>
          <w:numId w:val="94"/>
        </w:numPr>
        <w:jc w:val="both"/>
        <w:rPr>
          <w:rFonts w:ascii="Times New Roman" w:hAnsi="Times New Roman"/>
          <w:color w:val="000000"/>
          <w:sz w:val="24"/>
          <w:szCs w:val="24"/>
        </w:rPr>
      </w:pPr>
      <w:r w:rsidRPr="00386B75">
        <w:rPr>
          <w:rFonts w:ascii="Times New Roman" w:hAnsi="Times New Roman"/>
          <w:sz w:val="24"/>
          <w:szCs w:val="24"/>
        </w:rPr>
        <w:t>Definition</w:t>
      </w:r>
    </w:p>
    <w:p w14:paraId="63BC0027" w14:textId="77777777" w:rsidR="00386B75" w:rsidRPr="00386B75" w:rsidRDefault="00386B75" w:rsidP="00386B75">
      <w:pPr>
        <w:pStyle w:val="ListParagraph"/>
        <w:numPr>
          <w:ilvl w:val="0"/>
          <w:numId w:val="94"/>
        </w:numPr>
        <w:spacing w:after="0" w:line="240" w:lineRule="auto"/>
        <w:jc w:val="both"/>
        <w:rPr>
          <w:rFonts w:ascii="Times New Roman" w:hAnsi="Times New Roman"/>
          <w:color w:val="000000"/>
          <w:sz w:val="24"/>
          <w:szCs w:val="24"/>
        </w:rPr>
      </w:pPr>
      <w:r w:rsidRPr="00386B75">
        <w:rPr>
          <w:rFonts w:ascii="Times New Roman" w:hAnsi="Times New Roman"/>
          <w:color w:val="000000"/>
          <w:sz w:val="24"/>
          <w:szCs w:val="24"/>
        </w:rPr>
        <w:t>Group of Crop Pests</w:t>
      </w:r>
    </w:p>
    <w:p w14:paraId="3E5ECFAE" w14:textId="77777777" w:rsidR="00386B75" w:rsidRPr="00386B75" w:rsidRDefault="00386B75" w:rsidP="00386B75">
      <w:pPr>
        <w:pStyle w:val="ListParagraph"/>
        <w:numPr>
          <w:ilvl w:val="0"/>
          <w:numId w:val="94"/>
        </w:numPr>
        <w:spacing w:after="0" w:line="240" w:lineRule="auto"/>
        <w:jc w:val="both"/>
        <w:rPr>
          <w:rFonts w:ascii="Times New Roman" w:hAnsi="Times New Roman"/>
          <w:color w:val="000000"/>
          <w:sz w:val="24"/>
          <w:szCs w:val="24"/>
        </w:rPr>
      </w:pPr>
      <w:r w:rsidRPr="00386B75">
        <w:rPr>
          <w:rFonts w:ascii="Times New Roman" w:hAnsi="Times New Roman"/>
          <w:color w:val="000000"/>
          <w:sz w:val="24"/>
          <w:szCs w:val="24"/>
        </w:rPr>
        <w:t xml:space="preserve">Life Cycle of Selected Pests </w:t>
      </w:r>
    </w:p>
    <w:p w14:paraId="5652152F" w14:textId="77777777" w:rsidR="00386B75" w:rsidRPr="00386B75" w:rsidRDefault="00386B75" w:rsidP="00386B75">
      <w:pPr>
        <w:pStyle w:val="ListParagraph"/>
        <w:numPr>
          <w:ilvl w:val="0"/>
          <w:numId w:val="94"/>
        </w:numPr>
        <w:jc w:val="both"/>
        <w:rPr>
          <w:rFonts w:ascii="Times New Roman" w:hAnsi="Times New Roman"/>
          <w:sz w:val="24"/>
          <w:szCs w:val="24"/>
        </w:rPr>
      </w:pPr>
      <w:r w:rsidRPr="00386B75">
        <w:rPr>
          <w:rFonts w:ascii="Times New Roman" w:hAnsi="Times New Roman"/>
          <w:sz w:val="24"/>
          <w:szCs w:val="24"/>
        </w:rPr>
        <w:t>Pests of Crops, Effects and Control</w:t>
      </w:r>
    </w:p>
    <w:p w14:paraId="26039726" w14:textId="77777777" w:rsidR="00386B75" w:rsidRPr="00386B75" w:rsidRDefault="00386B75" w:rsidP="00386B75">
      <w:pPr>
        <w:pStyle w:val="ListParagraph"/>
        <w:numPr>
          <w:ilvl w:val="0"/>
          <w:numId w:val="94"/>
        </w:numPr>
        <w:spacing w:after="0" w:line="240" w:lineRule="auto"/>
        <w:jc w:val="both"/>
        <w:rPr>
          <w:rFonts w:ascii="Times New Roman" w:hAnsi="Times New Roman"/>
          <w:color w:val="000000"/>
          <w:sz w:val="24"/>
          <w:szCs w:val="24"/>
        </w:rPr>
      </w:pPr>
      <w:r w:rsidRPr="00386B75">
        <w:rPr>
          <w:rFonts w:ascii="Times New Roman" w:hAnsi="Times New Roman"/>
          <w:sz w:val="24"/>
          <w:szCs w:val="24"/>
        </w:rPr>
        <w:lastRenderedPageBreak/>
        <w:t>Pests of Livestock, Effects and Control</w:t>
      </w:r>
    </w:p>
    <w:p w14:paraId="72CA55EF" w14:textId="77777777" w:rsidR="00386B75" w:rsidRPr="00386B75" w:rsidRDefault="00386B75" w:rsidP="00386B75">
      <w:pPr>
        <w:pStyle w:val="ListParagraph"/>
        <w:numPr>
          <w:ilvl w:val="0"/>
          <w:numId w:val="94"/>
        </w:numPr>
        <w:spacing w:after="0" w:line="240" w:lineRule="auto"/>
        <w:jc w:val="both"/>
        <w:rPr>
          <w:rFonts w:ascii="Times New Roman" w:hAnsi="Times New Roman"/>
          <w:color w:val="000000"/>
          <w:sz w:val="24"/>
          <w:szCs w:val="24"/>
        </w:rPr>
      </w:pPr>
      <w:r w:rsidRPr="00386B75">
        <w:rPr>
          <w:rFonts w:ascii="Times New Roman" w:hAnsi="Times New Roman"/>
          <w:color w:val="000000"/>
          <w:sz w:val="24"/>
          <w:szCs w:val="24"/>
        </w:rPr>
        <w:t>Economic Importance of Pests</w:t>
      </w:r>
    </w:p>
    <w:p w14:paraId="574F9674" w14:textId="77777777" w:rsidR="00386B75" w:rsidRPr="00386B75" w:rsidRDefault="00386B75" w:rsidP="00386B75">
      <w:pPr>
        <w:pStyle w:val="ListParagraph"/>
        <w:numPr>
          <w:ilvl w:val="0"/>
          <w:numId w:val="94"/>
        </w:numPr>
        <w:jc w:val="both"/>
        <w:rPr>
          <w:rFonts w:ascii="Times New Roman" w:hAnsi="Times New Roman"/>
          <w:sz w:val="24"/>
          <w:szCs w:val="24"/>
        </w:rPr>
      </w:pPr>
      <w:r w:rsidRPr="00386B75">
        <w:rPr>
          <w:rFonts w:ascii="Times New Roman" w:hAnsi="Times New Roman"/>
          <w:sz w:val="24"/>
          <w:szCs w:val="24"/>
        </w:rPr>
        <w:t>Diseases of Crops, Effects and Control</w:t>
      </w:r>
    </w:p>
    <w:p w14:paraId="234BB7E2" w14:textId="77777777" w:rsidR="00386B75" w:rsidRPr="00386B75" w:rsidRDefault="00386B75" w:rsidP="00386B75">
      <w:pPr>
        <w:pStyle w:val="ListParagraph"/>
        <w:numPr>
          <w:ilvl w:val="0"/>
          <w:numId w:val="94"/>
        </w:numPr>
        <w:jc w:val="both"/>
        <w:rPr>
          <w:rFonts w:ascii="Times New Roman" w:hAnsi="Times New Roman"/>
          <w:sz w:val="24"/>
          <w:szCs w:val="24"/>
        </w:rPr>
      </w:pPr>
      <w:r w:rsidRPr="00386B75">
        <w:rPr>
          <w:rFonts w:ascii="Times New Roman" w:hAnsi="Times New Roman"/>
          <w:sz w:val="24"/>
          <w:szCs w:val="24"/>
        </w:rPr>
        <w:t>Livestock Diseases, Effects and Control</w:t>
      </w:r>
    </w:p>
    <w:p w14:paraId="2ADA277A" w14:textId="77777777" w:rsidR="00386B75" w:rsidRPr="00386B75" w:rsidRDefault="00386B75" w:rsidP="00386B75">
      <w:pPr>
        <w:pStyle w:val="ListParagraph"/>
        <w:numPr>
          <w:ilvl w:val="0"/>
          <w:numId w:val="94"/>
        </w:numPr>
        <w:spacing w:after="0" w:line="240" w:lineRule="auto"/>
        <w:jc w:val="both"/>
        <w:rPr>
          <w:rFonts w:ascii="Times New Roman" w:hAnsi="Times New Roman"/>
          <w:sz w:val="24"/>
          <w:szCs w:val="24"/>
        </w:rPr>
      </w:pPr>
      <w:r w:rsidRPr="00386B75">
        <w:rPr>
          <w:rFonts w:ascii="Times New Roman" w:hAnsi="Times New Roman"/>
          <w:sz w:val="24"/>
          <w:szCs w:val="24"/>
        </w:rPr>
        <w:t>General Effects</w:t>
      </w:r>
      <w:r w:rsidRPr="00386B75">
        <w:rPr>
          <w:rFonts w:ascii="Times New Roman" w:hAnsi="Times New Roman"/>
          <w:color w:val="000000"/>
          <w:sz w:val="24"/>
          <w:szCs w:val="24"/>
        </w:rPr>
        <w:t xml:space="preserve"> of Pests and Diseases</w:t>
      </w:r>
      <w:r w:rsidRPr="00386B75">
        <w:rPr>
          <w:rFonts w:ascii="Times New Roman" w:hAnsi="Times New Roman"/>
          <w:sz w:val="24"/>
          <w:szCs w:val="24"/>
        </w:rPr>
        <w:t xml:space="preserve"> (Economic Importance) </w:t>
      </w:r>
    </w:p>
    <w:p w14:paraId="0E294D03" w14:textId="77777777" w:rsidR="00386B75" w:rsidRPr="00386B75" w:rsidRDefault="00386B75" w:rsidP="00386B75">
      <w:pPr>
        <w:pStyle w:val="ListParagraph"/>
        <w:numPr>
          <w:ilvl w:val="0"/>
          <w:numId w:val="94"/>
        </w:numPr>
        <w:jc w:val="both"/>
        <w:rPr>
          <w:rFonts w:ascii="Times New Roman" w:hAnsi="Times New Roman"/>
          <w:sz w:val="24"/>
          <w:szCs w:val="24"/>
        </w:rPr>
      </w:pPr>
      <w:r w:rsidRPr="00386B75">
        <w:rPr>
          <w:rFonts w:ascii="Times New Roman" w:hAnsi="Times New Roman"/>
          <w:sz w:val="24"/>
          <w:szCs w:val="24"/>
        </w:rPr>
        <w:t>Prevention and Control of Pests &amp; Diseases</w:t>
      </w:r>
    </w:p>
    <w:p w14:paraId="617C2FD3" w14:textId="77777777" w:rsidR="00386B75" w:rsidRPr="00386B75" w:rsidRDefault="00386B75" w:rsidP="00386B75">
      <w:pPr>
        <w:pStyle w:val="ListParagraph"/>
        <w:jc w:val="both"/>
        <w:rPr>
          <w:rFonts w:ascii="Times New Roman" w:hAnsi="Times New Roman"/>
          <w:sz w:val="24"/>
          <w:szCs w:val="24"/>
        </w:rPr>
      </w:pPr>
    </w:p>
    <w:p w14:paraId="74439348" w14:textId="77777777" w:rsidR="00386B75" w:rsidRPr="00386B75" w:rsidRDefault="00386B75" w:rsidP="00386B75">
      <w:pPr>
        <w:jc w:val="both"/>
        <w:rPr>
          <w:rFonts w:ascii="Times New Roman" w:hAnsi="Times New Roman"/>
          <w:b/>
          <w:sz w:val="24"/>
          <w:szCs w:val="24"/>
        </w:rPr>
      </w:pPr>
    </w:p>
    <w:p w14:paraId="5F7624FE" w14:textId="77777777" w:rsidR="00386B75" w:rsidRPr="00386B75" w:rsidRDefault="00386B75" w:rsidP="00386B75">
      <w:pPr>
        <w:jc w:val="both"/>
        <w:rPr>
          <w:rFonts w:ascii="Times New Roman" w:hAnsi="Times New Roman"/>
          <w:b/>
          <w:sz w:val="24"/>
          <w:szCs w:val="24"/>
        </w:rPr>
      </w:pPr>
      <w:r w:rsidRPr="00386B75">
        <w:rPr>
          <w:rFonts w:ascii="Times New Roman" w:hAnsi="Times New Roman"/>
          <w:b/>
          <w:sz w:val="24"/>
          <w:szCs w:val="24"/>
        </w:rPr>
        <w:t>DEFINITION</w:t>
      </w:r>
      <w:r w:rsidRPr="00386B75">
        <w:rPr>
          <w:rFonts w:ascii="Times New Roman" w:hAnsi="Times New Roman"/>
          <w:b/>
          <w:sz w:val="24"/>
          <w:szCs w:val="24"/>
        </w:rPr>
        <w:tab/>
      </w:r>
    </w:p>
    <w:p w14:paraId="52761D95" w14:textId="77777777" w:rsidR="00386B75" w:rsidRPr="00386B75" w:rsidRDefault="00386B75" w:rsidP="00386B75">
      <w:pPr>
        <w:jc w:val="both"/>
        <w:rPr>
          <w:rFonts w:ascii="Times New Roman" w:hAnsi="Times New Roman"/>
          <w:sz w:val="24"/>
          <w:szCs w:val="24"/>
        </w:rPr>
      </w:pPr>
      <w:r w:rsidRPr="00386B75">
        <w:rPr>
          <w:rFonts w:ascii="Times New Roman" w:hAnsi="Times New Roman"/>
          <w:color w:val="000000"/>
          <w:sz w:val="24"/>
          <w:szCs w:val="24"/>
        </w:rPr>
        <w:t xml:space="preserve">A pest is an organism which harbors disease organism(s) or causes damage to other organism(s). There are crop and livestock (animals) pests. Crop pests include insects such as grasshoppers, mealy bugs, myriads, beetles, birds and mammals (such as rodents) while livestock pests are ectoparasites such as ticks, mites and endoparasites such as liver flukes, round worms and tapeworms. </w:t>
      </w:r>
      <w:r w:rsidRPr="00386B75">
        <w:rPr>
          <w:rFonts w:ascii="Times New Roman" w:hAnsi="Times New Roman"/>
          <w:sz w:val="24"/>
          <w:szCs w:val="24"/>
        </w:rPr>
        <w:t xml:space="preserve">They can also be plant pests known as weeds or animal pests such as insects, birds, rodents, monkeys, man or nematodes.  </w:t>
      </w:r>
    </w:p>
    <w:p w14:paraId="1859B9E5" w14:textId="77777777" w:rsidR="00386B75" w:rsidRPr="00386B75" w:rsidRDefault="00386B75" w:rsidP="00386B75">
      <w:pPr>
        <w:jc w:val="both"/>
        <w:rPr>
          <w:rFonts w:ascii="Times New Roman" w:hAnsi="Times New Roman"/>
          <w:b/>
          <w:sz w:val="24"/>
          <w:szCs w:val="24"/>
          <w:lang w:val="en-GB"/>
        </w:rPr>
      </w:pPr>
      <w:r w:rsidRPr="00386B75">
        <w:rPr>
          <w:rFonts w:ascii="Times New Roman" w:hAnsi="Times New Roman"/>
          <w:b/>
          <w:sz w:val="24"/>
          <w:szCs w:val="24"/>
          <w:lang w:val="en-GB"/>
        </w:rPr>
        <w:t>TYPES OF PEST</w:t>
      </w:r>
    </w:p>
    <w:p w14:paraId="453D34B9" w14:textId="77777777" w:rsidR="00386B75" w:rsidRPr="00386B75" w:rsidRDefault="00386B75" w:rsidP="00386B75">
      <w:pPr>
        <w:jc w:val="both"/>
        <w:rPr>
          <w:rFonts w:ascii="Times New Roman" w:hAnsi="Times New Roman"/>
          <w:sz w:val="24"/>
          <w:szCs w:val="24"/>
          <w:highlight w:val="yellow"/>
        </w:rPr>
      </w:pPr>
      <w:r w:rsidRPr="00386B75">
        <w:rPr>
          <w:rFonts w:ascii="Times New Roman" w:hAnsi="Times New Roman"/>
          <w:sz w:val="24"/>
          <w:szCs w:val="24"/>
          <w:lang w:val="en-GB"/>
        </w:rPr>
        <w:t xml:space="preserve">Insects pest: These are arthropods that carry diseases or cause damage to plant and animals. Examples include: tick, lice, grasshoppers, cotton </w:t>
      </w:r>
      <w:proofErr w:type="spellStart"/>
      <w:r w:rsidRPr="00386B75">
        <w:rPr>
          <w:rFonts w:ascii="Times New Roman" w:hAnsi="Times New Roman"/>
          <w:sz w:val="24"/>
          <w:szCs w:val="24"/>
          <w:lang w:val="en-GB"/>
        </w:rPr>
        <w:t>stainer</w:t>
      </w:r>
      <w:proofErr w:type="spellEnd"/>
      <w:r w:rsidRPr="00386B75">
        <w:rPr>
          <w:rFonts w:ascii="Times New Roman" w:hAnsi="Times New Roman"/>
          <w:sz w:val="24"/>
          <w:szCs w:val="24"/>
          <w:lang w:val="en-GB"/>
        </w:rPr>
        <w:t xml:space="preserve"> etc.</w:t>
      </w:r>
    </w:p>
    <w:p w14:paraId="581C6F54" w14:textId="77777777" w:rsidR="00386B75" w:rsidRPr="00386B75" w:rsidRDefault="00386B75" w:rsidP="00386B75">
      <w:pPr>
        <w:jc w:val="both"/>
        <w:rPr>
          <w:rFonts w:ascii="Times New Roman" w:hAnsi="Times New Roman"/>
          <w:color w:val="000000"/>
          <w:sz w:val="24"/>
          <w:szCs w:val="24"/>
        </w:rPr>
      </w:pPr>
      <w:r w:rsidRPr="00386B75">
        <w:rPr>
          <w:rFonts w:ascii="Times New Roman" w:hAnsi="Times New Roman"/>
          <w:sz w:val="24"/>
          <w:szCs w:val="24"/>
          <w:lang w:val="en-GB"/>
        </w:rPr>
        <w:t xml:space="preserve">Non insect pest: These are vertebrates and molluscs that common cause disease to plants and animals or destroy crops. </w:t>
      </w:r>
      <w:proofErr w:type="spellStart"/>
      <w:r w:rsidRPr="00386B75">
        <w:rPr>
          <w:rFonts w:ascii="Times New Roman" w:hAnsi="Times New Roman"/>
          <w:sz w:val="24"/>
          <w:szCs w:val="24"/>
          <w:lang w:val="en-GB"/>
        </w:rPr>
        <w:t>E.g</w:t>
      </w:r>
      <w:proofErr w:type="spellEnd"/>
      <w:r w:rsidRPr="00386B75">
        <w:rPr>
          <w:rFonts w:ascii="Times New Roman" w:hAnsi="Times New Roman"/>
          <w:sz w:val="24"/>
          <w:szCs w:val="24"/>
          <w:lang w:val="en-GB"/>
        </w:rPr>
        <w:t xml:space="preserve"> rodents, worms, nematodes, monkeys etc.</w:t>
      </w:r>
    </w:p>
    <w:p w14:paraId="55E7C65A"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 xml:space="preserve">GROUPS OF </w:t>
      </w:r>
      <w:r w:rsidRPr="00386B75">
        <w:rPr>
          <w:rFonts w:ascii="Times New Roman" w:hAnsi="Times New Roman"/>
          <w:b/>
          <w:color w:val="000000"/>
          <w:sz w:val="24"/>
          <w:szCs w:val="24"/>
          <w:lang w:val="en-GB"/>
        </w:rPr>
        <w:t>INSECT</w:t>
      </w:r>
      <w:r w:rsidRPr="00386B75">
        <w:rPr>
          <w:rFonts w:ascii="Times New Roman" w:hAnsi="Times New Roman"/>
          <w:b/>
          <w:color w:val="000000"/>
          <w:sz w:val="24"/>
          <w:szCs w:val="24"/>
        </w:rPr>
        <w:t xml:space="preserve"> CROP PESTS</w:t>
      </w:r>
    </w:p>
    <w:p w14:paraId="37B1468F"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Stem Borers</w:t>
      </w:r>
      <w:r w:rsidRPr="00386B75">
        <w:rPr>
          <w:rFonts w:ascii="Times New Roman" w:hAnsi="Times New Roman"/>
          <w:color w:val="000000"/>
          <w:sz w:val="24"/>
          <w:szCs w:val="24"/>
        </w:rPr>
        <w:t>: Stem borers of cereal crops like maize are the larvae of certain moths. They lay eggs at the junctions of leaf sheaths and stem of a maize plant which hatches after a week and weakens the stem causing the maize plant to break even in slight wind.</w:t>
      </w:r>
    </w:p>
    <w:p w14:paraId="26ECA9F4" w14:textId="77777777" w:rsidR="00386B75" w:rsidRPr="00386B75" w:rsidRDefault="00386B75" w:rsidP="00386B75">
      <w:pPr>
        <w:rPr>
          <w:rFonts w:ascii="Times New Roman" w:hAnsi="Times New Roman"/>
          <w:b/>
          <w:color w:val="000000"/>
          <w:sz w:val="24"/>
          <w:szCs w:val="24"/>
        </w:rPr>
      </w:pPr>
    </w:p>
    <w:p w14:paraId="6040AC7D"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Fruit and Seed Feeders</w:t>
      </w:r>
      <w:r w:rsidRPr="00386B75">
        <w:rPr>
          <w:rFonts w:ascii="Times New Roman" w:hAnsi="Times New Roman"/>
          <w:color w:val="000000"/>
          <w:sz w:val="24"/>
          <w:szCs w:val="24"/>
        </w:rPr>
        <w:t xml:space="preserve">: These include fruit-piercing moths, fruit flies, cotton strainers and certain beetles. Examples are red boil-worm and the cotton </w:t>
      </w:r>
      <w:proofErr w:type="spellStart"/>
      <w:r w:rsidRPr="00386B75">
        <w:rPr>
          <w:rFonts w:ascii="Times New Roman" w:hAnsi="Times New Roman"/>
          <w:color w:val="000000"/>
          <w:sz w:val="24"/>
          <w:szCs w:val="24"/>
        </w:rPr>
        <w:t>stainer</w:t>
      </w:r>
      <w:proofErr w:type="spellEnd"/>
      <w:r w:rsidRPr="00386B75">
        <w:rPr>
          <w:rFonts w:ascii="Times New Roman" w:hAnsi="Times New Roman"/>
          <w:color w:val="000000"/>
          <w:sz w:val="24"/>
          <w:szCs w:val="24"/>
        </w:rPr>
        <w:t>. Their host plant includes tomato, millet, maize and okra.</w:t>
      </w:r>
    </w:p>
    <w:p w14:paraId="2C260FC1" w14:textId="77777777" w:rsidR="00386B75" w:rsidRPr="00386B75" w:rsidRDefault="00386B75" w:rsidP="00386B75">
      <w:pPr>
        <w:rPr>
          <w:rFonts w:ascii="Times New Roman" w:hAnsi="Times New Roman"/>
          <w:b/>
          <w:color w:val="000000"/>
          <w:sz w:val="24"/>
          <w:szCs w:val="24"/>
        </w:rPr>
      </w:pPr>
    </w:p>
    <w:p w14:paraId="4B371882"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Root Feeders</w:t>
      </w:r>
      <w:r w:rsidRPr="00386B75">
        <w:rPr>
          <w:rFonts w:ascii="Times New Roman" w:hAnsi="Times New Roman"/>
          <w:color w:val="000000"/>
          <w:sz w:val="24"/>
          <w:szCs w:val="24"/>
        </w:rPr>
        <w:t>: They may be insect larvae or adults. An example is the yam beetle which lives mainly in the soil. They burrow into the ground and feed on yam tubers.</w:t>
      </w:r>
    </w:p>
    <w:p w14:paraId="1BB41250" w14:textId="77777777" w:rsidR="00386B75" w:rsidRPr="00386B75" w:rsidRDefault="00386B75" w:rsidP="00386B75">
      <w:pPr>
        <w:rPr>
          <w:rFonts w:ascii="Times New Roman" w:hAnsi="Times New Roman"/>
          <w:b/>
          <w:color w:val="000000"/>
          <w:sz w:val="24"/>
          <w:szCs w:val="24"/>
        </w:rPr>
      </w:pPr>
    </w:p>
    <w:p w14:paraId="662F4DCB"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Leaf Feeders</w:t>
      </w:r>
      <w:r w:rsidRPr="00386B75">
        <w:rPr>
          <w:rFonts w:ascii="Times New Roman" w:hAnsi="Times New Roman"/>
          <w:color w:val="000000"/>
          <w:sz w:val="24"/>
          <w:szCs w:val="24"/>
        </w:rPr>
        <w:t>: Leaves of crops are eaten by snails, leaf-feeding beetles, caterpillars of various moths and butterflies, grasshoppers and locusts.</w:t>
      </w:r>
    </w:p>
    <w:p w14:paraId="3FC85091" w14:textId="77777777" w:rsidR="00386B75" w:rsidRPr="00386B75" w:rsidRDefault="00386B75" w:rsidP="00386B75">
      <w:pPr>
        <w:rPr>
          <w:rFonts w:ascii="Times New Roman" w:hAnsi="Times New Roman"/>
          <w:b/>
          <w:color w:val="000000"/>
          <w:sz w:val="24"/>
          <w:szCs w:val="24"/>
        </w:rPr>
      </w:pPr>
    </w:p>
    <w:p w14:paraId="02C7B321"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Young Shoot Feeders</w:t>
      </w:r>
      <w:r w:rsidRPr="00386B75">
        <w:rPr>
          <w:rFonts w:ascii="Times New Roman" w:hAnsi="Times New Roman"/>
          <w:color w:val="000000"/>
          <w:sz w:val="24"/>
          <w:szCs w:val="24"/>
        </w:rPr>
        <w:t>: Insects like aphids and mealy bug pierce and suck juices from young shoots of crop plants. They first settle on the apex and feed on the young tissue. Many sucking pests also transmit disease-causing fungi, bacteria, and virus to the plants e.g. cassava mosaic transmitted by white flies.</w:t>
      </w:r>
    </w:p>
    <w:p w14:paraId="422FB468" w14:textId="77777777" w:rsidR="00386B75" w:rsidRPr="00386B75" w:rsidRDefault="00386B75" w:rsidP="00386B75">
      <w:pPr>
        <w:rPr>
          <w:rFonts w:ascii="Times New Roman" w:hAnsi="Times New Roman"/>
          <w:color w:val="000000"/>
          <w:sz w:val="24"/>
          <w:szCs w:val="24"/>
        </w:rPr>
      </w:pPr>
    </w:p>
    <w:p w14:paraId="3B28D532" w14:textId="77777777" w:rsidR="00386B75" w:rsidRPr="00386B75" w:rsidRDefault="00386B75" w:rsidP="00386B75">
      <w:pPr>
        <w:rPr>
          <w:rFonts w:ascii="Times New Roman" w:hAnsi="Times New Roman"/>
          <w:b/>
          <w:color w:val="000000"/>
          <w:sz w:val="24"/>
          <w:szCs w:val="24"/>
        </w:rPr>
      </w:pPr>
    </w:p>
    <w:p w14:paraId="2887C0B9"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Life Cycle of Some Selected Pest</w:t>
      </w:r>
    </w:p>
    <w:p w14:paraId="7AF93FB6" w14:textId="77777777" w:rsidR="00386B75" w:rsidRPr="00386B75" w:rsidRDefault="00386B75" w:rsidP="00386B75">
      <w:pPr>
        <w:rPr>
          <w:rFonts w:ascii="Times New Roman" w:hAnsi="Times New Roman"/>
          <w:b/>
          <w:i/>
          <w:color w:val="000000"/>
          <w:sz w:val="24"/>
          <w:szCs w:val="24"/>
        </w:rPr>
      </w:pPr>
      <w:proofErr w:type="gramStart"/>
      <w:r w:rsidRPr="00386B75">
        <w:rPr>
          <w:rFonts w:ascii="Times New Roman" w:hAnsi="Times New Roman"/>
          <w:b/>
          <w:color w:val="000000"/>
          <w:sz w:val="24"/>
          <w:szCs w:val="24"/>
        </w:rPr>
        <w:t>Grasshopper</w:t>
      </w:r>
      <w:r w:rsidRPr="00386B75">
        <w:rPr>
          <w:rFonts w:ascii="Times New Roman" w:hAnsi="Times New Roman"/>
          <w:b/>
          <w:i/>
          <w:color w:val="000000"/>
          <w:sz w:val="24"/>
          <w:szCs w:val="24"/>
        </w:rPr>
        <w:t xml:space="preserve">( </w:t>
      </w:r>
      <w:proofErr w:type="spellStart"/>
      <w:r w:rsidRPr="00386B75">
        <w:rPr>
          <w:rFonts w:ascii="Times New Roman" w:hAnsi="Times New Roman"/>
          <w:b/>
          <w:i/>
          <w:color w:val="000000"/>
          <w:sz w:val="24"/>
          <w:szCs w:val="24"/>
        </w:rPr>
        <w:t>Zonocerus</w:t>
      </w:r>
      <w:proofErr w:type="spellEnd"/>
      <w:proofErr w:type="gramEnd"/>
      <w:r w:rsidRPr="00386B75">
        <w:rPr>
          <w:rFonts w:ascii="Times New Roman" w:hAnsi="Times New Roman"/>
          <w:b/>
          <w:i/>
          <w:color w:val="000000"/>
          <w:sz w:val="24"/>
          <w:szCs w:val="24"/>
        </w:rPr>
        <w:t xml:space="preserve"> variegates)</w:t>
      </w:r>
    </w:p>
    <w:p w14:paraId="470E2666"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History:</w:t>
      </w:r>
      <w:r w:rsidRPr="00386B75">
        <w:rPr>
          <w:rFonts w:ascii="Times New Roman" w:hAnsi="Times New Roman"/>
          <w:color w:val="000000"/>
          <w:sz w:val="24"/>
          <w:szCs w:val="24"/>
        </w:rPr>
        <w:t xml:space="preserve"> Male and female mate and eggs are then fertilized internally. The female then digs a hole with her ovipositor in the soil usually near the roots of plants and lays about 40 to 100 eggs the hole. A protective material is produced to cover the eggs. After about 3 days, the eggs hatch into nymphs. A nymph resembles the adult in all respect except it is sexually immature and wingless. The nymph </w:t>
      </w:r>
      <w:proofErr w:type="spellStart"/>
      <w:r w:rsidRPr="00386B75">
        <w:rPr>
          <w:rFonts w:ascii="Times New Roman" w:hAnsi="Times New Roman"/>
          <w:color w:val="000000"/>
          <w:sz w:val="24"/>
          <w:szCs w:val="24"/>
        </w:rPr>
        <w:t>moults</w:t>
      </w:r>
      <w:proofErr w:type="spellEnd"/>
      <w:r w:rsidRPr="00386B75">
        <w:rPr>
          <w:rFonts w:ascii="Times New Roman" w:hAnsi="Times New Roman"/>
          <w:color w:val="000000"/>
          <w:sz w:val="24"/>
          <w:szCs w:val="24"/>
        </w:rPr>
        <w:t xml:space="preserve"> several times and hops about feeding on the shoots of plants</w:t>
      </w:r>
    </w:p>
    <w:p w14:paraId="04E3E582"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nearby. They begin to migrate into areas where there are cassava farms and start feeding on the cassava leaves until an adult stage is attained.</w:t>
      </w:r>
    </w:p>
    <w:p w14:paraId="35E86686" w14:textId="77777777" w:rsidR="00386B75" w:rsidRPr="00386B75" w:rsidRDefault="00386B75" w:rsidP="00386B75">
      <w:pPr>
        <w:rPr>
          <w:rFonts w:ascii="Times New Roman" w:hAnsi="Times New Roman"/>
          <w:b/>
          <w:color w:val="000000"/>
          <w:sz w:val="24"/>
          <w:szCs w:val="24"/>
        </w:rPr>
      </w:pPr>
    </w:p>
    <w:p w14:paraId="2FB1E24C" w14:textId="77777777" w:rsidR="00386B75" w:rsidRPr="00386B75" w:rsidRDefault="00386B75" w:rsidP="00386B75">
      <w:pPr>
        <w:rPr>
          <w:rFonts w:ascii="Times New Roman" w:hAnsi="Times New Roman"/>
          <w:b/>
          <w:color w:val="000000"/>
          <w:sz w:val="24"/>
          <w:szCs w:val="24"/>
        </w:rPr>
      </w:pPr>
    </w:p>
    <w:p w14:paraId="56433940" w14:textId="77777777" w:rsidR="00386B75" w:rsidRPr="00386B75" w:rsidRDefault="00386B75" w:rsidP="00386B75">
      <w:pPr>
        <w:rPr>
          <w:rFonts w:ascii="Times New Roman" w:hAnsi="Times New Roman"/>
          <w:b/>
          <w:color w:val="000000"/>
          <w:sz w:val="24"/>
          <w:szCs w:val="24"/>
        </w:rPr>
      </w:pPr>
    </w:p>
    <w:p w14:paraId="6BF83C91" w14:textId="77777777" w:rsidR="00386B75" w:rsidRPr="00386B75" w:rsidRDefault="00386B75" w:rsidP="00386B75">
      <w:pPr>
        <w:rPr>
          <w:rFonts w:ascii="Times New Roman" w:hAnsi="Times New Roman"/>
          <w:b/>
          <w:color w:val="000000"/>
          <w:sz w:val="24"/>
          <w:szCs w:val="24"/>
        </w:rPr>
      </w:pPr>
    </w:p>
    <w:p w14:paraId="2D386B3B"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noProof/>
          <w:color w:val="000000"/>
          <w:sz w:val="24"/>
          <w:szCs w:val="24"/>
        </w:rPr>
        <w:drawing>
          <wp:anchor distT="0" distB="0" distL="0" distR="0" simplePos="0" relativeHeight="251659264" behindDoc="1" locked="0" layoutInCell="1" allowOverlap="1" wp14:anchorId="02939A2E" wp14:editId="738E81B8">
            <wp:simplePos x="0" y="0"/>
            <wp:positionH relativeFrom="column">
              <wp:posOffset>771525</wp:posOffset>
            </wp:positionH>
            <wp:positionV relativeFrom="paragraph">
              <wp:posOffset>93980</wp:posOffset>
            </wp:positionV>
            <wp:extent cx="3952240" cy="3124200"/>
            <wp:effectExtent l="0" t="0" r="0" b="0"/>
            <wp:wrapNone/>
            <wp:docPr id="1037"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16" cstate="print"/>
                    <a:srcRect/>
                    <a:stretch/>
                  </pic:blipFill>
                  <pic:spPr>
                    <a:xfrm>
                      <a:off x="0" y="0"/>
                      <a:ext cx="3952240" cy="3124200"/>
                    </a:xfrm>
                    <a:prstGeom prst="rect">
                      <a:avLst/>
                    </a:prstGeom>
                    <a:ln>
                      <a:noFill/>
                    </a:ln>
                  </pic:spPr>
                </pic:pic>
              </a:graphicData>
            </a:graphic>
          </wp:anchor>
        </w:drawing>
      </w:r>
      <w:r w:rsidRPr="00386B75">
        <w:rPr>
          <w:rFonts w:ascii="Times New Roman" w:hAnsi="Times New Roman"/>
          <w:b/>
          <w:color w:val="000000"/>
          <w:sz w:val="24"/>
          <w:szCs w:val="24"/>
        </w:rPr>
        <w:t>LIFE CYCLE OF A GRASSHOPPER</w:t>
      </w:r>
    </w:p>
    <w:p w14:paraId="68768747" w14:textId="77777777" w:rsidR="00386B75" w:rsidRPr="00386B75" w:rsidRDefault="00386B75" w:rsidP="00386B75">
      <w:pPr>
        <w:rPr>
          <w:rFonts w:ascii="Times New Roman" w:hAnsi="Times New Roman"/>
          <w:color w:val="000000"/>
          <w:sz w:val="24"/>
          <w:szCs w:val="24"/>
        </w:rPr>
      </w:pPr>
    </w:p>
    <w:p w14:paraId="2630AE9F" w14:textId="77777777" w:rsidR="00386B75" w:rsidRPr="00386B75" w:rsidRDefault="00386B75" w:rsidP="00386B75">
      <w:pPr>
        <w:rPr>
          <w:rFonts w:ascii="Times New Roman" w:hAnsi="Times New Roman"/>
          <w:b/>
          <w:color w:val="000000"/>
          <w:sz w:val="24"/>
          <w:szCs w:val="24"/>
        </w:rPr>
      </w:pPr>
    </w:p>
    <w:p w14:paraId="34A7DEF5" w14:textId="77777777" w:rsidR="00386B75" w:rsidRPr="00386B75" w:rsidRDefault="00386B75" w:rsidP="00386B75">
      <w:pPr>
        <w:rPr>
          <w:rFonts w:ascii="Times New Roman" w:hAnsi="Times New Roman"/>
          <w:b/>
          <w:color w:val="000000"/>
          <w:sz w:val="24"/>
          <w:szCs w:val="24"/>
        </w:rPr>
      </w:pPr>
    </w:p>
    <w:p w14:paraId="272124A3" w14:textId="77777777" w:rsidR="00386B75" w:rsidRPr="00386B75" w:rsidRDefault="00386B75" w:rsidP="00386B75">
      <w:pPr>
        <w:rPr>
          <w:rFonts w:ascii="Times New Roman" w:hAnsi="Times New Roman"/>
          <w:b/>
          <w:color w:val="000000"/>
          <w:sz w:val="24"/>
          <w:szCs w:val="24"/>
        </w:rPr>
      </w:pPr>
    </w:p>
    <w:p w14:paraId="3D874D91" w14:textId="77777777" w:rsidR="00386B75" w:rsidRPr="00386B75" w:rsidRDefault="00386B75" w:rsidP="00386B75">
      <w:pPr>
        <w:rPr>
          <w:rFonts w:ascii="Times New Roman" w:hAnsi="Times New Roman"/>
          <w:b/>
          <w:color w:val="000000"/>
          <w:sz w:val="24"/>
          <w:szCs w:val="24"/>
        </w:rPr>
      </w:pPr>
    </w:p>
    <w:p w14:paraId="0AB7910A" w14:textId="77777777" w:rsidR="00386B75" w:rsidRPr="00386B75" w:rsidRDefault="00386B75" w:rsidP="00386B75">
      <w:pPr>
        <w:rPr>
          <w:rFonts w:ascii="Times New Roman" w:hAnsi="Times New Roman"/>
          <w:b/>
          <w:color w:val="000000"/>
          <w:sz w:val="24"/>
          <w:szCs w:val="24"/>
        </w:rPr>
      </w:pPr>
    </w:p>
    <w:p w14:paraId="3F43EC8C" w14:textId="77777777" w:rsidR="00386B75" w:rsidRPr="00386B75" w:rsidRDefault="00386B75" w:rsidP="00386B75">
      <w:pPr>
        <w:rPr>
          <w:rFonts w:ascii="Times New Roman" w:hAnsi="Times New Roman"/>
          <w:b/>
          <w:color w:val="000000"/>
          <w:sz w:val="24"/>
          <w:szCs w:val="24"/>
        </w:rPr>
      </w:pPr>
    </w:p>
    <w:p w14:paraId="2BD68E61" w14:textId="77777777" w:rsidR="00386B75" w:rsidRPr="00386B75" w:rsidRDefault="00386B75" w:rsidP="00386B75">
      <w:pPr>
        <w:rPr>
          <w:rFonts w:ascii="Times New Roman" w:hAnsi="Times New Roman"/>
          <w:b/>
          <w:color w:val="000000"/>
          <w:sz w:val="24"/>
          <w:szCs w:val="24"/>
        </w:rPr>
      </w:pPr>
    </w:p>
    <w:p w14:paraId="6120D8B5" w14:textId="77777777" w:rsidR="00386B75" w:rsidRPr="00386B75" w:rsidRDefault="00386B75" w:rsidP="00386B75">
      <w:pPr>
        <w:rPr>
          <w:rFonts w:ascii="Times New Roman" w:hAnsi="Times New Roman"/>
          <w:b/>
          <w:color w:val="000000"/>
          <w:sz w:val="24"/>
          <w:szCs w:val="24"/>
        </w:rPr>
      </w:pPr>
    </w:p>
    <w:p w14:paraId="44267DCE"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Effects of Grasshoppers on Cassava</w:t>
      </w:r>
    </w:p>
    <w:p w14:paraId="13B530D0"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Nymphs and adults feed on the leaves, shoots and barks of cassava thereby reducing cassava yield drastically as photosynthesis is seriously impaired.</w:t>
      </w:r>
    </w:p>
    <w:p w14:paraId="291E6166"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Control</w:t>
      </w:r>
      <w:r w:rsidRPr="00386B75">
        <w:rPr>
          <w:rFonts w:ascii="Times New Roman" w:hAnsi="Times New Roman"/>
          <w:color w:val="000000"/>
          <w:sz w:val="24"/>
          <w:szCs w:val="24"/>
        </w:rPr>
        <w:t xml:space="preserve">: Spray with </w:t>
      </w:r>
      <w:proofErr w:type="spellStart"/>
      <w:r w:rsidRPr="00386B75">
        <w:rPr>
          <w:rFonts w:ascii="Times New Roman" w:hAnsi="Times New Roman"/>
          <w:color w:val="000000"/>
          <w:sz w:val="24"/>
          <w:szCs w:val="24"/>
        </w:rPr>
        <w:t>gammalin</w:t>
      </w:r>
      <w:proofErr w:type="spellEnd"/>
      <w:r w:rsidRPr="00386B75">
        <w:rPr>
          <w:rFonts w:ascii="Times New Roman" w:hAnsi="Times New Roman"/>
          <w:color w:val="000000"/>
          <w:sz w:val="24"/>
          <w:szCs w:val="24"/>
        </w:rPr>
        <w:t xml:space="preserve"> 20.</w:t>
      </w:r>
    </w:p>
    <w:p w14:paraId="0D8B44A0" w14:textId="77777777" w:rsidR="00386B75" w:rsidRPr="00386B75" w:rsidRDefault="00386B75" w:rsidP="00386B75">
      <w:pPr>
        <w:rPr>
          <w:rFonts w:ascii="Times New Roman" w:hAnsi="Times New Roman"/>
          <w:color w:val="000000"/>
          <w:sz w:val="24"/>
          <w:szCs w:val="24"/>
        </w:rPr>
      </w:pPr>
    </w:p>
    <w:p w14:paraId="32D454F0"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Cassava mealy bug (</w:t>
      </w:r>
      <w:proofErr w:type="spellStart"/>
      <w:r w:rsidRPr="00386B75">
        <w:rPr>
          <w:rFonts w:ascii="Times New Roman" w:hAnsi="Times New Roman"/>
          <w:b/>
          <w:i/>
          <w:color w:val="000000"/>
          <w:sz w:val="24"/>
          <w:szCs w:val="24"/>
        </w:rPr>
        <w:t>Phenacoccusmanlhot</w:t>
      </w:r>
      <w:proofErr w:type="spellEnd"/>
      <w:r w:rsidRPr="00386B75">
        <w:rPr>
          <w:rFonts w:ascii="Times New Roman" w:hAnsi="Times New Roman"/>
          <w:b/>
          <w:color w:val="000000"/>
          <w:sz w:val="24"/>
          <w:szCs w:val="24"/>
        </w:rPr>
        <w:t>)</w:t>
      </w:r>
    </w:p>
    <w:p w14:paraId="16CB587A"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The female insect lays eggs without fertilization by the male. This type of reproduction is called parthenogenesis. The unfertilized eggs hatch into larvae which are wind borne or carried with cassava stem cuttings during planting because they hide in the buds of the stem. The larvae undergo three </w:t>
      </w:r>
      <w:proofErr w:type="spellStart"/>
      <w:r w:rsidRPr="00386B75">
        <w:rPr>
          <w:rFonts w:ascii="Times New Roman" w:hAnsi="Times New Roman"/>
          <w:color w:val="000000"/>
          <w:sz w:val="24"/>
          <w:szCs w:val="24"/>
        </w:rPr>
        <w:t>moulting</w:t>
      </w:r>
      <w:proofErr w:type="spellEnd"/>
      <w:r w:rsidRPr="00386B75">
        <w:rPr>
          <w:rFonts w:ascii="Times New Roman" w:hAnsi="Times New Roman"/>
          <w:color w:val="000000"/>
          <w:sz w:val="24"/>
          <w:szCs w:val="24"/>
        </w:rPr>
        <w:t xml:space="preserve"> stages before adult stage. One generation is completed in about twenty-two days and the adult has life span of about one hundred and forty-five days.</w:t>
      </w:r>
    </w:p>
    <w:p w14:paraId="120DF945" w14:textId="77777777" w:rsidR="00386B75" w:rsidRPr="00386B75" w:rsidRDefault="00386B75" w:rsidP="00386B75">
      <w:pPr>
        <w:rPr>
          <w:rFonts w:ascii="Times New Roman" w:hAnsi="Times New Roman"/>
          <w:b/>
          <w:color w:val="000000"/>
          <w:sz w:val="24"/>
          <w:szCs w:val="24"/>
        </w:rPr>
      </w:pPr>
    </w:p>
    <w:p w14:paraId="3D208157"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Effects</w:t>
      </w:r>
    </w:p>
    <w:p w14:paraId="230EC611" w14:textId="77777777" w:rsidR="00386B75" w:rsidRPr="00386B75" w:rsidRDefault="00386B75" w:rsidP="00386B75">
      <w:pPr>
        <w:pStyle w:val="ListParagraph"/>
        <w:numPr>
          <w:ilvl w:val="0"/>
          <w:numId w:val="9"/>
        </w:numPr>
        <w:rPr>
          <w:rFonts w:ascii="Times New Roman" w:hAnsi="Times New Roman"/>
          <w:color w:val="000000"/>
          <w:sz w:val="24"/>
          <w:szCs w:val="24"/>
        </w:rPr>
      </w:pPr>
      <w:r w:rsidRPr="00386B75">
        <w:rPr>
          <w:rFonts w:ascii="Times New Roman" w:hAnsi="Times New Roman"/>
          <w:color w:val="000000"/>
          <w:sz w:val="24"/>
          <w:szCs w:val="24"/>
        </w:rPr>
        <w:t>They suck the sap of cassava leading to the stunted growth of shoot.</w:t>
      </w:r>
    </w:p>
    <w:p w14:paraId="08D13D64" w14:textId="77777777" w:rsidR="00386B75" w:rsidRPr="00386B75" w:rsidRDefault="00386B75" w:rsidP="00386B75">
      <w:pPr>
        <w:pStyle w:val="ListParagraph"/>
        <w:numPr>
          <w:ilvl w:val="0"/>
          <w:numId w:val="9"/>
        </w:numPr>
        <w:rPr>
          <w:rFonts w:ascii="Times New Roman" w:hAnsi="Times New Roman"/>
          <w:color w:val="000000"/>
          <w:sz w:val="24"/>
          <w:szCs w:val="24"/>
        </w:rPr>
      </w:pPr>
      <w:r w:rsidRPr="00386B75">
        <w:rPr>
          <w:rFonts w:ascii="Times New Roman" w:hAnsi="Times New Roman"/>
          <w:color w:val="000000"/>
          <w:sz w:val="24"/>
          <w:szCs w:val="24"/>
        </w:rPr>
        <w:t>The shoots develop bunchy tops.</w:t>
      </w:r>
    </w:p>
    <w:p w14:paraId="5E2CD62E" w14:textId="77777777" w:rsidR="00386B75" w:rsidRPr="00386B75" w:rsidRDefault="00386B75" w:rsidP="00386B75">
      <w:pPr>
        <w:pStyle w:val="ListParagraph"/>
        <w:numPr>
          <w:ilvl w:val="0"/>
          <w:numId w:val="9"/>
        </w:numPr>
        <w:rPr>
          <w:rFonts w:ascii="Times New Roman" w:hAnsi="Times New Roman"/>
          <w:color w:val="000000"/>
          <w:sz w:val="24"/>
          <w:szCs w:val="24"/>
        </w:rPr>
      </w:pPr>
      <w:r w:rsidRPr="00386B75">
        <w:rPr>
          <w:rFonts w:ascii="Times New Roman" w:hAnsi="Times New Roman"/>
          <w:color w:val="000000"/>
          <w:sz w:val="24"/>
          <w:szCs w:val="24"/>
        </w:rPr>
        <w:t>The leaves of the shoot die and drop.</w:t>
      </w:r>
    </w:p>
    <w:p w14:paraId="79218D08" w14:textId="77777777" w:rsidR="00386B75" w:rsidRPr="00386B75" w:rsidRDefault="00386B75" w:rsidP="00386B75">
      <w:pPr>
        <w:pStyle w:val="ListParagraph"/>
        <w:numPr>
          <w:ilvl w:val="0"/>
          <w:numId w:val="9"/>
        </w:numPr>
        <w:rPr>
          <w:rFonts w:ascii="Times New Roman" w:hAnsi="Times New Roman"/>
          <w:color w:val="000000"/>
          <w:sz w:val="24"/>
          <w:szCs w:val="24"/>
        </w:rPr>
      </w:pPr>
      <w:r w:rsidRPr="00386B75">
        <w:rPr>
          <w:rFonts w:ascii="Times New Roman" w:hAnsi="Times New Roman"/>
          <w:color w:val="000000"/>
          <w:sz w:val="24"/>
          <w:szCs w:val="24"/>
        </w:rPr>
        <w:t>Mealybug infestation impairs photosynthesis</w:t>
      </w:r>
    </w:p>
    <w:p w14:paraId="172C6272" w14:textId="77777777" w:rsidR="00386B75" w:rsidRPr="00386B75" w:rsidRDefault="00386B75" w:rsidP="00386B75">
      <w:pPr>
        <w:pStyle w:val="ListParagraph"/>
        <w:rPr>
          <w:rFonts w:ascii="Times New Roman" w:hAnsi="Times New Roman"/>
          <w:color w:val="000000"/>
          <w:sz w:val="24"/>
          <w:szCs w:val="24"/>
        </w:rPr>
      </w:pPr>
    </w:p>
    <w:p w14:paraId="1CC970AE"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Control</w:t>
      </w:r>
      <w:r w:rsidRPr="00386B75">
        <w:rPr>
          <w:rFonts w:ascii="Times New Roman" w:hAnsi="Times New Roman"/>
          <w:color w:val="000000"/>
          <w:sz w:val="24"/>
          <w:szCs w:val="24"/>
        </w:rPr>
        <w:t xml:space="preserve">: Dip cassava cutting in 0.1% </w:t>
      </w:r>
      <w:proofErr w:type="spellStart"/>
      <w:r w:rsidRPr="00386B75">
        <w:rPr>
          <w:rFonts w:ascii="Times New Roman" w:hAnsi="Times New Roman"/>
          <w:color w:val="000000"/>
          <w:sz w:val="24"/>
          <w:szCs w:val="24"/>
        </w:rPr>
        <w:t>ultracide</w:t>
      </w:r>
      <w:proofErr w:type="spellEnd"/>
      <w:r w:rsidRPr="00386B75">
        <w:rPr>
          <w:rFonts w:ascii="Times New Roman" w:hAnsi="Times New Roman"/>
          <w:color w:val="000000"/>
          <w:sz w:val="24"/>
          <w:szCs w:val="24"/>
        </w:rPr>
        <w:t xml:space="preserve"> solution for one minute before planting tuber</w:t>
      </w:r>
    </w:p>
    <w:p w14:paraId="76F47EB3"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EVALUATION</w:t>
      </w:r>
    </w:p>
    <w:p w14:paraId="1CADA1C6" w14:textId="77777777" w:rsidR="00386B75" w:rsidRPr="00386B75" w:rsidRDefault="00386B75" w:rsidP="00386B75">
      <w:pPr>
        <w:numPr>
          <w:ilvl w:val="0"/>
          <w:numId w:val="3"/>
        </w:numPr>
        <w:rPr>
          <w:rFonts w:ascii="Times New Roman" w:hAnsi="Times New Roman"/>
          <w:b/>
          <w:color w:val="000000"/>
          <w:sz w:val="24"/>
          <w:szCs w:val="24"/>
        </w:rPr>
      </w:pPr>
      <w:r w:rsidRPr="00386B75">
        <w:rPr>
          <w:rFonts w:ascii="Times New Roman" w:hAnsi="Times New Roman"/>
          <w:color w:val="000000"/>
          <w:sz w:val="24"/>
          <w:szCs w:val="24"/>
        </w:rPr>
        <w:t>Describe the life cycle of a grasshopper.</w:t>
      </w:r>
    </w:p>
    <w:p w14:paraId="4C23EF70" w14:textId="77777777" w:rsidR="00386B75" w:rsidRPr="00386B75" w:rsidRDefault="00386B75" w:rsidP="00386B75">
      <w:pPr>
        <w:numPr>
          <w:ilvl w:val="0"/>
          <w:numId w:val="3"/>
        </w:numPr>
        <w:rPr>
          <w:rFonts w:ascii="Times New Roman" w:hAnsi="Times New Roman"/>
          <w:b/>
          <w:color w:val="000000"/>
          <w:sz w:val="24"/>
          <w:szCs w:val="24"/>
        </w:rPr>
      </w:pPr>
      <w:r w:rsidRPr="00386B75">
        <w:rPr>
          <w:rFonts w:ascii="Times New Roman" w:hAnsi="Times New Roman"/>
          <w:color w:val="000000"/>
          <w:sz w:val="24"/>
          <w:szCs w:val="24"/>
        </w:rPr>
        <w:t>What is parthenogenesis?</w:t>
      </w:r>
    </w:p>
    <w:p w14:paraId="19A5729B" w14:textId="77777777" w:rsidR="00386B75" w:rsidRPr="00386B75" w:rsidRDefault="00386B75" w:rsidP="00386B75">
      <w:pPr>
        <w:ind w:left="2880"/>
        <w:rPr>
          <w:rFonts w:ascii="Times New Roman" w:hAnsi="Times New Roman"/>
          <w:b/>
          <w:color w:val="000000"/>
          <w:sz w:val="24"/>
          <w:szCs w:val="24"/>
        </w:rPr>
      </w:pPr>
    </w:p>
    <w:p w14:paraId="7B2A72C1"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The Life Cycle of Cassava Mealy bug</w:t>
      </w:r>
    </w:p>
    <w:p w14:paraId="26815D23" w14:textId="77777777" w:rsidR="00386B75" w:rsidRPr="00386B75" w:rsidRDefault="00386B75" w:rsidP="00386B75">
      <w:pPr>
        <w:rPr>
          <w:rFonts w:ascii="Times New Roman" w:hAnsi="Times New Roman"/>
          <w:b/>
          <w:color w:val="000000"/>
          <w:sz w:val="24"/>
          <w:szCs w:val="24"/>
        </w:rPr>
      </w:pPr>
    </w:p>
    <w:p w14:paraId="4BDEC77A"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noProof/>
          <w:color w:val="000000"/>
          <w:sz w:val="24"/>
          <w:szCs w:val="24"/>
        </w:rPr>
        <w:drawing>
          <wp:anchor distT="0" distB="0" distL="0" distR="0" simplePos="0" relativeHeight="251660288" behindDoc="1" locked="0" layoutInCell="1" allowOverlap="1" wp14:anchorId="3D1353BA" wp14:editId="297FD5EC">
            <wp:simplePos x="0" y="0"/>
            <wp:positionH relativeFrom="column">
              <wp:posOffset>685800</wp:posOffset>
            </wp:positionH>
            <wp:positionV relativeFrom="paragraph">
              <wp:posOffset>52070</wp:posOffset>
            </wp:positionV>
            <wp:extent cx="4037965" cy="2714625"/>
            <wp:effectExtent l="0" t="0" r="0" b="0"/>
            <wp:wrapNone/>
            <wp:docPr id="1038"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1"/>
                    <pic:cNvPicPr/>
                  </pic:nvPicPr>
                  <pic:blipFill>
                    <a:blip r:embed="rId17" cstate="print"/>
                    <a:srcRect/>
                    <a:stretch/>
                  </pic:blipFill>
                  <pic:spPr>
                    <a:xfrm>
                      <a:off x="0" y="0"/>
                      <a:ext cx="4037965" cy="2714625"/>
                    </a:xfrm>
                    <a:prstGeom prst="rect">
                      <a:avLst/>
                    </a:prstGeom>
                    <a:ln>
                      <a:noFill/>
                    </a:ln>
                  </pic:spPr>
                </pic:pic>
              </a:graphicData>
            </a:graphic>
          </wp:anchor>
        </w:drawing>
      </w:r>
    </w:p>
    <w:p w14:paraId="3C978344" w14:textId="77777777" w:rsidR="00386B75" w:rsidRPr="00386B75" w:rsidRDefault="00386B75" w:rsidP="00386B75">
      <w:pPr>
        <w:rPr>
          <w:rFonts w:ascii="Times New Roman" w:hAnsi="Times New Roman"/>
          <w:color w:val="000000"/>
          <w:sz w:val="24"/>
          <w:szCs w:val="24"/>
        </w:rPr>
      </w:pPr>
    </w:p>
    <w:p w14:paraId="1B93896B" w14:textId="77777777" w:rsidR="00386B75" w:rsidRPr="00386B75" w:rsidRDefault="00386B75" w:rsidP="00386B75">
      <w:pPr>
        <w:rPr>
          <w:rFonts w:ascii="Times New Roman" w:hAnsi="Times New Roman"/>
          <w:color w:val="000000"/>
          <w:sz w:val="24"/>
          <w:szCs w:val="24"/>
        </w:rPr>
      </w:pPr>
    </w:p>
    <w:p w14:paraId="060B8CD1" w14:textId="77777777" w:rsidR="00386B75" w:rsidRPr="00386B75" w:rsidRDefault="00386B75" w:rsidP="00386B75">
      <w:pPr>
        <w:rPr>
          <w:rFonts w:ascii="Times New Roman" w:hAnsi="Times New Roman"/>
          <w:color w:val="000000"/>
          <w:sz w:val="24"/>
          <w:szCs w:val="24"/>
        </w:rPr>
      </w:pPr>
    </w:p>
    <w:p w14:paraId="0425D139" w14:textId="77777777" w:rsidR="00386B75" w:rsidRPr="00386B75" w:rsidRDefault="00386B75" w:rsidP="00386B75">
      <w:pPr>
        <w:rPr>
          <w:rFonts w:ascii="Times New Roman" w:hAnsi="Times New Roman"/>
          <w:color w:val="000000"/>
          <w:sz w:val="24"/>
          <w:szCs w:val="24"/>
        </w:rPr>
      </w:pPr>
    </w:p>
    <w:p w14:paraId="39D81A06" w14:textId="77777777" w:rsidR="00386B75" w:rsidRPr="00386B75" w:rsidRDefault="00386B75" w:rsidP="00386B75">
      <w:pPr>
        <w:rPr>
          <w:rFonts w:ascii="Times New Roman" w:hAnsi="Times New Roman"/>
          <w:color w:val="000000"/>
          <w:sz w:val="24"/>
          <w:szCs w:val="24"/>
        </w:rPr>
      </w:pPr>
    </w:p>
    <w:p w14:paraId="326B395D" w14:textId="77777777" w:rsidR="00386B75" w:rsidRPr="00386B75" w:rsidRDefault="00386B75" w:rsidP="00386B75">
      <w:pPr>
        <w:rPr>
          <w:rFonts w:ascii="Times New Roman" w:hAnsi="Times New Roman"/>
          <w:color w:val="000000"/>
          <w:sz w:val="24"/>
          <w:szCs w:val="24"/>
        </w:rPr>
      </w:pPr>
    </w:p>
    <w:p w14:paraId="56846ED0" w14:textId="77777777" w:rsidR="00386B75" w:rsidRPr="00386B75" w:rsidRDefault="00386B75" w:rsidP="00386B75">
      <w:pPr>
        <w:rPr>
          <w:rFonts w:ascii="Times New Roman" w:hAnsi="Times New Roman"/>
          <w:b/>
          <w:color w:val="000000"/>
          <w:sz w:val="24"/>
          <w:szCs w:val="24"/>
        </w:rPr>
      </w:pPr>
    </w:p>
    <w:p w14:paraId="319C0D16" w14:textId="77777777" w:rsidR="00386B75" w:rsidRPr="00386B75" w:rsidRDefault="00386B75" w:rsidP="00386B75">
      <w:pPr>
        <w:rPr>
          <w:rFonts w:ascii="Times New Roman" w:hAnsi="Times New Roman"/>
          <w:b/>
          <w:color w:val="000000"/>
          <w:sz w:val="24"/>
          <w:szCs w:val="24"/>
        </w:rPr>
      </w:pPr>
    </w:p>
    <w:p w14:paraId="4AAED192"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Life History of Bean Weevil</w:t>
      </w:r>
    </w:p>
    <w:p w14:paraId="2FAA99F1" w14:textId="77777777" w:rsidR="00386B75" w:rsidRPr="00386B75" w:rsidRDefault="00386B75" w:rsidP="00386B75">
      <w:pPr>
        <w:tabs>
          <w:tab w:val="left" w:pos="1155"/>
        </w:tabs>
        <w:rPr>
          <w:rFonts w:ascii="Times New Roman" w:hAnsi="Times New Roman"/>
          <w:color w:val="000000"/>
          <w:sz w:val="24"/>
          <w:szCs w:val="24"/>
        </w:rPr>
      </w:pPr>
      <w:r w:rsidRPr="00386B75">
        <w:rPr>
          <w:rFonts w:ascii="Times New Roman" w:hAnsi="Times New Roman"/>
          <w:color w:val="000000"/>
          <w:sz w:val="24"/>
          <w:szCs w:val="24"/>
        </w:rPr>
        <w:t xml:space="preserve">Male and female </w:t>
      </w:r>
      <w:proofErr w:type="gramStart"/>
      <w:r w:rsidRPr="00386B75">
        <w:rPr>
          <w:rFonts w:ascii="Times New Roman" w:hAnsi="Times New Roman"/>
          <w:color w:val="000000"/>
          <w:sz w:val="24"/>
          <w:szCs w:val="24"/>
        </w:rPr>
        <w:t>adults</w:t>
      </w:r>
      <w:proofErr w:type="gramEnd"/>
      <w:r w:rsidRPr="00386B75">
        <w:rPr>
          <w:rFonts w:ascii="Times New Roman" w:hAnsi="Times New Roman"/>
          <w:color w:val="000000"/>
          <w:sz w:val="24"/>
          <w:szCs w:val="24"/>
        </w:rPr>
        <w:t xml:space="preserve"> mate and fertilized eggs are then laid in the ripening pods in the farm. The eggs hatch into larvae which enter into the bean seeds before harvesting. In the store, the larvae feed on the cotyledons of the beans. The larvae develop into pupae in the store. The pupae later develop into adults which fly away to mate again in the farm.</w:t>
      </w:r>
    </w:p>
    <w:p w14:paraId="3EE08C77" w14:textId="77777777" w:rsidR="00386B75" w:rsidRPr="00386B75" w:rsidRDefault="00386B75" w:rsidP="00386B75">
      <w:pPr>
        <w:tabs>
          <w:tab w:val="left" w:pos="1155"/>
        </w:tabs>
        <w:rPr>
          <w:rFonts w:ascii="Times New Roman" w:hAnsi="Times New Roman"/>
          <w:b/>
          <w:color w:val="000000"/>
          <w:sz w:val="24"/>
          <w:szCs w:val="24"/>
        </w:rPr>
      </w:pPr>
      <w:r w:rsidRPr="00386B75">
        <w:rPr>
          <w:rFonts w:ascii="Times New Roman" w:hAnsi="Times New Roman"/>
          <w:b/>
          <w:color w:val="000000"/>
          <w:sz w:val="24"/>
          <w:szCs w:val="24"/>
        </w:rPr>
        <w:t>Effects</w:t>
      </w:r>
    </w:p>
    <w:p w14:paraId="477989DF" w14:textId="77777777" w:rsidR="00386B75" w:rsidRPr="00386B75" w:rsidRDefault="00386B75" w:rsidP="00386B75">
      <w:pPr>
        <w:tabs>
          <w:tab w:val="left" w:pos="1155"/>
        </w:tabs>
        <w:rPr>
          <w:rFonts w:ascii="Times New Roman" w:hAnsi="Times New Roman"/>
          <w:b/>
          <w:color w:val="000000"/>
          <w:sz w:val="24"/>
          <w:szCs w:val="24"/>
        </w:rPr>
      </w:pPr>
      <w:r w:rsidRPr="00386B75">
        <w:rPr>
          <w:rFonts w:ascii="Times New Roman" w:hAnsi="Times New Roman"/>
          <w:color w:val="000000"/>
          <w:sz w:val="24"/>
          <w:szCs w:val="24"/>
        </w:rPr>
        <w:t>The larvae feed on the seed thereby reducing the quality and value of the beans.</w:t>
      </w:r>
      <w:r w:rsidRPr="00386B75">
        <w:rPr>
          <w:rFonts w:ascii="Times New Roman" w:hAnsi="Times New Roman"/>
          <w:b/>
          <w:color w:val="000000"/>
          <w:sz w:val="24"/>
          <w:szCs w:val="24"/>
        </w:rPr>
        <w:tab/>
      </w:r>
    </w:p>
    <w:p w14:paraId="1CAB0548" w14:textId="77777777" w:rsidR="00386B75" w:rsidRPr="00386B75" w:rsidRDefault="00386B75" w:rsidP="00386B75">
      <w:pPr>
        <w:tabs>
          <w:tab w:val="left" w:pos="1155"/>
        </w:tabs>
        <w:rPr>
          <w:rFonts w:ascii="Times New Roman" w:hAnsi="Times New Roman"/>
          <w:b/>
          <w:color w:val="000000"/>
          <w:sz w:val="24"/>
          <w:szCs w:val="24"/>
        </w:rPr>
      </w:pPr>
      <w:r w:rsidRPr="00386B75">
        <w:rPr>
          <w:rFonts w:ascii="Times New Roman" w:hAnsi="Times New Roman"/>
          <w:b/>
          <w:color w:val="000000"/>
          <w:sz w:val="24"/>
          <w:szCs w:val="24"/>
        </w:rPr>
        <w:t>Control</w:t>
      </w:r>
    </w:p>
    <w:p w14:paraId="67F669C1" w14:textId="77777777" w:rsidR="00386B75" w:rsidRPr="00386B75" w:rsidRDefault="00386B75" w:rsidP="00386B75">
      <w:pPr>
        <w:tabs>
          <w:tab w:val="left" w:pos="1155"/>
        </w:tabs>
        <w:rPr>
          <w:rFonts w:ascii="Times New Roman" w:hAnsi="Times New Roman"/>
          <w:color w:val="000000"/>
          <w:sz w:val="24"/>
          <w:szCs w:val="24"/>
        </w:rPr>
      </w:pPr>
      <w:r w:rsidRPr="00386B75">
        <w:rPr>
          <w:rFonts w:ascii="Times New Roman" w:hAnsi="Times New Roman"/>
          <w:color w:val="000000"/>
          <w:sz w:val="24"/>
          <w:szCs w:val="24"/>
        </w:rPr>
        <w:t>Fumigate the store in which beans are stored with fumigants such as methyl bromide.</w:t>
      </w:r>
    </w:p>
    <w:p w14:paraId="7343FFB4" w14:textId="77777777" w:rsidR="00386B75" w:rsidRPr="00386B75" w:rsidRDefault="00386B75" w:rsidP="00386B75">
      <w:pPr>
        <w:tabs>
          <w:tab w:val="left" w:pos="1155"/>
        </w:tabs>
        <w:rPr>
          <w:rFonts w:ascii="Times New Roman" w:hAnsi="Times New Roman"/>
          <w:color w:val="000000"/>
          <w:sz w:val="24"/>
          <w:szCs w:val="24"/>
        </w:rPr>
      </w:pPr>
    </w:p>
    <w:p w14:paraId="12B5A07E" w14:textId="77777777" w:rsidR="00386B75" w:rsidRPr="00386B75" w:rsidRDefault="00386B75" w:rsidP="00386B75">
      <w:pPr>
        <w:tabs>
          <w:tab w:val="left" w:pos="1155"/>
        </w:tabs>
        <w:rPr>
          <w:rFonts w:ascii="Times New Roman" w:hAnsi="Times New Roman"/>
          <w:b/>
          <w:color w:val="000000"/>
          <w:sz w:val="24"/>
          <w:szCs w:val="24"/>
        </w:rPr>
      </w:pPr>
      <w:r w:rsidRPr="00386B75">
        <w:rPr>
          <w:rFonts w:ascii="Times New Roman" w:hAnsi="Times New Roman"/>
          <w:b/>
          <w:color w:val="000000"/>
          <w:sz w:val="24"/>
          <w:szCs w:val="24"/>
        </w:rPr>
        <w:t>Cocoa Myriads (Capsid)</w:t>
      </w:r>
    </w:p>
    <w:p w14:paraId="5CDABE3D"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These are piercing and sucking insects. They attach the young shoot of cocoa, introducing toxic saliva into the sap which may kill the plant. It can also introduce viral diseases into the plant.</w:t>
      </w:r>
    </w:p>
    <w:p w14:paraId="4EC11A67" w14:textId="77777777" w:rsidR="00386B75" w:rsidRPr="00386B75" w:rsidRDefault="00386B75" w:rsidP="00386B75">
      <w:pPr>
        <w:rPr>
          <w:rFonts w:ascii="Times New Roman" w:hAnsi="Times New Roman"/>
          <w:b/>
          <w:color w:val="000000"/>
          <w:sz w:val="24"/>
          <w:szCs w:val="24"/>
        </w:rPr>
      </w:pPr>
    </w:p>
    <w:p w14:paraId="611EBF00" w14:textId="77777777" w:rsidR="00386B75" w:rsidRPr="00386B75" w:rsidRDefault="00386B75" w:rsidP="00386B75">
      <w:pPr>
        <w:rPr>
          <w:rFonts w:ascii="Times New Roman" w:hAnsi="Times New Roman"/>
          <w:b/>
          <w:color w:val="000000"/>
          <w:sz w:val="24"/>
          <w:szCs w:val="24"/>
        </w:rPr>
      </w:pPr>
    </w:p>
    <w:p w14:paraId="73925E2E" w14:textId="77777777" w:rsidR="00386B75" w:rsidRPr="00386B75" w:rsidRDefault="00386B75" w:rsidP="00386B75">
      <w:pPr>
        <w:rPr>
          <w:rFonts w:ascii="Times New Roman" w:hAnsi="Times New Roman"/>
          <w:b/>
          <w:color w:val="000000"/>
          <w:sz w:val="24"/>
          <w:szCs w:val="24"/>
        </w:rPr>
      </w:pPr>
    </w:p>
    <w:p w14:paraId="5133FC3A"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Effects</w:t>
      </w:r>
    </w:p>
    <w:p w14:paraId="52601E1A"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Cocoa myriads cause die back disease which reduces the growth of cocoa plant. Fruit yield is reduced.</w:t>
      </w:r>
    </w:p>
    <w:p w14:paraId="4C6FADE7"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Control</w:t>
      </w:r>
    </w:p>
    <w:p w14:paraId="736F4451"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Spray the cocoa farm with </w:t>
      </w:r>
      <w:proofErr w:type="spellStart"/>
      <w:r w:rsidRPr="00386B75">
        <w:rPr>
          <w:rFonts w:ascii="Times New Roman" w:hAnsi="Times New Roman"/>
          <w:color w:val="000000"/>
          <w:sz w:val="24"/>
          <w:szCs w:val="24"/>
        </w:rPr>
        <w:t>kokotine</w:t>
      </w:r>
      <w:proofErr w:type="spellEnd"/>
      <w:r w:rsidRPr="00386B75">
        <w:rPr>
          <w:rFonts w:ascii="Times New Roman" w:hAnsi="Times New Roman"/>
          <w:color w:val="000000"/>
          <w:sz w:val="24"/>
          <w:szCs w:val="24"/>
        </w:rPr>
        <w:t xml:space="preserve"> or </w:t>
      </w:r>
      <w:proofErr w:type="spellStart"/>
      <w:r w:rsidRPr="00386B75">
        <w:rPr>
          <w:rFonts w:ascii="Times New Roman" w:hAnsi="Times New Roman"/>
          <w:color w:val="000000"/>
          <w:sz w:val="24"/>
          <w:szCs w:val="24"/>
        </w:rPr>
        <w:t>gammalin</w:t>
      </w:r>
      <w:proofErr w:type="spellEnd"/>
      <w:r w:rsidRPr="00386B75">
        <w:rPr>
          <w:rFonts w:ascii="Times New Roman" w:hAnsi="Times New Roman"/>
          <w:color w:val="000000"/>
          <w:sz w:val="24"/>
          <w:szCs w:val="24"/>
        </w:rPr>
        <w:t xml:space="preserve"> 20</w:t>
      </w:r>
    </w:p>
    <w:p w14:paraId="0E9CC99F" w14:textId="77777777" w:rsidR="00386B75" w:rsidRPr="00386B75" w:rsidRDefault="00386B75" w:rsidP="00386B75">
      <w:pPr>
        <w:rPr>
          <w:rFonts w:ascii="Times New Roman" w:hAnsi="Times New Roman"/>
          <w:b/>
          <w:color w:val="000000"/>
          <w:sz w:val="24"/>
          <w:szCs w:val="24"/>
        </w:rPr>
      </w:pPr>
    </w:p>
    <w:p w14:paraId="2FEF8558"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lastRenderedPageBreak/>
        <w:t>Yam Beetle (</w:t>
      </w:r>
      <w:proofErr w:type="spellStart"/>
      <w:r w:rsidRPr="00386B75">
        <w:rPr>
          <w:rFonts w:ascii="Times New Roman" w:hAnsi="Times New Roman"/>
          <w:b/>
          <w:i/>
          <w:color w:val="000000"/>
          <w:sz w:val="24"/>
          <w:szCs w:val="24"/>
        </w:rPr>
        <w:t>Heteroligusmeles</w:t>
      </w:r>
      <w:proofErr w:type="spellEnd"/>
      <w:r w:rsidRPr="00386B75">
        <w:rPr>
          <w:rFonts w:ascii="Times New Roman" w:hAnsi="Times New Roman"/>
          <w:b/>
          <w:color w:val="000000"/>
          <w:sz w:val="24"/>
          <w:szCs w:val="24"/>
        </w:rPr>
        <w:t>)</w:t>
      </w:r>
    </w:p>
    <w:p w14:paraId="12DB5DBC"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Life History</w:t>
      </w:r>
    </w:p>
    <w:p w14:paraId="04A7A3D5"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color w:val="000000"/>
          <w:sz w:val="24"/>
          <w:szCs w:val="24"/>
        </w:rPr>
        <w:t xml:space="preserve">The mating of the female and the male yam beetles takes place between November and December in riverine areas and fertilized eggs are laid. Between December and February, eggs hatch into larvae that feed on the decayed organic substances. The larvae melt thrice before developing into pupae. In March, the pupae develop into adults after </w:t>
      </w:r>
      <w:proofErr w:type="spellStart"/>
      <w:r w:rsidRPr="00386B75">
        <w:rPr>
          <w:rFonts w:ascii="Times New Roman" w:hAnsi="Times New Roman"/>
          <w:color w:val="000000"/>
          <w:sz w:val="24"/>
          <w:szCs w:val="24"/>
        </w:rPr>
        <w:t>moulting</w:t>
      </w:r>
      <w:proofErr w:type="spellEnd"/>
      <w:r w:rsidRPr="00386B75">
        <w:rPr>
          <w:rFonts w:ascii="Times New Roman" w:hAnsi="Times New Roman"/>
          <w:color w:val="000000"/>
          <w:sz w:val="24"/>
          <w:szCs w:val="24"/>
        </w:rPr>
        <w:t>. The adults then fly to areas where yams are planted between April and June. They dig into the soil to search for yam tubers. When they eventually come in contact with tubers, they feed on them and seriously damage the tubers. Between October and November, the adult yam beetles undergo breeding migration to the riverine areas again for mating.</w:t>
      </w:r>
    </w:p>
    <w:p w14:paraId="2E44CE23" w14:textId="77777777" w:rsidR="00386B75" w:rsidRPr="00386B75" w:rsidRDefault="00386B75" w:rsidP="00386B75">
      <w:pPr>
        <w:rPr>
          <w:rFonts w:ascii="Times New Roman" w:hAnsi="Times New Roman"/>
          <w:b/>
          <w:color w:val="000000"/>
          <w:sz w:val="24"/>
          <w:szCs w:val="24"/>
        </w:rPr>
      </w:pPr>
    </w:p>
    <w:p w14:paraId="20A4F18E"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Effects</w:t>
      </w:r>
    </w:p>
    <w:p w14:paraId="72D38A15"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Adult beetles feed on yam tubers causing serious damage to the tubers and render the tubers valueless. If the tubers are attacked at early stage, the yield becomes poor.</w:t>
      </w:r>
    </w:p>
    <w:p w14:paraId="38653BFE"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Control</w:t>
      </w:r>
    </w:p>
    <w:p w14:paraId="1EBB5C90"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rPr>
        <w:t>Dust yam or yam sets with Aldrin before planting.</w:t>
      </w:r>
    </w:p>
    <w:p w14:paraId="14DAB943"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Evaluation</w:t>
      </w:r>
    </w:p>
    <w:p w14:paraId="2601F49E" w14:textId="77777777" w:rsidR="00386B75" w:rsidRPr="00386B75" w:rsidRDefault="00386B75" w:rsidP="00386B75">
      <w:pPr>
        <w:numPr>
          <w:ilvl w:val="3"/>
          <w:numId w:val="42"/>
        </w:numPr>
        <w:ind w:left="360"/>
        <w:rPr>
          <w:rFonts w:ascii="Times New Roman" w:hAnsi="Times New Roman"/>
          <w:color w:val="000000"/>
          <w:sz w:val="24"/>
          <w:szCs w:val="24"/>
        </w:rPr>
      </w:pPr>
      <w:r w:rsidRPr="00386B75">
        <w:rPr>
          <w:rFonts w:ascii="Times New Roman" w:hAnsi="Times New Roman"/>
          <w:color w:val="000000"/>
          <w:sz w:val="24"/>
          <w:szCs w:val="24"/>
        </w:rPr>
        <w:t>Describe cocoa myriads as a pest.</w:t>
      </w:r>
    </w:p>
    <w:p w14:paraId="34120A7F" w14:textId="77777777" w:rsidR="00386B75" w:rsidRPr="00386B75" w:rsidRDefault="00386B75" w:rsidP="00386B75">
      <w:pPr>
        <w:numPr>
          <w:ilvl w:val="3"/>
          <w:numId w:val="42"/>
        </w:numPr>
        <w:ind w:left="360"/>
        <w:rPr>
          <w:rFonts w:ascii="Times New Roman" w:hAnsi="Times New Roman"/>
          <w:color w:val="000000"/>
          <w:sz w:val="24"/>
          <w:szCs w:val="24"/>
        </w:rPr>
      </w:pPr>
      <w:r w:rsidRPr="00386B75">
        <w:rPr>
          <w:rFonts w:ascii="Times New Roman" w:hAnsi="Times New Roman"/>
          <w:color w:val="000000"/>
          <w:sz w:val="24"/>
          <w:szCs w:val="24"/>
        </w:rPr>
        <w:t>Suggest a way of controlling yam beetle.</w:t>
      </w:r>
    </w:p>
    <w:p w14:paraId="33296D59" w14:textId="77777777" w:rsidR="00386B75" w:rsidRPr="00386B75" w:rsidRDefault="00386B75" w:rsidP="00386B75">
      <w:pPr>
        <w:jc w:val="both"/>
        <w:rPr>
          <w:rFonts w:ascii="Times New Roman" w:hAnsi="Times New Roman"/>
          <w:b/>
          <w:sz w:val="24"/>
          <w:szCs w:val="24"/>
        </w:rPr>
      </w:pPr>
    </w:p>
    <w:p w14:paraId="5754C68C" w14:textId="77777777" w:rsidR="00386B75" w:rsidRPr="00386B75" w:rsidRDefault="00386B75" w:rsidP="00386B75">
      <w:pPr>
        <w:jc w:val="center"/>
        <w:rPr>
          <w:rFonts w:ascii="Times New Roman" w:hAnsi="Times New Roman"/>
          <w:b/>
          <w:sz w:val="24"/>
          <w:szCs w:val="24"/>
        </w:rPr>
      </w:pPr>
      <w:r w:rsidRPr="00386B75">
        <w:rPr>
          <w:rFonts w:ascii="Times New Roman" w:hAnsi="Times New Roman"/>
          <w:b/>
          <w:sz w:val="24"/>
          <w:szCs w:val="24"/>
        </w:rPr>
        <w:t xml:space="preserve">Examples of Pests of Crops, their Effects and </w:t>
      </w:r>
      <w:proofErr w:type="gramStart"/>
      <w:r w:rsidRPr="00386B75">
        <w:rPr>
          <w:rFonts w:ascii="Times New Roman" w:hAnsi="Times New Roman"/>
          <w:b/>
          <w:sz w:val="24"/>
          <w:szCs w:val="24"/>
        </w:rPr>
        <w:t>Control  (</w:t>
      </w:r>
      <w:proofErr w:type="gramEnd"/>
      <w:r w:rsidRPr="00386B75">
        <w:rPr>
          <w:rFonts w:ascii="Times New Roman" w:hAnsi="Times New Roman"/>
          <w:b/>
          <w:sz w:val="24"/>
          <w:szCs w:val="24"/>
        </w:rPr>
        <w:t>Summary)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19"/>
        <w:gridCol w:w="3945"/>
        <w:gridCol w:w="2906"/>
      </w:tblGrid>
      <w:tr w:rsidR="00386B75" w:rsidRPr="00386B75" w14:paraId="7CFFCDB4" w14:textId="77777777" w:rsidTr="00655647">
        <w:tc>
          <w:tcPr>
            <w:tcW w:w="2335" w:type="dxa"/>
            <w:shd w:val="clear" w:color="auto" w:fill="auto"/>
          </w:tcPr>
          <w:p w14:paraId="6A51D32E" w14:textId="77777777" w:rsidR="00386B75" w:rsidRPr="00386B75" w:rsidRDefault="00386B75" w:rsidP="00655647">
            <w:pPr>
              <w:spacing w:after="0" w:line="240" w:lineRule="auto"/>
              <w:jc w:val="both"/>
              <w:rPr>
                <w:rFonts w:ascii="Times New Roman" w:hAnsi="Times New Roman"/>
                <w:b/>
                <w:sz w:val="24"/>
                <w:szCs w:val="24"/>
              </w:rPr>
            </w:pPr>
            <w:r w:rsidRPr="00386B75">
              <w:rPr>
                <w:rFonts w:ascii="Times New Roman" w:hAnsi="Times New Roman"/>
                <w:b/>
                <w:sz w:val="24"/>
                <w:szCs w:val="24"/>
              </w:rPr>
              <w:t>PESTS</w:t>
            </w:r>
          </w:p>
        </w:tc>
        <w:tc>
          <w:tcPr>
            <w:tcW w:w="4195" w:type="dxa"/>
            <w:shd w:val="clear" w:color="auto" w:fill="auto"/>
          </w:tcPr>
          <w:p w14:paraId="601F823F" w14:textId="77777777" w:rsidR="00386B75" w:rsidRPr="00386B75" w:rsidRDefault="00386B75" w:rsidP="00655647">
            <w:pPr>
              <w:spacing w:after="0" w:line="240" w:lineRule="auto"/>
              <w:jc w:val="both"/>
              <w:rPr>
                <w:rFonts w:ascii="Times New Roman" w:hAnsi="Times New Roman"/>
                <w:b/>
                <w:sz w:val="24"/>
                <w:szCs w:val="24"/>
              </w:rPr>
            </w:pPr>
            <w:r w:rsidRPr="00386B75">
              <w:rPr>
                <w:rFonts w:ascii="Times New Roman" w:hAnsi="Times New Roman"/>
                <w:b/>
                <w:sz w:val="24"/>
                <w:szCs w:val="24"/>
              </w:rPr>
              <w:t>EFFECTS</w:t>
            </w:r>
          </w:p>
        </w:tc>
        <w:tc>
          <w:tcPr>
            <w:tcW w:w="3046" w:type="dxa"/>
            <w:shd w:val="clear" w:color="auto" w:fill="auto"/>
          </w:tcPr>
          <w:p w14:paraId="33D4925D" w14:textId="77777777" w:rsidR="00386B75" w:rsidRPr="00386B75" w:rsidRDefault="00386B75" w:rsidP="00655647">
            <w:pPr>
              <w:spacing w:after="0" w:line="240" w:lineRule="auto"/>
              <w:jc w:val="both"/>
              <w:rPr>
                <w:rFonts w:ascii="Times New Roman" w:hAnsi="Times New Roman"/>
                <w:b/>
                <w:sz w:val="24"/>
                <w:szCs w:val="24"/>
              </w:rPr>
            </w:pPr>
            <w:r w:rsidRPr="00386B75">
              <w:rPr>
                <w:rFonts w:ascii="Times New Roman" w:hAnsi="Times New Roman"/>
                <w:b/>
                <w:sz w:val="24"/>
                <w:szCs w:val="24"/>
              </w:rPr>
              <w:t>CONTROL</w:t>
            </w:r>
          </w:p>
        </w:tc>
      </w:tr>
      <w:tr w:rsidR="00386B75" w:rsidRPr="00386B75" w14:paraId="41FC47EF" w14:textId="77777777" w:rsidTr="00655647">
        <w:tc>
          <w:tcPr>
            <w:tcW w:w="2335" w:type="dxa"/>
            <w:shd w:val="clear" w:color="auto" w:fill="auto"/>
          </w:tcPr>
          <w:p w14:paraId="7C835D03" w14:textId="77777777" w:rsidR="00386B75" w:rsidRPr="00386B75" w:rsidRDefault="00386B75" w:rsidP="00655647">
            <w:pPr>
              <w:pStyle w:val="ListParagraph"/>
              <w:numPr>
                <w:ilvl w:val="0"/>
                <w:numId w:val="56"/>
              </w:numPr>
              <w:jc w:val="both"/>
              <w:rPr>
                <w:rFonts w:ascii="Times New Roman" w:hAnsi="Times New Roman"/>
                <w:sz w:val="24"/>
                <w:szCs w:val="24"/>
              </w:rPr>
            </w:pPr>
            <w:r w:rsidRPr="00386B75">
              <w:rPr>
                <w:rFonts w:ascii="Times New Roman" w:hAnsi="Times New Roman"/>
                <w:sz w:val="24"/>
                <w:szCs w:val="24"/>
              </w:rPr>
              <w:t>Grasshopper</w:t>
            </w:r>
          </w:p>
        </w:tc>
        <w:tc>
          <w:tcPr>
            <w:tcW w:w="4195" w:type="dxa"/>
            <w:shd w:val="clear" w:color="auto" w:fill="auto"/>
          </w:tcPr>
          <w:p w14:paraId="56942836"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Nymphs and adults feed on leaves and shoots thereby reducing yield.</w:t>
            </w:r>
          </w:p>
        </w:tc>
        <w:tc>
          <w:tcPr>
            <w:tcW w:w="3046" w:type="dxa"/>
            <w:shd w:val="clear" w:color="auto" w:fill="auto"/>
          </w:tcPr>
          <w:p w14:paraId="0CD77DA8"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 xml:space="preserve">Spray with </w:t>
            </w:r>
            <w:proofErr w:type="spellStart"/>
            <w:r w:rsidRPr="00386B75">
              <w:rPr>
                <w:rFonts w:ascii="Times New Roman" w:hAnsi="Times New Roman"/>
                <w:sz w:val="24"/>
                <w:szCs w:val="24"/>
              </w:rPr>
              <w:t>gammalin</w:t>
            </w:r>
            <w:proofErr w:type="spellEnd"/>
            <w:r w:rsidRPr="00386B75">
              <w:rPr>
                <w:rFonts w:ascii="Times New Roman" w:hAnsi="Times New Roman"/>
                <w:sz w:val="24"/>
                <w:szCs w:val="24"/>
              </w:rPr>
              <w:t xml:space="preserve"> 20</w:t>
            </w:r>
          </w:p>
        </w:tc>
      </w:tr>
      <w:tr w:rsidR="00386B75" w:rsidRPr="00386B75" w14:paraId="16EDF516" w14:textId="77777777" w:rsidTr="00655647">
        <w:tc>
          <w:tcPr>
            <w:tcW w:w="2335" w:type="dxa"/>
            <w:shd w:val="clear" w:color="auto" w:fill="auto"/>
          </w:tcPr>
          <w:p w14:paraId="0660749E" w14:textId="77777777" w:rsidR="00386B75" w:rsidRPr="00386B75" w:rsidRDefault="00386B75" w:rsidP="00655647">
            <w:pPr>
              <w:pStyle w:val="ListParagraph"/>
              <w:numPr>
                <w:ilvl w:val="0"/>
                <w:numId w:val="56"/>
              </w:numPr>
              <w:jc w:val="both"/>
              <w:rPr>
                <w:rFonts w:ascii="Times New Roman" w:hAnsi="Times New Roman"/>
                <w:sz w:val="24"/>
                <w:szCs w:val="24"/>
              </w:rPr>
            </w:pPr>
            <w:r w:rsidRPr="00386B75">
              <w:rPr>
                <w:rFonts w:ascii="Times New Roman" w:hAnsi="Times New Roman"/>
                <w:sz w:val="24"/>
                <w:szCs w:val="24"/>
              </w:rPr>
              <w:t>Yam beetle</w:t>
            </w:r>
          </w:p>
        </w:tc>
        <w:tc>
          <w:tcPr>
            <w:tcW w:w="4195" w:type="dxa"/>
            <w:shd w:val="clear" w:color="auto" w:fill="auto"/>
          </w:tcPr>
          <w:p w14:paraId="3D668E3E"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Adults feed on yam tubers rendering the tubers valueless or causing poor yield</w:t>
            </w:r>
          </w:p>
        </w:tc>
        <w:tc>
          <w:tcPr>
            <w:tcW w:w="3046" w:type="dxa"/>
            <w:shd w:val="clear" w:color="auto" w:fill="auto"/>
          </w:tcPr>
          <w:p w14:paraId="226BA6E2"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Dust yam or yam sets with aldrin before planting.</w:t>
            </w:r>
          </w:p>
        </w:tc>
      </w:tr>
      <w:tr w:rsidR="00386B75" w:rsidRPr="00386B75" w14:paraId="184DD56E" w14:textId="77777777" w:rsidTr="00655647">
        <w:tc>
          <w:tcPr>
            <w:tcW w:w="2335" w:type="dxa"/>
            <w:shd w:val="clear" w:color="auto" w:fill="auto"/>
          </w:tcPr>
          <w:p w14:paraId="41DFFD52" w14:textId="77777777" w:rsidR="00386B75" w:rsidRPr="00386B75" w:rsidRDefault="00386B75" w:rsidP="00655647">
            <w:pPr>
              <w:pStyle w:val="ListParagraph"/>
              <w:numPr>
                <w:ilvl w:val="0"/>
                <w:numId w:val="56"/>
              </w:numPr>
              <w:jc w:val="both"/>
              <w:rPr>
                <w:rFonts w:ascii="Times New Roman" w:hAnsi="Times New Roman"/>
                <w:sz w:val="24"/>
                <w:szCs w:val="24"/>
              </w:rPr>
            </w:pPr>
            <w:r w:rsidRPr="00386B75">
              <w:rPr>
                <w:rFonts w:ascii="Times New Roman" w:hAnsi="Times New Roman"/>
                <w:sz w:val="24"/>
                <w:szCs w:val="24"/>
              </w:rPr>
              <w:t>Cocoa myriads (capsids)</w:t>
            </w:r>
          </w:p>
        </w:tc>
        <w:tc>
          <w:tcPr>
            <w:tcW w:w="4195" w:type="dxa"/>
            <w:shd w:val="clear" w:color="auto" w:fill="auto"/>
          </w:tcPr>
          <w:p w14:paraId="490612B2"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Piercing and sucking insects that attack young shoots of cocoa introducing toxic saliva and viral diseases into the plants. This may kill the plants, reduces the growth and fruit yield.</w:t>
            </w:r>
          </w:p>
        </w:tc>
        <w:tc>
          <w:tcPr>
            <w:tcW w:w="3046" w:type="dxa"/>
            <w:shd w:val="clear" w:color="auto" w:fill="auto"/>
          </w:tcPr>
          <w:p w14:paraId="090823B0"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 xml:space="preserve">Spray cocoa farm with </w:t>
            </w:r>
            <w:proofErr w:type="spellStart"/>
            <w:r w:rsidRPr="00386B75">
              <w:rPr>
                <w:rFonts w:ascii="Times New Roman" w:hAnsi="Times New Roman"/>
                <w:sz w:val="24"/>
                <w:szCs w:val="24"/>
              </w:rPr>
              <w:t>kokotine</w:t>
            </w:r>
            <w:proofErr w:type="spellEnd"/>
            <w:r w:rsidRPr="00386B75">
              <w:rPr>
                <w:rFonts w:ascii="Times New Roman" w:hAnsi="Times New Roman"/>
                <w:sz w:val="24"/>
                <w:szCs w:val="24"/>
              </w:rPr>
              <w:t xml:space="preserve"> or </w:t>
            </w:r>
            <w:proofErr w:type="spellStart"/>
            <w:r w:rsidRPr="00386B75">
              <w:rPr>
                <w:rFonts w:ascii="Times New Roman" w:hAnsi="Times New Roman"/>
                <w:sz w:val="24"/>
                <w:szCs w:val="24"/>
              </w:rPr>
              <w:t>gammalin</w:t>
            </w:r>
            <w:proofErr w:type="spellEnd"/>
            <w:r w:rsidRPr="00386B75">
              <w:rPr>
                <w:rFonts w:ascii="Times New Roman" w:hAnsi="Times New Roman"/>
                <w:sz w:val="24"/>
                <w:szCs w:val="24"/>
              </w:rPr>
              <w:t xml:space="preserve"> 20.</w:t>
            </w:r>
          </w:p>
        </w:tc>
      </w:tr>
      <w:tr w:rsidR="00386B75" w:rsidRPr="00386B75" w14:paraId="04E2E07C" w14:textId="77777777" w:rsidTr="00655647">
        <w:tc>
          <w:tcPr>
            <w:tcW w:w="2335" w:type="dxa"/>
            <w:shd w:val="clear" w:color="auto" w:fill="auto"/>
          </w:tcPr>
          <w:p w14:paraId="7D01A32A" w14:textId="77777777" w:rsidR="00386B75" w:rsidRPr="00386B75" w:rsidRDefault="00386B75" w:rsidP="00655647">
            <w:pPr>
              <w:pStyle w:val="ListParagraph"/>
              <w:numPr>
                <w:ilvl w:val="0"/>
                <w:numId w:val="56"/>
              </w:numPr>
              <w:jc w:val="both"/>
              <w:rPr>
                <w:rFonts w:ascii="Times New Roman" w:hAnsi="Times New Roman"/>
                <w:sz w:val="24"/>
                <w:szCs w:val="24"/>
              </w:rPr>
            </w:pPr>
            <w:r w:rsidRPr="00386B75">
              <w:rPr>
                <w:rFonts w:ascii="Times New Roman" w:hAnsi="Times New Roman"/>
                <w:sz w:val="24"/>
                <w:szCs w:val="24"/>
              </w:rPr>
              <w:t>Mealy bug</w:t>
            </w:r>
          </w:p>
        </w:tc>
        <w:tc>
          <w:tcPr>
            <w:tcW w:w="4195" w:type="dxa"/>
            <w:shd w:val="clear" w:color="auto" w:fill="auto"/>
          </w:tcPr>
          <w:p w14:paraId="42DD8A07"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They suck sap of cassava which makes the shoots to develop bunchy tops; the leaves die and drop resulting in low root tubers.</w:t>
            </w:r>
          </w:p>
        </w:tc>
        <w:tc>
          <w:tcPr>
            <w:tcW w:w="3046" w:type="dxa"/>
            <w:shd w:val="clear" w:color="auto" w:fill="auto"/>
          </w:tcPr>
          <w:p w14:paraId="48050D7A"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 xml:space="preserve">Dig cassava cuttings in 0.1% </w:t>
            </w:r>
            <w:proofErr w:type="spellStart"/>
            <w:r w:rsidRPr="00386B75">
              <w:rPr>
                <w:rFonts w:ascii="Times New Roman" w:hAnsi="Times New Roman"/>
                <w:sz w:val="24"/>
                <w:szCs w:val="24"/>
              </w:rPr>
              <w:t>rogor</w:t>
            </w:r>
            <w:proofErr w:type="spellEnd"/>
            <w:r w:rsidRPr="00386B75">
              <w:rPr>
                <w:rFonts w:ascii="Times New Roman" w:hAnsi="Times New Roman"/>
                <w:sz w:val="24"/>
                <w:szCs w:val="24"/>
              </w:rPr>
              <w:t xml:space="preserve"> before planting.</w:t>
            </w:r>
          </w:p>
        </w:tc>
      </w:tr>
      <w:tr w:rsidR="00386B75" w:rsidRPr="00386B75" w14:paraId="0BF2755F" w14:textId="77777777" w:rsidTr="00655647">
        <w:tc>
          <w:tcPr>
            <w:tcW w:w="2335" w:type="dxa"/>
            <w:shd w:val="clear" w:color="auto" w:fill="auto"/>
          </w:tcPr>
          <w:p w14:paraId="0ECA9C63" w14:textId="77777777" w:rsidR="00386B75" w:rsidRPr="00386B75" w:rsidRDefault="00386B75" w:rsidP="00655647">
            <w:pPr>
              <w:pStyle w:val="ListParagraph"/>
              <w:numPr>
                <w:ilvl w:val="0"/>
                <w:numId w:val="56"/>
              </w:numPr>
              <w:jc w:val="both"/>
              <w:rPr>
                <w:rFonts w:ascii="Times New Roman" w:hAnsi="Times New Roman"/>
                <w:sz w:val="24"/>
                <w:szCs w:val="24"/>
              </w:rPr>
            </w:pPr>
            <w:r w:rsidRPr="00386B75">
              <w:rPr>
                <w:rFonts w:ascii="Times New Roman" w:hAnsi="Times New Roman"/>
                <w:sz w:val="24"/>
                <w:szCs w:val="24"/>
              </w:rPr>
              <w:lastRenderedPageBreak/>
              <w:t>Beans weevils</w:t>
            </w:r>
          </w:p>
        </w:tc>
        <w:tc>
          <w:tcPr>
            <w:tcW w:w="4195" w:type="dxa"/>
            <w:shd w:val="clear" w:color="auto" w:fill="auto"/>
          </w:tcPr>
          <w:p w14:paraId="0DDE434E"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Field to store pests. Larvae feeds on bean seed bore holes into them thereby reducing the quantity and quality of the grains.</w:t>
            </w:r>
          </w:p>
        </w:tc>
        <w:tc>
          <w:tcPr>
            <w:tcW w:w="3046" w:type="dxa"/>
            <w:shd w:val="clear" w:color="auto" w:fill="auto"/>
          </w:tcPr>
          <w:p w14:paraId="22C8C9CD"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Fumigating the store with insecticides and early harvesting.</w:t>
            </w:r>
          </w:p>
        </w:tc>
      </w:tr>
      <w:tr w:rsidR="00386B75" w:rsidRPr="00386B75" w14:paraId="53A5ECDB" w14:textId="77777777" w:rsidTr="00655647">
        <w:tc>
          <w:tcPr>
            <w:tcW w:w="2335" w:type="dxa"/>
            <w:shd w:val="clear" w:color="auto" w:fill="auto"/>
          </w:tcPr>
          <w:p w14:paraId="6F8D8451" w14:textId="77777777" w:rsidR="00386B75" w:rsidRPr="00386B75" w:rsidRDefault="00386B75" w:rsidP="00655647">
            <w:pPr>
              <w:pStyle w:val="ListParagraph"/>
              <w:numPr>
                <w:ilvl w:val="0"/>
                <w:numId w:val="56"/>
              </w:numPr>
              <w:jc w:val="both"/>
              <w:rPr>
                <w:rFonts w:ascii="Times New Roman" w:hAnsi="Times New Roman"/>
                <w:sz w:val="24"/>
                <w:szCs w:val="24"/>
              </w:rPr>
            </w:pPr>
            <w:r w:rsidRPr="00386B75">
              <w:rPr>
                <w:rFonts w:ascii="Times New Roman" w:hAnsi="Times New Roman"/>
                <w:sz w:val="24"/>
                <w:szCs w:val="24"/>
              </w:rPr>
              <w:t>Cotton strainers</w:t>
            </w:r>
          </w:p>
        </w:tc>
        <w:tc>
          <w:tcPr>
            <w:tcW w:w="4195" w:type="dxa"/>
            <w:shd w:val="clear" w:color="auto" w:fill="auto"/>
          </w:tcPr>
          <w:p w14:paraId="231A0A38"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Feeds on cotton seeds and stains lint.</w:t>
            </w:r>
          </w:p>
        </w:tc>
        <w:tc>
          <w:tcPr>
            <w:tcW w:w="3046" w:type="dxa"/>
            <w:shd w:val="clear" w:color="auto" w:fill="auto"/>
          </w:tcPr>
          <w:p w14:paraId="3906C44F"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Spray suitable insecticides</w:t>
            </w:r>
          </w:p>
        </w:tc>
      </w:tr>
      <w:tr w:rsidR="00386B75" w:rsidRPr="00386B75" w14:paraId="4FB4CB52" w14:textId="77777777" w:rsidTr="00655647">
        <w:tc>
          <w:tcPr>
            <w:tcW w:w="2335" w:type="dxa"/>
            <w:shd w:val="clear" w:color="auto" w:fill="auto"/>
          </w:tcPr>
          <w:p w14:paraId="1F7C6574" w14:textId="77777777" w:rsidR="00386B75" w:rsidRPr="00386B75" w:rsidRDefault="00386B75" w:rsidP="00655647">
            <w:pPr>
              <w:pStyle w:val="ListParagraph"/>
              <w:numPr>
                <w:ilvl w:val="0"/>
                <w:numId w:val="56"/>
              </w:numPr>
              <w:jc w:val="both"/>
              <w:rPr>
                <w:rFonts w:ascii="Times New Roman" w:hAnsi="Times New Roman"/>
                <w:sz w:val="24"/>
                <w:szCs w:val="24"/>
              </w:rPr>
            </w:pPr>
            <w:r w:rsidRPr="00386B75">
              <w:rPr>
                <w:rFonts w:ascii="Times New Roman" w:hAnsi="Times New Roman"/>
                <w:sz w:val="24"/>
                <w:szCs w:val="24"/>
              </w:rPr>
              <w:t>Mammals (monkeys, grass cutter, squirrel)</w:t>
            </w:r>
          </w:p>
        </w:tc>
        <w:tc>
          <w:tcPr>
            <w:tcW w:w="4195" w:type="dxa"/>
            <w:shd w:val="clear" w:color="auto" w:fill="auto"/>
          </w:tcPr>
          <w:p w14:paraId="024CC918"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Destroy tubers, fruits and shoots of crops by feeding on them.</w:t>
            </w:r>
          </w:p>
        </w:tc>
        <w:tc>
          <w:tcPr>
            <w:tcW w:w="3046" w:type="dxa"/>
            <w:shd w:val="clear" w:color="auto" w:fill="auto"/>
          </w:tcPr>
          <w:p w14:paraId="56CB48CD"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Trapping, shooting and clearing their hide out by proper weeding.</w:t>
            </w:r>
          </w:p>
        </w:tc>
      </w:tr>
      <w:tr w:rsidR="00386B75" w:rsidRPr="00386B75" w14:paraId="30F9C106" w14:textId="77777777" w:rsidTr="00655647">
        <w:tc>
          <w:tcPr>
            <w:tcW w:w="2335" w:type="dxa"/>
            <w:shd w:val="clear" w:color="auto" w:fill="auto"/>
          </w:tcPr>
          <w:p w14:paraId="65E8FA61" w14:textId="77777777" w:rsidR="00386B75" w:rsidRPr="00386B75" w:rsidRDefault="00386B75" w:rsidP="00655647">
            <w:pPr>
              <w:pStyle w:val="ListParagraph"/>
              <w:numPr>
                <w:ilvl w:val="0"/>
                <w:numId w:val="56"/>
              </w:numPr>
              <w:jc w:val="both"/>
              <w:rPr>
                <w:rFonts w:ascii="Times New Roman" w:hAnsi="Times New Roman"/>
                <w:sz w:val="24"/>
                <w:szCs w:val="24"/>
              </w:rPr>
            </w:pPr>
            <w:r w:rsidRPr="00386B75">
              <w:rPr>
                <w:rFonts w:ascii="Times New Roman" w:hAnsi="Times New Roman"/>
                <w:sz w:val="24"/>
                <w:szCs w:val="24"/>
              </w:rPr>
              <w:t xml:space="preserve">Birds </w:t>
            </w:r>
          </w:p>
        </w:tc>
        <w:tc>
          <w:tcPr>
            <w:tcW w:w="4195" w:type="dxa"/>
            <w:shd w:val="clear" w:color="auto" w:fill="auto"/>
          </w:tcPr>
          <w:p w14:paraId="35DA432A"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Feed on grains, plantains and other crops</w:t>
            </w:r>
          </w:p>
        </w:tc>
        <w:tc>
          <w:tcPr>
            <w:tcW w:w="3046" w:type="dxa"/>
            <w:shd w:val="clear" w:color="auto" w:fill="auto"/>
          </w:tcPr>
          <w:p w14:paraId="114F79A1" w14:textId="77777777" w:rsidR="00386B75" w:rsidRPr="00386B75" w:rsidRDefault="00386B75" w:rsidP="00655647">
            <w:pPr>
              <w:spacing w:after="0" w:line="240" w:lineRule="auto"/>
              <w:jc w:val="both"/>
              <w:rPr>
                <w:rFonts w:ascii="Times New Roman" w:hAnsi="Times New Roman"/>
                <w:sz w:val="24"/>
                <w:szCs w:val="24"/>
              </w:rPr>
            </w:pPr>
            <w:r w:rsidRPr="00386B75">
              <w:rPr>
                <w:rFonts w:ascii="Times New Roman" w:hAnsi="Times New Roman"/>
                <w:sz w:val="24"/>
                <w:szCs w:val="24"/>
              </w:rPr>
              <w:t>Chasing away</w:t>
            </w:r>
          </w:p>
        </w:tc>
      </w:tr>
    </w:tbl>
    <w:p w14:paraId="786ECB1C" w14:textId="77777777" w:rsidR="00386B75" w:rsidRPr="00386B75" w:rsidRDefault="00386B75" w:rsidP="00386B75">
      <w:pPr>
        <w:jc w:val="both"/>
        <w:rPr>
          <w:rFonts w:ascii="Times New Roman" w:hAnsi="Times New Roman"/>
          <w:b/>
          <w:color w:val="000000"/>
          <w:sz w:val="24"/>
          <w:szCs w:val="24"/>
        </w:rPr>
      </w:pPr>
    </w:p>
    <w:p w14:paraId="4D72D966" w14:textId="77777777" w:rsidR="00386B75" w:rsidRPr="00386B75" w:rsidRDefault="00386B75" w:rsidP="00386B75">
      <w:pPr>
        <w:jc w:val="both"/>
        <w:rPr>
          <w:rFonts w:ascii="Times New Roman" w:hAnsi="Times New Roman"/>
          <w:color w:val="000000"/>
          <w:sz w:val="24"/>
          <w:szCs w:val="24"/>
        </w:rPr>
      </w:pPr>
    </w:p>
    <w:p w14:paraId="4A0AEB01" w14:textId="77777777" w:rsidR="00386B75" w:rsidRPr="00386B75" w:rsidRDefault="00386B75" w:rsidP="00386B75">
      <w:pPr>
        <w:jc w:val="both"/>
        <w:rPr>
          <w:rFonts w:ascii="Times New Roman" w:hAnsi="Times New Roman"/>
          <w:b/>
          <w:color w:val="000000"/>
          <w:sz w:val="24"/>
          <w:szCs w:val="24"/>
        </w:rPr>
      </w:pPr>
      <w:r w:rsidRPr="00386B75">
        <w:rPr>
          <w:rFonts w:ascii="Times New Roman" w:hAnsi="Times New Roman"/>
          <w:b/>
          <w:color w:val="000000"/>
          <w:sz w:val="24"/>
          <w:szCs w:val="24"/>
        </w:rPr>
        <w:t xml:space="preserve">Evaluation </w:t>
      </w:r>
    </w:p>
    <w:p w14:paraId="1FE6741C" w14:textId="77777777" w:rsidR="00386B75" w:rsidRPr="00386B75" w:rsidRDefault="00386B75" w:rsidP="00386B75">
      <w:pPr>
        <w:pStyle w:val="ListParagraph"/>
        <w:numPr>
          <w:ilvl w:val="0"/>
          <w:numId w:val="71"/>
        </w:numPr>
        <w:jc w:val="both"/>
        <w:rPr>
          <w:rFonts w:ascii="Times New Roman" w:hAnsi="Times New Roman"/>
          <w:color w:val="000000"/>
          <w:sz w:val="24"/>
          <w:szCs w:val="24"/>
        </w:rPr>
      </w:pPr>
      <w:r w:rsidRPr="00386B75">
        <w:rPr>
          <w:rFonts w:ascii="Times New Roman" w:hAnsi="Times New Roman"/>
          <w:sz w:val="24"/>
          <w:szCs w:val="24"/>
        </w:rPr>
        <w:t>Discuss four insect pests of crops under the following sub headings: pests</w:t>
      </w:r>
      <w:r w:rsidRPr="00386B75">
        <w:rPr>
          <w:rFonts w:ascii="Times New Roman" w:hAnsi="Times New Roman"/>
          <w:color w:val="000000"/>
          <w:sz w:val="24"/>
          <w:szCs w:val="24"/>
        </w:rPr>
        <w:t xml:space="preserve"> and</w:t>
      </w:r>
      <w:r w:rsidRPr="00386B75">
        <w:rPr>
          <w:rFonts w:ascii="Times New Roman" w:hAnsi="Times New Roman"/>
          <w:sz w:val="24"/>
          <w:szCs w:val="24"/>
        </w:rPr>
        <w:t xml:space="preserve"> effects</w:t>
      </w:r>
      <w:r w:rsidRPr="00386B75">
        <w:rPr>
          <w:rFonts w:ascii="Times New Roman" w:hAnsi="Times New Roman"/>
          <w:color w:val="000000"/>
          <w:sz w:val="24"/>
          <w:szCs w:val="24"/>
        </w:rPr>
        <w:t>.</w:t>
      </w:r>
    </w:p>
    <w:p w14:paraId="67011B7A" w14:textId="77777777" w:rsidR="00386B75" w:rsidRPr="00386B75" w:rsidRDefault="00386B75" w:rsidP="00386B75">
      <w:pPr>
        <w:pStyle w:val="ListParagraph"/>
        <w:numPr>
          <w:ilvl w:val="0"/>
          <w:numId w:val="71"/>
        </w:numPr>
        <w:jc w:val="both"/>
        <w:rPr>
          <w:rFonts w:ascii="Times New Roman" w:hAnsi="Times New Roman"/>
          <w:sz w:val="24"/>
          <w:szCs w:val="24"/>
        </w:rPr>
      </w:pPr>
      <w:r w:rsidRPr="00386B75">
        <w:rPr>
          <w:rFonts w:ascii="Times New Roman" w:hAnsi="Times New Roman"/>
          <w:color w:val="000000"/>
          <w:sz w:val="24"/>
          <w:szCs w:val="24"/>
        </w:rPr>
        <w:t>Suggest ways of controlling the mentioned pests in question 1.</w:t>
      </w:r>
    </w:p>
    <w:p w14:paraId="30881833" w14:textId="77777777" w:rsidR="00386B75" w:rsidRPr="00386B75" w:rsidRDefault="00386B75" w:rsidP="00386B75">
      <w:pPr>
        <w:pStyle w:val="ListParagraph"/>
        <w:jc w:val="both"/>
        <w:rPr>
          <w:rFonts w:ascii="Times New Roman" w:hAnsi="Times New Roman"/>
          <w:sz w:val="24"/>
          <w:szCs w:val="24"/>
        </w:rPr>
      </w:pPr>
    </w:p>
    <w:p w14:paraId="7015202F" w14:textId="77777777" w:rsidR="00386B75" w:rsidRPr="00386B75" w:rsidRDefault="00386B75" w:rsidP="00386B75">
      <w:pPr>
        <w:jc w:val="both"/>
        <w:rPr>
          <w:rFonts w:ascii="Times New Roman" w:hAnsi="Times New Roman"/>
          <w:b/>
          <w:sz w:val="24"/>
          <w:szCs w:val="24"/>
        </w:rPr>
      </w:pPr>
      <w:proofErr w:type="spellStart"/>
      <w:r w:rsidRPr="00386B75">
        <w:rPr>
          <w:rFonts w:ascii="Times New Roman" w:hAnsi="Times New Roman"/>
          <w:b/>
          <w:color w:val="000000"/>
          <w:sz w:val="24"/>
          <w:szCs w:val="24"/>
        </w:rPr>
        <w:t>PestsandParasitesofLivestockandtheirEffects</w:t>
      </w:r>
      <w:proofErr w:type="spellEnd"/>
    </w:p>
    <w:p w14:paraId="7580AC19" w14:textId="77777777" w:rsidR="00386B75" w:rsidRPr="00386B75" w:rsidRDefault="00386B75" w:rsidP="00386B75">
      <w:pPr>
        <w:jc w:val="both"/>
        <w:rPr>
          <w:rFonts w:ascii="Times New Roman" w:hAnsi="Times New Roman"/>
          <w:sz w:val="24"/>
          <w:szCs w:val="24"/>
        </w:rPr>
      </w:pPr>
      <w:r w:rsidRPr="00386B75">
        <w:rPr>
          <w:rFonts w:ascii="Times New Roman" w:hAnsi="Times New Roman"/>
          <w:sz w:val="24"/>
          <w:szCs w:val="24"/>
        </w:rPr>
        <w:t xml:space="preserve">A parasite is an organism living in or on another organism called host having a harmful effect on the host as a result of the association.  Parasite which lives inside its host is called </w:t>
      </w:r>
      <w:r w:rsidRPr="00386B75">
        <w:rPr>
          <w:rFonts w:ascii="Times New Roman" w:hAnsi="Times New Roman"/>
          <w:b/>
          <w:color w:val="000000"/>
          <w:sz w:val="24"/>
          <w:szCs w:val="24"/>
        </w:rPr>
        <w:t>endoparasite</w:t>
      </w:r>
      <w:r w:rsidRPr="00386B75">
        <w:rPr>
          <w:rFonts w:ascii="Times New Roman" w:hAnsi="Times New Roman"/>
          <w:sz w:val="24"/>
          <w:szCs w:val="24"/>
        </w:rPr>
        <w:t xml:space="preserve"> e.g. tapeworm, roundworm, liver fluke.  Parasite which lives on or outside the host is called </w:t>
      </w:r>
      <w:r w:rsidRPr="00386B75">
        <w:rPr>
          <w:rFonts w:ascii="Times New Roman" w:hAnsi="Times New Roman"/>
          <w:b/>
          <w:color w:val="000000"/>
          <w:sz w:val="24"/>
          <w:szCs w:val="24"/>
        </w:rPr>
        <w:t>ectoparasite</w:t>
      </w:r>
      <w:r w:rsidRPr="00386B75">
        <w:rPr>
          <w:rFonts w:ascii="Times New Roman" w:hAnsi="Times New Roman"/>
          <w:sz w:val="24"/>
          <w:szCs w:val="24"/>
        </w:rPr>
        <w:t xml:space="preserve"> e.g. ticks, lice and mite.</w:t>
      </w:r>
    </w:p>
    <w:p w14:paraId="64573331" w14:textId="77777777" w:rsidR="00386B75" w:rsidRPr="00386B75" w:rsidRDefault="00386B75" w:rsidP="00386B75">
      <w:pPr>
        <w:jc w:val="both"/>
        <w:rPr>
          <w:rFonts w:ascii="Times New Roman" w:hAnsi="Times New Roman"/>
          <w:b/>
          <w:sz w:val="24"/>
          <w:szCs w:val="24"/>
        </w:rPr>
      </w:pPr>
    </w:p>
    <w:p w14:paraId="0053BF3D" w14:textId="77777777" w:rsidR="00386B75" w:rsidRPr="00386B75" w:rsidRDefault="00386B75" w:rsidP="00386B75">
      <w:pPr>
        <w:jc w:val="center"/>
        <w:rPr>
          <w:rFonts w:ascii="Times New Roman" w:hAnsi="Times New Roman"/>
          <w:b/>
          <w:sz w:val="24"/>
          <w:szCs w:val="24"/>
        </w:rPr>
      </w:pPr>
      <w:r w:rsidRPr="00386B75">
        <w:rPr>
          <w:rFonts w:ascii="Times New Roman" w:hAnsi="Times New Roman"/>
          <w:b/>
          <w:sz w:val="24"/>
          <w:szCs w:val="24"/>
        </w:rPr>
        <w:t>Examples of Animal Pests, their Effects and Control</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36"/>
        <w:gridCol w:w="1389"/>
        <w:gridCol w:w="3565"/>
        <w:gridCol w:w="1844"/>
      </w:tblGrid>
      <w:tr w:rsidR="00386B75" w:rsidRPr="00386B75" w14:paraId="61E4BF9B" w14:textId="77777777" w:rsidTr="00655647">
        <w:tc>
          <w:tcPr>
            <w:tcW w:w="1932" w:type="dxa"/>
            <w:shd w:val="clear" w:color="auto" w:fill="auto"/>
          </w:tcPr>
          <w:p w14:paraId="27DC31DF" w14:textId="77777777" w:rsidR="00386B75" w:rsidRPr="00386B75" w:rsidRDefault="00386B75" w:rsidP="00655647">
            <w:pPr>
              <w:pStyle w:val="BodyTextIndent"/>
              <w:ind w:left="0"/>
              <w:rPr>
                <w:b/>
                <w:szCs w:val="24"/>
              </w:rPr>
            </w:pPr>
            <w:r w:rsidRPr="00386B75">
              <w:rPr>
                <w:b/>
                <w:szCs w:val="24"/>
              </w:rPr>
              <w:t>PARASITE</w:t>
            </w:r>
          </w:p>
        </w:tc>
        <w:tc>
          <w:tcPr>
            <w:tcW w:w="1520" w:type="dxa"/>
            <w:shd w:val="clear" w:color="auto" w:fill="auto"/>
          </w:tcPr>
          <w:p w14:paraId="45720005" w14:textId="77777777" w:rsidR="00386B75" w:rsidRPr="00386B75" w:rsidRDefault="00386B75" w:rsidP="00655647">
            <w:pPr>
              <w:pStyle w:val="BodyTextIndent"/>
              <w:ind w:left="0"/>
              <w:rPr>
                <w:b/>
                <w:szCs w:val="24"/>
              </w:rPr>
            </w:pPr>
            <w:r w:rsidRPr="00386B75">
              <w:rPr>
                <w:b/>
                <w:szCs w:val="24"/>
              </w:rPr>
              <w:t>HOST</w:t>
            </w:r>
          </w:p>
        </w:tc>
        <w:tc>
          <w:tcPr>
            <w:tcW w:w="3899" w:type="dxa"/>
            <w:shd w:val="clear" w:color="auto" w:fill="auto"/>
          </w:tcPr>
          <w:p w14:paraId="41779708" w14:textId="77777777" w:rsidR="00386B75" w:rsidRPr="00386B75" w:rsidRDefault="00386B75" w:rsidP="00655647">
            <w:pPr>
              <w:pStyle w:val="BodyTextIndent"/>
              <w:ind w:left="0"/>
              <w:rPr>
                <w:b/>
                <w:szCs w:val="24"/>
              </w:rPr>
            </w:pPr>
            <w:r w:rsidRPr="00386B75">
              <w:rPr>
                <w:b/>
                <w:szCs w:val="24"/>
              </w:rPr>
              <w:t>EFFECTS/ECONOMIC IMPORTANCE</w:t>
            </w:r>
          </w:p>
        </w:tc>
        <w:tc>
          <w:tcPr>
            <w:tcW w:w="1937" w:type="dxa"/>
            <w:shd w:val="clear" w:color="auto" w:fill="auto"/>
          </w:tcPr>
          <w:p w14:paraId="23E9F83B" w14:textId="77777777" w:rsidR="00386B75" w:rsidRPr="00386B75" w:rsidRDefault="00386B75" w:rsidP="00655647">
            <w:pPr>
              <w:pStyle w:val="BodyTextIndent"/>
              <w:ind w:left="0"/>
              <w:rPr>
                <w:b/>
                <w:szCs w:val="24"/>
              </w:rPr>
            </w:pPr>
            <w:r w:rsidRPr="00386B75">
              <w:rPr>
                <w:b/>
                <w:szCs w:val="24"/>
              </w:rPr>
              <w:t>CONTROL</w:t>
            </w:r>
          </w:p>
        </w:tc>
      </w:tr>
      <w:tr w:rsidR="00386B75" w:rsidRPr="00386B75" w14:paraId="1A05FBE2" w14:textId="77777777" w:rsidTr="00655647">
        <w:tc>
          <w:tcPr>
            <w:tcW w:w="1932" w:type="dxa"/>
            <w:shd w:val="clear" w:color="auto" w:fill="auto"/>
          </w:tcPr>
          <w:p w14:paraId="1F9784C9" w14:textId="77777777" w:rsidR="00386B75" w:rsidRPr="00386B75" w:rsidRDefault="00386B75" w:rsidP="00655647">
            <w:pPr>
              <w:pStyle w:val="BodyTextIndent"/>
              <w:numPr>
                <w:ilvl w:val="0"/>
                <w:numId w:val="70"/>
              </w:numPr>
              <w:rPr>
                <w:szCs w:val="24"/>
              </w:rPr>
            </w:pPr>
            <w:r w:rsidRPr="00386B75">
              <w:rPr>
                <w:szCs w:val="24"/>
              </w:rPr>
              <w:t xml:space="preserve"> Ticks</w:t>
            </w:r>
          </w:p>
        </w:tc>
        <w:tc>
          <w:tcPr>
            <w:tcW w:w="1520" w:type="dxa"/>
            <w:shd w:val="clear" w:color="auto" w:fill="auto"/>
          </w:tcPr>
          <w:p w14:paraId="12CDE6F1" w14:textId="77777777" w:rsidR="00386B75" w:rsidRPr="00386B75" w:rsidRDefault="00386B75" w:rsidP="00655647">
            <w:pPr>
              <w:pStyle w:val="BodyTextIndent"/>
              <w:ind w:left="0"/>
              <w:rPr>
                <w:szCs w:val="24"/>
              </w:rPr>
            </w:pPr>
            <w:r w:rsidRPr="00386B75">
              <w:rPr>
                <w:szCs w:val="24"/>
              </w:rPr>
              <w:t>Cattle, goats, sheep</w:t>
            </w:r>
          </w:p>
        </w:tc>
        <w:tc>
          <w:tcPr>
            <w:tcW w:w="3899" w:type="dxa"/>
            <w:shd w:val="clear" w:color="auto" w:fill="auto"/>
          </w:tcPr>
          <w:p w14:paraId="00216FD1" w14:textId="77777777" w:rsidR="00386B75" w:rsidRPr="00386B75" w:rsidRDefault="00386B75" w:rsidP="00655647">
            <w:pPr>
              <w:pStyle w:val="BodyTextIndent"/>
              <w:ind w:left="0"/>
              <w:rPr>
                <w:szCs w:val="24"/>
              </w:rPr>
            </w:pPr>
            <w:r w:rsidRPr="00386B75">
              <w:rPr>
                <w:szCs w:val="24"/>
              </w:rPr>
              <w:t xml:space="preserve">Suck blood which result in </w:t>
            </w:r>
            <w:proofErr w:type="spellStart"/>
            <w:r w:rsidRPr="00386B75">
              <w:rPr>
                <w:szCs w:val="24"/>
              </w:rPr>
              <w:t>anaemia</w:t>
            </w:r>
            <w:proofErr w:type="spellEnd"/>
            <w:r w:rsidRPr="00386B75">
              <w:rPr>
                <w:szCs w:val="24"/>
              </w:rPr>
              <w:t>, restlessness, sores on the skin of animals and loss of weight. They also transmit viruses and protozoa that cause diseases</w:t>
            </w:r>
          </w:p>
        </w:tc>
        <w:tc>
          <w:tcPr>
            <w:tcW w:w="1937" w:type="dxa"/>
            <w:shd w:val="clear" w:color="auto" w:fill="auto"/>
          </w:tcPr>
          <w:p w14:paraId="1DCB4440" w14:textId="77777777" w:rsidR="00386B75" w:rsidRPr="00386B75" w:rsidRDefault="00386B75" w:rsidP="00655647">
            <w:pPr>
              <w:pStyle w:val="BodyTextIndent"/>
              <w:ind w:left="0"/>
              <w:rPr>
                <w:szCs w:val="24"/>
              </w:rPr>
            </w:pPr>
            <w:r w:rsidRPr="00386B75">
              <w:rPr>
                <w:szCs w:val="24"/>
              </w:rPr>
              <w:t>Spray animal houses with insecticides, remove the ticks from the body of the animals</w:t>
            </w:r>
          </w:p>
        </w:tc>
      </w:tr>
      <w:tr w:rsidR="00386B75" w:rsidRPr="00386B75" w14:paraId="601F617E" w14:textId="77777777" w:rsidTr="00655647">
        <w:tc>
          <w:tcPr>
            <w:tcW w:w="1932" w:type="dxa"/>
            <w:shd w:val="clear" w:color="auto" w:fill="auto"/>
          </w:tcPr>
          <w:p w14:paraId="729CCA8A" w14:textId="77777777" w:rsidR="00386B75" w:rsidRPr="00386B75" w:rsidRDefault="00386B75" w:rsidP="00655647">
            <w:pPr>
              <w:pStyle w:val="BodyTextIndent"/>
              <w:numPr>
                <w:ilvl w:val="0"/>
                <w:numId w:val="70"/>
              </w:numPr>
              <w:spacing w:after="0"/>
              <w:rPr>
                <w:szCs w:val="24"/>
              </w:rPr>
            </w:pPr>
            <w:r w:rsidRPr="00386B75">
              <w:rPr>
                <w:szCs w:val="24"/>
              </w:rPr>
              <w:lastRenderedPageBreak/>
              <w:t>Liver fluke (</w:t>
            </w:r>
            <w:proofErr w:type="spellStart"/>
            <w:r w:rsidRPr="00386B75">
              <w:rPr>
                <w:szCs w:val="24"/>
              </w:rPr>
              <w:t>Fasciola</w:t>
            </w:r>
            <w:proofErr w:type="spellEnd"/>
            <w:r w:rsidRPr="00386B75">
              <w:rPr>
                <w:szCs w:val="24"/>
              </w:rPr>
              <w:t xml:space="preserve"> hepatica)</w:t>
            </w:r>
          </w:p>
        </w:tc>
        <w:tc>
          <w:tcPr>
            <w:tcW w:w="1520" w:type="dxa"/>
            <w:shd w:val="clear" w:color="auto" w:fill="auto"/>
          </w:tcPr>
          <w:p w14:paraId="04130E3E" w14:textId="77777777" w:rsidR="00386B75" w:rsidRPr="00386B75" w:rsidRDefault="00386B75" w:rsidP="00655647">
            <w:pPr>
              <w:pStyle w:val="BodyTextIndent"/>
              <w:ind w:left="0"/>
              <w:rPr>
                <w:szCs w:val="24"/>
              </w:rPr>
            </w:pPr>
          </w:p>
        </w:tc>
        <w:tc>
          <w:tcPr>
            <w:tcW w:w="3899" w:type="dxa"/>
            <w:shd w:val="clear" w:color="auto" w:fill="auto"/>
          </w:tcPr>
          <w:p w14:paraId="6A16089C" w14:textId="77777777" w:rsidR="00386B75" w:rsidRPr="00386B75" w:rsidRDefault="00386B75" w:rsidP="00655647">
            <w:pPr>
              <w:pStyle w:val="BodyTextIndent"/>
              <w:ind w:left="0"/>
              <w:rPr>
                <w:szCs w:val="24"/>
              </w:rPr>
            </w:pPr>
            <w:r w:rsidRPr="00386B75">
              <w:rPr>
                <w:szCs w:val="24"/>
              </w:rPr>
              <w:t>Cysts are picked up when animals drink water and feed on grasses. The cyst develops into a young fluke which burrows through the wall of the small intestine and liver. This affects digestion; result in liver rot, leading to drowsiness and death.</w:t>
            </w:r>
          </w:p>
        </w:tc>
        <w:tc>
          <w:tcPr>
            <w:tcW w:w="1937" w:type="dxa"/>
            <w:shd w:val="clear" w:color="auto" w:fill="auto"/>
          </w:tcPr>
          <w:p w14:paraId="6A552954" w14:textId="77777777" w:rsidR="00386B75" w:rsidRPr="00386B75" w:rsidRDefault="00386B75" w:rsidP="00655647">
            <w:pPr>
              <w:pStyle w:val="BodyTextIndent"/>
              <w:ind w:left="0"/>
              <w:rPr>
                <w:szCs w:val="24"/>
              </w:rPr>
            </w:pPr>
            <w:r w:rsidRPr="00386B75">
              <w:rPr>
                <w:szCs w:val="24"/>
              </w:rPr>
              <w:t>Destroy water snail, an intermediate host, treat pools with copper sulphate.</w:t>
            </w:r>
          </w:p>
        </w:tc>
      </w:tr>
      <w:tr w:rsidR="00386B75" w:rsidRPr="00386B75" w14:paraId="2844B06A" w14:textId="77777777" w:rsidTr="00655647">
        <w:tc>
          <w:tcPr>
            <w:tcW w:w="1932" w:type="dxa"/>
            <w:shd w:val="clear" w:color="auto" w:fill="auto"/>
          </w:tcPr>
          <w:p w14:paraId="2EEC00C8" w14:textId="77777777" w:rsidR="00386B75" w:rsidRPr="00386B75" w:rsidRDefault="00386B75" w:rsidP="00655647">
            <w:pPr>
              <w:pStyle w:val="BodyTextIndent"/>
              <w:numPr>
                <w:ilvl w:val="0"/>
                <w:numId w:val="70"/>
              </w:numPr>
              <w:spacing w:after="0"/>
              <w:rPr>
                <w:szCs w:val="24"/>
              </w:rPr>
            </w:pPr>
            <w:r w:rsidRPr="00386B75">
              <w:rPr>
                <w:szCs w:val="24"/>
              </w:rPr>
              <w:t>Round worm (</w:t>
            </w:r>
            <w:proofErr w:type="spellStart"/>
            <w:r w:rsidRPr="00386B75">
              <w:rPr>
                <w:szCs w:val="24"/>
              </w:rPr>
              <w:t>Ascarissuum</w:t>
            </w:r>
            <w:proofErr w:type="spellEnd"/>
            <w:r w:rsidRPr="00386B75">
              <w:rPr>
                <w:szCs w:val="24"/>
              </w:rPr>
              <w:t xml:space="preserve">) </w:t>
            </w:r>
          </w:p>
        </w:tc>
        <w:tc>
          <w:tcPr>
            <w:tcW w:w="1520" w:type="dxa"/>
            <w:shd w:val="clear" w:color="auto" w:fill="auto"/>
          </w:tcPr>
          <w:p w14:paraId="2EE6C29D" w14:textId="77777777" w:rsidR="00386B75" w:rsidRPr="00386B75" w:rsidRDefault="00386B75" w:rsidP="00655647">
            <w:pPr>
              <w:pStyle w:val="BodyTextIndent"/>
              <w:ind w:left="0"/>
              <w:rPr>
                <w:szCs w:val="24"/>
              </w:rPr>
            </w:pPr>
            <w:r w:rsidRPr="00386B75">
              <w:rPr>
                <w:szCs w:val="24"/>
              </w:rPr>
              <w:t>Cattle, pigs</w:t>
            </w:r>
          </w:p>
        </w:tc>
        <w:tc>
          <w:tcPr>
            <w:tcW w:w="3899" w:type="dxa"/>
            <w:shd w:val="clear" w:color="auto" w:fill="auto"/>
          </w:tcPr>
          <w:p w14:paraId="65C4BF39" w14:textId="77777777" w:rsidR="00386B75" w:rsidRPr="00386B75" w:rsidRDefault="00386B75" w:rsidP="00655647">
            <w:pPr>
              <w:pStyle w:val="BodyTextIndent"/>
              <w:ind w:left="0"/>
              <w:rPr>
                <w:szCs w:val="24"/>
              </w:rPr>
            </w:pPr>
            <w:r w:rsidRPr="00386B75">
              <w:rPr>
                <w:szCs w:val="24"/>
              </w:rPr>
              <w:t>Feeds on digested food from the host which results in slow growth, indigestion and constipation, loss of appetite, weakness &amp; death.</w:t>
            </w:r>
          </w:p>
          <w:p w14:paraId="47E8E4C5" w14:textId="77777777" w:rsidR="00386B75" w:rsidRPr="00386B75" w:rsidRDefault="00386B75" w:rsidP="00655647">
            <w:pPr>
              <w:pStyle w:val="BodyTextIndent"/>
              <w:ind w:left="0"/>
              <w:rPr>
                <w:szCs w:val="24"/>
              </w:rPr>
            </w:pPr>
          </w:p>
        </w:tc>
        <w:tc>
          <w:tcPr>
            <w:tcW w:w="1937" w:type="dxa"/>
            <w:shd w:val="clear" w:color="auto" w:fill="auto"/>
          </w:tcPr>
          <w:p w14:paraId="4C9D2518" w14:textId="77777777" w:rsidR="00386B75" w:rsidRPr="00386B75" w:rsidRDefault="00386B75" w:rsidP="00655647">
            <w:pPr>
              <w:pStyle w:val="BodyTextIndent"/>
              <w:ind w:left="0"/>
              <w:rPr>
                <w:szCs w:val="24"/>
              </w:rPr>
            </w:pPr>
            <w:r w:rsidRPr="00386B75">
              <w:rPr>
                <w:szCs w:val="24"/>
              </w:rPr>
              <w:t>Deworm animals regularly, good sanitary measure</w:t>
            </w:r>
          </w:p>
          <w:p w14:paraId="43A4E728" w14:textId="77777777" w:rsidR="00386B75" w:rsidRPr="00386B75" w:rsidRDefault="00386B75" w:rsidP="00655647">
            <w:pPr>
              <w:pStyle w:val="BodyTextIndent"/>
              <w:ind w:left="0"/>
              <w:rPr>
                <w:szCs w:val="24"/>
              </w:rPr>
            </w:pPr>
          </w:p>
        </w:tc>
      </w:tr>
      <w:tr w:rsidR="00386B75" w:rsidRPr="00386B75" w14:paraId="0A206573" w14:textId="77777777" w:rsidTr="00655647">
        <w:tc>
          <w:tcPr>
            <w:tcW w:w="1932" w:type="dxa"/>
            <w:shd w:val="clear" w:color="auto" w:fill="auto"/>
          </w:tcPr>
          <w:p w14:paraId="6E30A5E7" w14:textId="77777777" w:rsidR="00386B75" w:rsidRPr="00386B75" w:rsidRDefault="00386B75" w:rsidP="00655647">
            <w:pPr>
              <w:pStyle w:val="BodyTextIndent"/>
              <w:numPr>
                <w:ilvl w:val="0"/>
                <w:numId w:val="70"/>
              </w:numPr>
              <w:spacing w:after="0"/>
              <w:rPr>
                <w:szCs w:val="24"/>
              </w:rPr>
            </w:pPr>
            <w:r w:rsidRPr="00386B75">
              <w:rPr>
                <w:szCs w:val="24"/>
              </w:rPr>
              <w:t xml:space="preserve">Lice </w:t>
            </w:r>
          </w:p>
        </w:tc>
        <w:tc>
          <w:tcPr>
            <w:tcW w:w="1520" w:type="dxa"/>
            <w:shd w:val="clear" w:color="auto" w:fill="auto"/>
          </w:tcPr>
          <w:p w14:paraId="5B596F20" w14:textId="77777777" w:rsidR="00386B75" w:rsidRPr="00386B75" w:rsidRDefault="00386B75" w:rsidP="00655647">
            <w:pPr>
              <w:pStyle w:val="BodyTextIndent"/>
              <w:ind w:left="0"/>
              <w:rPr>
                <w:szCs w:val="24"/>
              </w:rPr>
            </w:pPr>
            <w:r w:rsidRPr="00386B75">
              <w:rPr>
                <w:szCs w:val="24"/>
              </w:rPr>
              <w:t>Birds</w:t>
            </w:r>
          </w:p>
        </w:tc>
        <w:tc>
          <w:tcPr>
            <w:tcW w:w="3899" w:type="dxa"/>
            <w:shd w:val="clear" w:color="auto" w:fill="auto"/>
          </w:tcPr>
          <w:p w14:paraId="11090129" w14:textId="77777777" w:rsidR="00386B75" w:rsidRPr="00386B75" w:rsidRDefault="00386B75" w:rsidP="00655647">
            <w:pPr>
              <w:pStyle w:val="BodyTextIndent"/>
              <w:ind w:left="0"/>
              <w:rPr>
                <w:szCs w:val="24"/>
              </w:rPr>
            </w:pPr>
            <w:r w:rsidRPr="00386B75">
              <w:rPr>
                <w:szCs w:val="24"/>
              </w:rPr>
              <w:t>Suck blood of their hosts resulting in great irritation, restlessness, loss of weight and low productivity. They also transmit disease pathogens.</w:t>
            </w:r>
          </w:p>
          <w:p w14:paraId="217E2FE7" w14:textId="77777777" w:rsidR="00386B75" w:rsidRPr="00386B75" w:rsidRDefault="00386B75" w:rsidP="00655647">
            <w:pPr>
              <w:pStyle w:val="BodyTextIndent"/>
              <w:ind w:left="0"/>
              <w:rPr>
                <w:szCs w:val="24"/>
              </w:rPr>
            </w:pPr>
          </w:p>
        </w:tc>
        <w:tc>
          <w:tcPr>
            <w:tcW w:w="1937" w:type="dxa"/>
            <w:shd w:val="clear" w:color="auto" w:fill="auto"/>
          </w:tcPr>
          <w:p w14:paraId="010078A1" w14:textId="77777777" w:rsidR="00386B75" w:rsidRPr="00386B75" w:rsidRDefault="00386B75" w:rsidP="00655647">
            <w:pPr>
              <w:pStyle w:val="BodyTextIndent"/>
              <w:ind w:left="0"/>
              <w:rPr>
                <w:szCs w:val="24"/>
              </w:rPr>
            </w:pPr>
            <w:r w:rsidRPr="00386B75">
              <w:rPr>
                <w:szCs w:val="24"/>
              </w:rPr>
              <w:t xml:space="preserve">Prevent </w:t>
            </w:r>
            <w:proofErr w:type="spellStart"/>
            <w:r w:rsidRPr="00386B75">
              <w:rPr>
                <w:szCs w:val="24"/>
              </w:rPr>
              <w:t>over crowding</w:t>
            </w:r>
            <w:proofErr w:type="spellEnd"/>
            <w:r w:rsidRPr="00386B75">
              <w:rPr>
                <w:szCs w:val="24"/>
              </w:rPr>
              <w:t>, good sanitary measures and use of insecticide (DDT)</w:t>
            </w:r>
          </w:p>
        </w:tc>
      </w:tr>
      <w:tr w:rsidR="00386B75" w:rsidRPr="00386B75" w14:paraId="450CA6E6" w14:textId="77777777" w:rsidTr="00655647">
        <w:tc>
          <w:tcPr>
            <w:tcW w:w="1932" w:type="dxa"/>
            <w:shd w:val="clear" w:color="auto" w:fill="auto"/>
          </w:tcPr>
          <w:p w14:paraId="17E09FA8" w14:textId="77777777" w:rsidR="00386B75" w:rsidRPr="00386B75" w:rsidRDefault="00386B75" w:rsidP="00655647">
            <w:pPr>
              <w:pStyle w:val="BodyTextIndent"/>
              <w:numPr>
                <w:ilvl w:val="0"/>
                <w:numId w:val="70"/>
              </w:numPr>
              <w:spacing w:after="0"/>
              <w:rPr>
                <w:szCs w:val="24"/>
              </w:rPr>
            </w:pPr>
            <w:proofErr w:type="spellStart"/>
            <w:r w:rsidRPr="00386B75">
              <w:rPr>
                <w:szCs w:val="24"/>
              </w:rPr>
              <w:t>Tse-tse</w:t>
            </w:r>
            <w:proofErr w:type="spellEnd"/>
            <w:r w:rsidRPr="00386B75">
              <w:rPr>
                <w:szCs w:val="24"/>
              </w:rPr>
              <w:t xml:space="preserve"> fly</w:t>
            </w:r>
          </w:p>
        </w:tc>
        <w:tc>
          <w:tcPr>
            <w:tcW w:w="1520" w:type="dxa"/>
            <w:shd w:val="clear" w:color="auto" w:fill="auto"/>
          </w:tcPr>
          <w:p w14:paraId="1F59BBD3" w14:textId="77777777" w:rsidR="00386B75" w:rsidRPr="00386B75" w:rsidRDefault="00386B75" w:rsidP="00655647">
            <w:pPr>
              <w:pStyle w:val="BodyTextIndent"/>
              <w:ind w:left="0"/>
              <w:rPr>
                <w:szCs w:val="24"/>
              </w:rPr>
            </w:pPr>
            <w:r w:rsidRPr="00386B75">
              <w:rPr>
                <w:szCs w:val="24"/>
              </w:rPr>
              <w:t xml:space="preserve">Cattle </w:t>
            </w:r>
          </w:p>
        </w:tc>
        <w:tc>
          <w:tcPr>
            <w:tcW w:w="3899" w:type="dxa"/>
            <w:shd w:val="clear" w:color="auto" w:fill="auto"/>
          </w:tcPr>
          <w:p w14:paraId="508749EE" w14:textId="77777777" w:rsidR="00386B75" w:rsidRPr="00386B75" w:rsidRDefault="00386B75" w:rsidP="00655647">
            <w:pPr>
              <w:pStyle w:val="BodyTextIndent"/>
              <w:ind w:left="0"/>
              <w:rPr>
                <w:szCs w:val="24"/>
              </w:rPr>
            </w:pPr>
            <w:r w:rsidRPr="00386B75">
              <w:rPr>
                <w:szCs w:val="24"/>
              </w:rPr>
              <w:t xml:space="preserve">Suck blood and transmits trypanosome (a protozoan parasite) which causes sleeping sickness </w:t>
            </w:r>
            <w:proofErr w:type="spellStart"/>
            <w:r w:rsidRPr="00386B75">
              <w:rPr>
                <w:szCs w:val="24"/>
              </w:rPr>
              <w:t>anaemia</w:t>
            </w:r>
            <w:proofErr w:type="spellEnd"/>
            <w:r w:rsidRPr="00386B75">
              <w:rPr>
                <w:szCs w:val="24"/>
              </w:rPr>
              <w:t xml:space="preserve"> and loss of weight.</w:t>
            </w:r>
          </w:p>
        </w:tc>
        <w:tc>
          <w:tcPr>
            <w:tcW w:w="1937" w:type="dxa"/>
            <w:shd w:val="clear" w:color="auto" w:fill="auto"/>
          </w:tcPr>
          <w:p w14:paraId="712C2176" w14:textId="77777777" w:rsidR="00386B75" w:rsidRPr="00386B75" w:rsidRDefault="00386B75" w:rsidP="00655647">
            <w:pPr>
              <w:pStyle w:val="BodyTextIndent"/>
              <w:ind w:left="0"/>
              <w:rPr>
                <w:szCs w:val="24"/>
              </w:rPr>
            </w:pPr>
            <w:r w:rsidRPr="00386B75">
              <w:rPr>
                <w:szCs w:val="24"/>
              </w:rPr>
              <w:t>Clearing bushes around a farmland, use of insecticide</w:t>
            </w:r>
          </w:p>
        </w:tc>
      </w:tr>
    </w:tbl>
    <w:p w14:paraId="116BA94A" w14:textId="77777777" w:rsidR="00386B75" w:rsidRPr="00386B75" w:rsidRDefault="00386B75" w:rsidP="00386B75">
      <w:pPr>
        <w:pStyle w:val="BodyTextIndent"/>
        <w:spacing w:line="240" w:lineRule="auto"/>
        <w:ind w:left="1440" w:hanging="1440"/>
        <w:rPr>
          <w:b/>
          <w:color w:val="000000"/>
          <w:szCs w:val="24"/>
        </w:rPr>
      </w:pPr>
    </w:p>
    <w:p w14:paraId="6A4A264A" w14:textId="77777777" w:rsidR="00386B75" w:rsidRPr="00386B75" w:rsidRDefault="00386B75" w:rsidP="00386B75">
      <w:pPr>
        <w:pStyle w:val="BodyTextIndent"/>
        <w:spacing w:line="240" w:lineRule="auto"/>
        <w:ind w:left="1440" w:hanging="1440"/>
        <w:rPr>
          <w:color w:val="000000"/>
          <w:szCs w:val="24"/>
        </w:rPr>
      </w:pPr>
      <w:r w:rsidRPr="00386B75">
        <w:rPr>
          <w:b/>
          <w:color w:val="000000"/>
          <w:szCs w:val="24"/>
        </w:rPr>
        <w:t>Economic Importance of Pests</w:t>
      </w:r>
    </w:p>
    <w:p w14:paraId="39ABDDBE" w14:textId="77777777" w:rsidR="00386B75" w:rsidRPr="00386B75" w:rsidRDefault="00386B75" w:rsidP="00386B75">
      <w:pPr>
        <w:pStyle w:val="BodyTextIndent"/>
        <w:numPr>
          <w:ilvl w:val="0"/>
          <w:numId w:val="41"/>
        </w:numPr>
        <w:spacing w:line="240" w:lineRule="auto"/>
        <w:rPr>
          <w:color w:val="000000"/>
          <w:szCs w:val="24"/>
        </w:rPr>
      </w:pPr>
      <w:r w:rsidRPr="00386B75">
        <w:rPr>
          <w:color w:val="000000"/>
          <w:szCs w:val="24"/>
        </w:rPr>
        <w:t>Reduction in yield and productivity of crops and plants.</w:t>
      </w:r>
    </w:p>
    <w:p w14:paraId="11669B57" w14:textId="77777777" w:rsidR="00386B75" w:rsidRPr="00386B75" w:rsidRDefault="00386B75" w:rsidP="00386B75">
      <w:pPr>
        <w:pStyle w:val="BodyTextIndent"/>
        <w:numPr>
          <w:ilvl w:val="0"/>
          <w:numId w:val="41"/>
        </w:numPr>
        <w:spacing w:line="240" w:lineRule="auto"/>
        <w:rPr>
          <w:color w:val="000000"/>
          <w:szCs w:val="24"/>
        </w:rPr>
      </w:pPr>
      <w:r w:rsidRPr="00386B75">
        <w:rPr>
          <w:color w:val="000000"/>
          <w:szCs w:val="24"/>
        </w:rPr>
        <w:t xml:space="preserve"> Reduction in quality of farm produce.</w:t>
      </w:r>
    </w:p>
    <w:p w14:paraId="28621FDD" w14:textId="77777777" w:rsidR="00386B75" w:rsidRPr="00386B75" w:rsidRDefault="00386B75" w:rsidP="00386B75">
      <w:pPr>
        <w:pStyle w:val="BodyTextIndent"/>
        <w:numPr>
          <w:ilvl w:val="0"/>
          <w:numId w:val="41"/>
        </w:numPr>
        <w:spacing w:line="240" w:lineRule="auto"/>
        <w:rPr>
          <w:color w:val="000000"/>
          <w:szCs w:val="24"/>
        </w:rPr>
      </w:pPr>
      <w:r w:rsidRPr="00386B75">
        <w:rPr>
          <w:color w:val="000000"/>
          <w:szCs w:val="24"/>
        </w:rPr>
        <w:t xml:space="preserve">Increase in cost of production in the course of controlling. </w:t>
      </w:r>
    </w:p>
    <w:p w14:paraId="576D3128" w14:textId="77777777" w:rsidR="00386B75" w:rsidRPr="00386B75" w:rsidRDefault="00386B75" w:rsidP="00386B75">
      <w:pPr>
        <w:pStyle w:val="BodyTextIndent"/>
        <w:numPr>
          <w:ilvl w:val="0"/>
          <w:numId w:val="41"/>
        </w:numPr>
        <w:spacing w:line="240" w:lineRule="auto"/>
        <w:rPr>
          <w:color w:val="000000"/>
          <w:szCs w:val="24"/>
        </w:rPr>
      </w:pPr>
      <w:r w:rsidRPr="00386B75">
        <w:rPr>
          <w:color w:val="000000"/>
          <w:szCs w:val="24"/>
        </w:rPr>
        <w:t>Reduction in income of farmers.</w:t>
      </w:r>
    </w:p>
    <w:p w14:paraId="1303BD80" w14:textId="77777777" w:rsidR="00386B75" w:rsidRPr="00386B75" w:rsidRDefault="00386B75" w:rsidP="00386B75">
      <w:pPr>
        <w:pStyle w:val="BodyTextIndent"/>
        <w:numPr>
          <w:ilvl w:val="0"/>
          <w:numId w:val="41"/>
        </w:numPr>
        <w:spacing w:line="240" w:lineRule="auto"/>
        <w:rPr>
          <w:color w:val="000000"/>
          <w:szCs w:val="24"/>
        </w:rPr>
      </w:pPr>
      <w:r w:rsidRPr="00386B75">
        <w:rPr>
          <w:color w:val="000000"/>
          <w:szCs w:val="24"/>
        </w:rPr>
        <w:t>They render farm produce unattractive and unmarketable.</w:t>
      </w:r>
    </w:p>
    <w:p w14:paraId="1189958B" w14:textId="77777777" w:rsidR="00386B75" w:rsidRPr="00386B75" w:rsidRDefault="00386B75" w:rsidP="00386B75">
      <w:pPr>
        <w:pStyle w:val="BodyTextIndent"/>
        <w:numPr>
          <w:ilvl w:val="0"/>
          <w:numId w:val="41"/>
        </w:numPr>
        <w:spacing w:line="240" w:lineRule="auto"/>
        <w:rPr>
          <w:color w:val="000000"/>
          <w:szCs w:val="24"/>
        </w:rPr>
      </w:pPr>
      <w:r w:rsidRPr="00386B75">
        <w:rPr>
          <w:color w:val="000000"/>
          <w:szCs w:val="24"/>
        </w:rPr>
        <w:t>They cause malformation in plants and animals.</w:t>
      </w:r>
    </w:p>
    <w:p w14:paraId="663AB841" w14:textId="77777777" w:rsidR="00386B75" w:rsidRPr="00386B75" w:rsidRDefault="00386B75" w:rsidP="00386B75">
      <w:pPr>
        <w:pStyle w:val="BodyTextIndent"/>
        <w:numPr>
          <w:ilvl w:val="0"/>
          <w:numId w:val="41"/>
        </w:numPr>
        <w:spacing w:line="240" w:lineRule="auto"/>
        <w:rPr>
          <w:color w:val="000000"/>
          <w:szCs w:val="24"/>
        </w:rPr>
      </w:pPr>
      <w:r w:rsidRPr="00386B75">
        <w:rPr>
          <w:color w:val="000000"/>
          <w:szCs w:val="24"/>
        </w:rPr>
        <w:t>They cause death of plants and animals.</w:t>
      </w:r>
    </w:p>
    <w:p w14:paraId="75BB8FBE" w14:textId="77777777" w:rsidR="00386B75" w:rsidRPr="00386B75" w:rsidRDefault="00386B75" w:rsidP="00386B75">
      <w:pPr>
        <w:pStyle w:val="BodyTextIndent"/>
        <w:spacing w:line="240" w:lineRule="auto"/>
        <w:ind w:left="1440" w:hanging="1440"/>
        <w:rPr>
          <w:b/>
          <w:color w:val="000000"/>
          <w:szCs w:val="24"/>
        </w:rPr>
      </w:pPr>
    </w:p>
    <w:p w14:paraId="37866F13" w14:textId="77777777" w:rsidR="00386B75" w:rsidRPr="00386B75" w:rsidRDefault="00386B75" w:rsidP="00386B75">
      <w:pPr>
        <w:pStyle w:val="BodyTextIndent"/>
        <w:ind w:left="1440" w:hanging="1440"/>
        <w:rPr>
          <w:b/>
          <w:color w:val="000000"/>
          <w:szCs w:val="24"/>
        </w:rPr>
      </w:pPr>
      <w:r w:rsidRPr="00386B75">
        <w:rPr>
          <w:b/>
          <w:color w:val="000000"/>
          <w:szCs w:val="24"/>
        </w:rPr>
        <w:t xml:space="preserve">Evaluation </w:t>
      </w:r>
    </w:p>
    <w:p w14:paraId="3B5FF9E7" w14:textId="77777777" w:rsidR="00386B75" w:rsidRPr="00386B75" w:rsidRDefault="00386B75" w:rsidP="00386B75">
      <w:pPr>
        <w:pStyle w:val="BodyTextIndent"/>
        <w:numPr>
          <w:ilvl w:val="0"/>
          <w:numId w:val="2"/>
        </w:numPr>
        <w:spacing w:after="0"/>
        <w:rPr>
          <w:color w:val="000000"/>
          <w:szCs w:val="24"/>
        </w:rPr>
      </w:pPr>
      <w:r w:rsidRPr="00386B75">
        <w:rPr>
          <w:szCs w:val="24"/>
        </w:rPr>
        <w:lastRenderedPageBreak/>
        <w:t>Discuss the life cycle of the following animal parasites (a) Round worm (b) liver fluke</w:t>
      </w:r>
    </w:p>
    <w:p w14:paraId="6C02F020" w14:textId="77777777" w:rsidR="00386B75" w:rsidRPr="00386B75" w:rsidRDefault="00386B75" w:rsidP="00386B75">
      <w:pPr>
        <w:pStyle w:val="BodyTextIndent"/>
        <w:numPr>
          <w:ilvl w:val="0"/>
          <w:numId w:val="2"/>
        </w:numPr>
        <w:spacing w:after="0"/>
        <w:rPr>
          <w:szCs w:val="24"/>
        </w:rPr>
      </w:pPr>
      <w:r w:rsidRPr="00386B75">
        <w:rPr>
          <w:color w:val="000000"/>
          <w:szCs w:val="24"/>
        </w:rPr>
        <w:t>What are parasites?</w:t>
      </w:r>
    </w:p>
    <w:p w14:paraId="47C2FA54" w14:textId="77777777" w:rsidR="00386B75" w:rsidRPr="00386B75" w:rsidRDefault="00386B75" w:rsidP="00386B75">
      <w:pPr>
        <w:pStyle w:val="BodyTextIndent"/>
        <w:ind w:left="0"/>
        <w:rPr>
          <w:szCs w:val="24"/>
        </w:rPr>
      </w:pPr>
    </w:p>
    <w:p w14:paraId="1E0A485A" w14:textId="77777777" w:rsidR="00386B75" w:rsidRPr="00386B75" w:rsidRDefault="00386B75" w:rsidP="00386B75">
      <w:pPr>
        <w:pStyle w:val="BodyTextIndent"/>
        <w:ind w:left="0"/>
        <w:rPr>
          <w:b/>
          <w:szCs w:val="24"/>
        </w:rPr>
      </w:pPr>
      <w:r w:rsidRPr="00386B75">
        <w:rPr>
          <w:b/>
          <w:color w:val="000000"/>
          <w:szCs w:val="24"/>
        </w:rPr>
        <w:t xml:space="preserve">Diseases </w:t>
      </w:r>
    </w:p>
    <w:p w14:paraId="0B866463" w14:textId="77777777" w:rsidR="00386B75" w:rsidRPr="00386B75" w:rsidRDefault="00386B75" w:rsidP="00386B75">
      <w:pPr>
        <w:pStyle w:val="BodyTextIndent"/>
        <w:ind w:left="0"/>
        <w:rPr>
          <w:szCs w:val="24"/>
        </w:rPr>
      </w:pPr>
      <w:r w:rsidRPr="00386B75">
        <w:rPr>
          <w:szCs w:val="24"/>
        </w:rPr>
        <w:t>A disease is a change of the plant or animal from the normal state of health, presenting marked symptom or outward visible signs in the organism. Disease pathogens are disease causing organisms, which include bacteria, viruses, fungi, nematodes and protozoan.</w:t>
      </w:r>
    </w:p>
    <w:p w14:paraId="3DC5EC94" w14:textId="77777777" w:rsidR="00386B75" w:rsidRPr="00386B75" w:rsidRDefault="00386B75" w:rsidP="00386B75">
      <w:pPr>
        <w:pStyle w:val="BodyTextIndent"/>
        <w:ind w:left="0"/>
        <w:rPr>
          <w:szCs w:val="24"/>
        </w:rPr>
      </w:pPr>
    </w:p>
    <w:p w14:paraId="6D11AF99" w14:textId="77777777" w:rsidR="00386B75" w:rsidRPr="00386B75" w:rsidRDefault="00386B75" w:rsidP="00386B75">
      <w:pPr>
        <w:pStyle w:val="BodyTextIndent"/>
        <w:ind w:left="0"/>
        <w:jc w:val="center"/>
        <w:rPr>
          <w:b/>
          <w:szCs w:val="24"/>
        </w:rPr>
      </w:pPr>
      <w:r w:rsidRPr="00386B75">
        <w:rPr>
          <w:b/>
          <w:szCs w:val="24"/>
        </w:rPr>
        <w:t>Diseases of Crops, Effects and Control</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012"/>
        <w:gridCol w:w="2563"/>
        <w:gridCol w:w="2438"/>
        <w:gridCol w:w="2301"/>
      </w:tblGrid>
      <w:tr w:rsidR="00386B75" w:rsidRPr="00386B75" w14:paraId="317267AF" w14:textId="77777777" w:rsidTr="00655647">
        <w:tc>
          <w:tcPr>
            <w:tcW w:w="2138" w:type="dxa"/>
            <w:shd w:val="clear" w:color="auto" w:fill="auto"/>
          </w:tcPr>
          <w:p w14:paraId="5A8A6582" w14:textId="77777777" w:rsidR="00386B75" w:rsidRPr="00386B75" w:rsidRDefault="00386B75" w:rsidP="00655647">
            <w:pPr>
              <w:pStyle w:val="BodyTextIndent"/>
              <w:ind w:left="0"/>
              <w:rPr>
                <w:b/>
                <w:szCs w:val="24"/>
              </w:rPr>
            </w:pPr>
            <w:r w:rsidRPr="00386B75">
              <w:rPr>
                <w:b/>
                <w:szCs w:val="24"/>
              </w:rPr>
              <w:t>NAME OF DISEASE</w:t>
            </w:r>
          </w:p>
        </w:tc>
        <w:tc>
          <w:tcPr>
            <w:tcW w:w="1642" w:type="dxa"/>
            <w:shd w:val="clear" w:color="auto" w:fill="auto"/>
          </w:tcPr>
          <w:p w14:paraId="0A651FD8" w14:textId="77777777" w:rsidR="00386B75" w:rsidRPr="00386B75" w:rsidRDefault="00386B75" w:rsidP="00655647">
            <w:pPr>
              <w:pStyle w:val="BodyTextIndent"/>
              <w:ind w:left="0"/>
              <w:rPr>
                <w:b/>
                <w:szCs w:val="24"/>
              </w:rPr>
            </w:pPr>
            <w:r w:rsidRPr="00386B75">
              <w:rPr>
                <w:b/>
                <w:szCs w:val="24"/>
              </w:rPr>
              <w:t>CAUSATIVE ORGANISMS</w:t>
            </w:r>
          </w:p>
        </w:tc>
        <w:tc>
          <w:tcPr>
            <w:tcW w:w="2790" w:type="dxa"/>
            <w:shd w:val="clear" w:color="auto" w:fill="auto"/>
          </w:tcPr>
          <w:p w14:paraId="64835F5C" w14:textId="77777777" w:rsidR="00386B75" w:rsidRPr="00386B75" w:rsidRDefault="00386B75" w:rsidP="00655647">
            <w:pPr>
              <w:pStyle w:val="BodyTextIndent"/>
              <w:ind w:left="0"/>
              <w:rPr>
                <w:b/>
                <w:szCs w:val="24"/>
              </w:rPr>
            </w:pPr>
            <w:r w:rsidRPr="00386B75">
              <w:rPr>
                <w:b/>
                <w:szCs w:val="24"/>
              </w:rPr>
              <w:t>SYMPTOMS</w:t>
            </w:r>
          </w:p>
        </w:tc>
        <w:tc>
          <w:tcPr>
            <w:tcW w:w="2610" w:type="dxa"/>
            <w:shd w:val="clear" w:color="auto" w:fill="auto"/>
          </w:tcPr>
          <w:p w14:paraId="1EEE279D" w14:textId="77777777" w:rsidR="00386B75" w:rsidRPr="00386B75" w:rsidRDefault="00386B75" w:rsidP="00655647">
            <w:pPr>
              <w:pStyle w:val="BodyTextIndent"/>
              <w:ind w:left="0"/>
              <w:rPr>
                <w:b/>
                <w:szCs w:val="24"/>
              </w:rPr>
            </w:pPr>
            <w:r w:rsidRPr="00386B75">
              <w:rPr>
                <w:b/>
                <w:szCs w:val="24"/>
              </w:rPr>
              <w:t>CONTROL</w:t>
            </w:r>
          </w:p>
        </w:tc>
      </w:tr>
      <w:tr w:rsidR="00386B75" w:rsidRPr="00386B75" w14:paraId="1C6FB792" w14:textId="77777777" w:rsidTr="00655647">
        <w:tc>
          <w:tcPr>
            <w:tcW w:w="2138" w:type="dxa"/>
            <w:shd w:val="clear" w:color="auto" w:fill="auto"/>
          </w:tcPr>
          <w:p w14:paraId="0D008084" w14:textId="77777777" w:rsidR="00386B75" w:rsidRPr="00386B75" w:rsidRDefault="00386B75" w:rsidP="00655647">
            <w:pPr>
              <w:pStyle w:val="BodyTextIndent"/>
              <w:numPr>
                <w:ilvl w:val="0"/>
                <w:numId w:val="1"/>
              </w:numPr>
              <w:spacing w:after="0"/>
              <w:ind w:left="342" w:hanging="270"/>
              <w:rPr>
                <w:szCs w:val="24"/>
              </w:rPr>
            </w:pPr>
            <w:r w:rsidRPr="00386B75">
              <w:rPr>
                <w:szCs w:val="24"/>
              </w:rPr>
              <w:t>Maize rust</w:t>
            </w:r>
          </w:p>
        </w:tc>
        <w:tc>
          <w:tcPr>
            <w:tcW w:w="1642" w:type="dxa"/>
            <w:shd w:val="clear" w:color="auto" w:fill="auto"/>
          </w:tcPr>
          <w:p w14:paraId="674EF68E" w14:textId="77777777" w:rsidR="00386B75" w:rsidRPr="00386B75" w:rsidRDefault="00386B75" w:rsidP="00655647">
            <w:pPr>
              <w:pStyle w:val="BodyTextIndent"/>
              <w:ind w:left="0"/>
              <w:rPr>
                <w:szCs w:val="24"/>
              </w:rPr>
            </w:pPr>
            <w:r w:rsidRPr="00386B75">
              <w:rPr>
                <w:szCs w:val="24"/>
              </w:rPr>
              <w:t>Fungus</w:t>
            </w:r>
          </w:p>
        </w:tc>
        <w:tc>
          <w:tcPr>
            <w:tcW w:w="2790" w:type="dxa"/>
            <w:shd w:val="clear" w:color="auto" w:fill="auto"/>
          </w:tcPr>
          <w:p w14:paraId="5B55A50A" w14:textId="77777777" w:rsidR="00386B75" w:rsidRPr="00386B75" w:rsidRDefault="00386B75" w:rsidP="00655647">
            <w:pPr>
              <w:pStyle w:val="BodyTextIndent"/>
              <w:ind w:left="0"/>
              <w:rPr>
                <w:szCs w:val="24"/>
              </w:rPr>
            </w:pPr>
            <w:r w:rsidRPr="00386B75">
              <w:rPr>
                <w:szCs w:val="24"/>
              </w:rPr>
              <w:t>Cob and grains covered with black spores, premature death.</w:t>
            </w:r>
          </w:p>
        </w:tc>
        <w:tc>
          <w:tcPr>
            <w:tcW w:w="2610" w:type="dxa"/>
            <w:shd w:val="clear" w:color="auto" w:fill="auto"/>
          </w:tcPr>
          <w:p w14:paraId="7FA94958" w14:textId="77777777" w:rsidR="00386B75" w:rsidRPr="00386B75" w:rsidRDefault="00386B75" w:rsidP="00655647">
            <w:pPr>
              <w:pStyle w:val="BodyTextIndent"/>
              <w:ind w:left="0"/>
              <w:rPr>
                <w:szCs w:val="24"/>
              </w:rPr>
            </w:pPr>
            <w:r w:rsidRPr="00386B75">
              <w:rPr>
                <w:szCs w:val="24"/>
              </w:rPr>
              <w:t>Apply fungicides before planting.</w:t>
            </w:r>
          </w:p>
        </w:tc>
      </w:tr>
      <w:tr w:rsidR="00386B75" w:rsidRPr="00386B75" w14:paraId="1D2712FD" w14:textId="77777777" w:rsidTr="00655647">
        <w:tc>
          <w:tcPr>
            <w:tcW w:w="2138" w:type="dxa"/>
            <w:shd w:val="clear" w:color="auto" w:fill="auto"/>
          </w:tcPr>
          <w:p w14:paraId="04E22699" w14:textId="77777777" w:rsidR="00386B75" w:rsidRPr="00386B75" w:rsidRDefault="00386B75" w:rsidP="00655647">
            <w:pPr>
              <w:pStyle w:val="BodyTextIndent"/>
              <w:numPr>
                <w:ilvl w:val="0"/>
                <w:numId w:val="1"/>
              </w:numPr>
              <w:spacing w:after="0"/>
              <w:ind w:left="342" w:hanging="270"/>
              <w:rPr>
                <w:szCs w:val="24"/>
              </w:rPr>
            </w:pPr>
            <w:r w:rsidRPr="00386B75">
              <w:rPr>
                <w:szCs w:val="24"/>
              </w:rPr>
              <w:t>Groundnut rosette</w:t>
            </w:r>
          </w:p>
        </w:tc>
        <w:tc>
          <w:tcPr>
            <w:tcW w:w="1642" w:type="dxa"/>
            <w:shd w:val="clear" w:color="auto" w:fill="auto"/>
          </w:tcPr>
          <w:p w14:paraId="72EF64CA" w14:textId="77777777" w:rsidR="00386B75" w:rsidRPr="00386B75" w:rsidRDefault="00386B75" w:rsidP="00655647">
            <w:pPr>
              <w:pStyle w:val="BodyTextIndent"/>
              <w:ind w:left="0"/>
              <w:rPr>
                <w:szCs w:val="24"/>
              </w:rPr>
            </w:pPr>
            <w:r w:rsidRPr="00386B75">
              <w:rPr>
                <w:szCs w:val="24"/>
              </w:rPr>
              <w:t xml:space="preserve">Virus </w:t>
            </w:r>
          </w:p>
        </w:tc>
        <w:tc>
          <w:tcPr>
            <w:tcW w:w="2790" w:type="dxa"/>
            <w:shd w:val="clear" w:color="auto" w:fill="auto"/>
          </w:tcPr>
          <w:p w14:paraId="64FA95D6" w14:textId="77777777" w:rsidR="00386B75" w:rsidRPr="00386B75" w:rsidRDefault="00386B75" w:rsidP="00655647">
            <w:pPr>
              <w:pStyle w:val="BodyTextIndent"/>
              <w:ind w:left="0"/>
              <w:rPr>
                <w:szCs w:val="24"/>
              </w:rPr>
            </w:pPr>
            <w:r w:rsidRPr="00386B75">
              <w:rPr>
                <w:szCs w:val="24"/>
              </w:rPr>
              <w:t>Leaves curl and turn yellow, show mottling and wrinkles, leads to death.</w:t>
            </w:r>
          </w:p>
        </w:tc>
        <w:tc>
          <w:tcPr>
            <w:tcW w:w="2610" w:type="dxa"/>
            <w:shd w:val="clear" w:color="auto" w:fill="auto"/>
          </w:tcPr>
          <w:p w14:paraId="7C5327B4" w14:textId="77777777" w:rsidR="00386B75" w:rsidRPr="00386B75" w:rsidRDefault="00386B75" w:rsidP="00655647">
            <w:pPr>
              <w:pStyle w:val="BodyTextIndent"/>
              <w:ind w:left="0"/>
              <w:rPr>
                <w:szCs w:val="24"/>
              </w:rPr>
            </w:pPr>
            <w:r w:rsidRPr="00386B75">
              <w:rPr>
                <w:szCs w:val="24"/>
              </w:rPr>
              <w:t>Uproot and burn infected plants. Plant resistant varieties</w:t>
            </w:r>
          </w:p>
        </w:tc>
      </w:tr>
      <w:tr w:rsidR="00386B75" w:rsidRPr="00386B75" w14:paraId="7FE55732" w14:textId="77777777" w:rsidTr="00655647">
        <w:tc>
          <w:tcPr>
            <w:tcW w:w="2138" w:type="dxa"/>
            <w:shd w:val="clear" w:color="auto" w:fill="auto"/>
          </w:tcPr>
          <w:p w14:paraId="7F102B47" w14:textId="77777777" w:rsidR="00386B75" w:rsidRPr="00386B75" w:rsidRDefault="00386B75" w:rsidP="00655647">
            <w:pPr>
              <w:pStyle w:val="BodyTextIndent"/>
              <w:numPr>
                <w:ilvl w:val="0"/>
                <w:numId w:val="1"/>
              </w:numPr>
              <w:spacing w:after="0"/>
              <w:ind w:left="342" w:hanging="270"/>
              <w:rPr>
                <w:szCs w:val="24"/>
              </w:rPr>
            </w:pPr>
            <w:r w:rsidRPr="00386B75">
              <w:rPr>
                <w:szCs w:val="24"/>
              </w:rPr>
              <w:t>Rice blasts</w:t>
            </w:r>
          </w:p>
        </w:tc>
        <w:tc>
          <w:tcPr>
            <w:tcW w:w="1642" w:type="dxa"/>
            <w:shd w:val="clear" w:color="auto" w:fill="auto"/>
          </w:tcPr>
          <w:p w14:paraId="2A594BEA" w14:textId="77777777" w:rsidR="00386B75" w:rsidRPr="00386B75" w:rsidRDefault="00386B75" w:rsidP="00655647">
            <w:pPr>
              <w:pStyle w:val="BodyTextIndent"/>
              <w:ind w:left="0"/>
              <w:rPr>
                <w:szCs w:val="24"/>
              </w:rPr>
            </w:pPr>
            <w:r w:rsidRPr="00386B75">
              <w:rPr>
                <w:szCs w:val="24"/>
              </w:rPr>
              <w:t>Fungus</w:t>
            </w:r>
          </w:p>
        </w:tc>
        <w:tc>
          <w:tcPr>
            <w:tcW w:w="2790" w:type="dxa"/>
            <w:shd w:val="clear" w:color="auto" w:fill="auto"/>
          </w:tcPr>
          <w:p w14:paraId="3EC21312" w14:textId="77777777" w:rsidR="00386B75" w:rsidRPr="00386B75" w:rsidRDefault="00386B75" w:rsidP="00655647">
            <w:pPr>
              <w:pStyle w:val="BodyTextIndent"/>
              <w:ind w:left="0"/>
              <w:rPr>
                <w:szCs w:val="24"/>
              </w:rPr>
            </w:pPr>
            <w:r w:rsidRPr="00386B75">
              <w:rPr>
                <w:szCs w:val="24"/>
              </w:rPr>
              <w:t>Brown spots on leaves, leaves dry up.</w:t>
            </w:r>
          </w:p>
        </w:tc>
        <w:tc>
          <w:tcPr>
            <w:tcW w:w="2610" w:type="dxa"/>
            <w:shd w:val="clear" w:color="auto" w:fill="auto"/>
          </w:tcPr>
          <w:p w14:paraId="366262D2" w14:textId="77777777" w:rsidR="00386B75" w:rsidRPr="00386B75" w:rsidRDefault="00386B75" w:rsidP="00655647">
            <w:pPr>
              <w:pStyle w:val="BodyTextIndent"/>
              <w:ind w:left="0"/>
              <w:rPr>
                <w:szCs w:val="24"/>
              </w:rPr>
            </w:pPr>
            <w:r w:rsidRPr="00386B75">
              <w:rPr>
                <w:szCs w:val="24"/>
              </w:rPr>
              <w:t>Use resistant variety, apply fungicide.</w:t>
            </w:r>
          </w:p>
          <w:p w14:paraId="7775DE7D" w14:textId="77777777" w:rsidR="00386B75" w:rsidRPr="00386B75" w:rsidRDefault="00386B75" w:rsidP="00655647">
            <w:pPr>
              <w:pStyle w:val="BodyTextIndent"/>
              <w:ind w:left="0"/>
              <w:rPr>
                <w:szCs w:val="24"/>
              </w:rPr>
            </w:pPr>
          </w:p>
        </w:tc>
      </w:tr>
      <w:tr w:rsidR="00386B75" w:rsidRPr="00386B75" w14:paraId="21E29B90" w14:textId="77777777" w:rsidTr="00655647">
        <w:tc>
          <w:tcPr>
            <w:tcW w:w="2138" w:type="dxa"/>
            <w:shd w:val="clear" w:color="auto" w:fill="auto"/>
          </w:tcPr>
          <w:p w14:paraId="1C4F07B0" w14:textId="77777777" w:rsidR="00386B75" w:rsidRPr="00386B75" w:rsidRDefault="00386B75" w:rsidP="00655647">
            <w:pPr>
              <w:pStyle w:val="BodyTextIndent"/>
              <w:numPr>
                <w:ilvl w:val="0"/>
                <w:numId w:val="1"/>
              </w:numPr>
              <w:spacing w:after="0"/>
              <w:ind w:left="342" w:hanging="270"/>
              <w:rPr>
                <w:szCs w:val="24"/>
              </w:rPr>
            </w:pPr>
            <w:r w:rsidRPr="00386B75">
              <w:rPr>
                <w:szCs w:val="24"/>
              </w:rPr>
              <w:t>Cassava mosaic</w:t>
            </w:r>
          </w:p>
        </w:tc>
        <w:tc>
          <w:tcPr>
            <w:tcW w:w="1642" w:type="dxa"/>
            <w:shd w:val="clear" w:color="auto" w:fill="auto"/>
          </w:tcPr>
          <w:p w14:paraId="1EE69B6B" w14:textId="77777777" w:rsidR="00386B75" w:rsidRPr="00386B75" w:rsidRDefault="00386B75" w:rsidP="00655647">
            <w:pPr>
              <w:pStyle w:val="BodyTextIndent"/>
              <w:ind w:left="0"/>
              <w:rPr>
                <w:szCs w:val="24"/>
              </w:rPr>
            </w:pPr>
            <w:r w:rsidRPr="00386B75">
              <w:rPr>
                <w:szCs w:val="24"/>
              </w:rPr>
              <w:t>Virus</w:t>
            </w:r>
          </w:p>
        </w:tc>
        <w:tc>
          <w:tcPr>
            <w:tcW w:w="2790" w:type="dxa"/>
            <w:shd w:val="clear" w:color="auto" w:fill="auto"/>
          </w:tcPr>
          <w:p w14:paraId="0FE51F5B" w14:textId="77777777" w:rsidR="00386B75" w:rsidRPr="00386B75" w:rsidRDefault="00386B75" w:rsidP="00655647">
            <w:pPr>
              <w:pStyle w:val="BodyTextIndent"/>
              <w:ind w:left="0"/>
              <w:rPr>
                <w:szCs w:val="24"/>
              </w:rPr>
            </w:pPr>
            <w:r w:rsidRPr="00386B75">
              <w:rPr>
                <w:szCs w:val="24"/>
              </w:rPr>
              <w:t>Distorted leaves, yellow patches on leaves, stunted growth</w:t>
            </w:r>
          </w:p>
        </w:tc>
        <w:tc>
          <w:tcPr>
            <w:tcW w:w="2610" w:type="dxa"/>
            <w:shd w:val="clear" w:color="auto" w:fill="auto"/>
          </w:tcPr>
          <w:p w14:paraId="63F0A479" w14:textId="77777777" w:rsidR="00386B75" w:rsidRPr="00386B75" w:rsidRDefault="00386B75" w:rsidP="00655647">
            <w:pPr>
              <w:pStyle w:val="BodyTextIndent"/>
              <w:ind w:left="0"/>
              <w:rPr>
                <w:szCs w:val="24"/>
              </w:rPr>
            </w:pPr>
            <w:r w:rsidRPr="00386B75">
              <w:rPr>
                <w:szCs w:val="24"/>
              </w:rPr>
              <w:t xml:space="preserve">Plant resistant varieties </w:t>
            </w:r>
          </w:p>
        </w:tc>
      </w:tr>
      <w:tr w:rsidR="00386B75" w:rsidRPr="00386B75" w14:paraId="0D13ED2E" w14:textId="77777777" w:rsidTr="00655647">
        <w:tc>
          <w:tcPr>
            <w:tcW w:w="2138" w:type="dxa"/>
            <w:shd w:val="clear" w:color="auto" w:fill="auto"/>
          </w:tcPr>
          <w:p w14:paraId="0D76A27B" w14:textId="77777777" w:rsidR="00386B75" w:rsidRPr="00386B75" w:rsidRDefault="00386B75" w:rsidP="00655647">
            <w:pPr>
              <w:pStyle w:val="BodyTextIndent"/>
              <w:numPr>
                <w:ilvl w:val="0"/>
                <w:numId w:val="1"/>
              </w:numPr>
              <w:spacing w:after="0"/>
              <w:ind w:left="342" w:hanging="270"/>
              <w:rPr>
                <w:szCs w:val="24"/>
              </w:rPr>
            </w:pPr>
            <w:r w:rsidRPr="00386B75">
              <w:rPr>
                <w:szCs w:val="24"/>
              </w:rPr>
              <w:t>Cocoa black pod</w:t>
            </w:r>
          </w:p>
        </w:tc>
        <w:tc>
          <w:tcPr>
            <w:tcW w:w="1642" w:type="dxa"/>
            <w:shd w:val="clear" w:color="auto" w:fill="auto"/>
          </w:tcPr>
          <w:p w14:paraId="1B4400E2" w14:textId="77777777" w:rsidR="00386B75" w:rsidRPr="00386B75" w:rsidRDefault="00386B75" w:rsidP="00655647">
            <w:pPr>
              <w:pStyle w:val="BodyTextIndent"/>
              <w:ind w:left="0"/>
              <w:rPr>
                <w:szCs w:val="24"/>
              </w:rPr>
            </w:pPr>
            <w:r w:rsidRPr="00386B75">
              <w:rPr>
                <w:szCs w:val="24"/>
              </w:rPr>
              <w:t>Fungus (</w:t>
            </w:r>
            <w:proofErr w:type="spellStart"/>
            <w:r w:rsidRPr="00386B75">
              <w:rPr>
                <w:szCs w:val="24"/>
              </w:rPr>
              <w:t>Phytophytorapalmivora</w:t>
            </w:r>
            <w:proofErr w:type="spellEnd"/>
          </w:p>
        </w:tc>
        <w:tc>
          <w:tcPr>
            <w:tcW w:w="2790" w:type="dxa"/>
            <w:shd w:val="clear" w:color="auto" w:fill="auto"/>
          </w:tcPr>
          <w:p w14:paraId="1AE29A6C" w14:textId="77777777" w:rsidR="00386B75" w:rsidRPr="00386B75" w:rsidRDefault="00386B75" w:rsidP="00655647">
            <w:pPr>
              <w:pStyle w:val="BodyTextIndent"/>
              <w:ind w:left="0"/>
              <w:rPr>
                <w:szCs w:val="24"/>
              </w:rPr>
            </w:pPr>
            <w:r w:rsidRPr="00386B75">
              <w:rPr>
                <w:szCs w:val="24"/>
              </w:rPr>
              <w:t>Brown spots on pods. The pods turn black and dry up</w:t>
            </w:r>
          </w:p>
        </w:tc>
        <w:tc>
          <w:tcPr>
            <w:tcW w:w="2610" w:type="dxa"/>
            <w:shd w:val="clear" w:color="auto" w:fill="auto"/>
          </w:tcPr>
          <w:p w14:paraId="024ADD2E" w14:textId="77777777" w:rsidR="00386B75" w:rsidRPr="00386B75" w:rsidRDefault="00386B75" w:rsidP="00655647">
            <w:pPr>
              <w:pStyle w:val="BodyTextIndent"/>
              <w:ind w:left="0"/>
              <w:rPr>
                <w:szCs w:val="24"/>
              </w:rPr>
            </w:pPr>
            <w:r w:rsidRPr="00386B75">
              <w:rPr>
                <w:szCs w:val="24"/>
              </w:rPr>
              <w:t>Apply fungicides. Remove and burn all infected pods</w:t>
            </w:r>
          </w:p>
        </w:tc>
      </w:tr>
      <w:tr w:rsidR="00386B75" w:rsidRPr="00386B75" w14:paraId="0B6CBBFE" w14:textId="77777777" w:rsidTr="00655647">
        <w:tc>
          <w:tcPr>
            <w:tcW w:w="2138" w:type="dxa"/>
            <w:shd w:val="clear" w:color="auto" w:fill="auto"/>
          </w:tcPr>
          <w:p w14:paraId="507EAB6B" w14:textId="77777777" w:rsidR="00386B75" w:rsidRPr="00386B75" w:rsidRDefault="00386B75" w:rsidP="00655647">
            <w:pPr>
              <w:pStyle w:val="BodyTextIndent"/>
              <w:numPr>
                <w:ilvl w:val="0"/>
                <w:numId w:val="1"/>
              </w:numPr>
              <w:spacing w:after="0"/>
              <w:ind w:left="342" w:hanging="270"/>
              <w:rPr>
                <w:szCs w:val="24"/>
              </w:rPr>
            </w:pPr>
            <w:r w:rsidRPr="00386B75">
              <w:rPr>
                <w:color w:val="000000"/>
                <w:szCs w:val="24"/>
              </w:rPr>
              <w:t>Cassava</w:t>
            </w:r>
            <w:r w:rsidRPr="00386B75">
              <w:rPr>
                <w:szCs w:val="24"/>
              </w:rPr>
              <w:t xml:space="preserve"> wilt</w:t>
            </w:r>
          </w:p>
        </w:tc>
        <w:tc>
          <w:tcPr>
            <w:tcW w:w="1642" w:type="dxa"/>
            <w:shd w:val="clear" w:color="auto" w:fill="auto"/>
          </w:tcPr>
          <w:p w14:paraId="26831110" w14:textId="77777777" w:rsidR="00386B75" w:rsidRPr="00386B75" w:rsidRDefault="00386B75" w:rsidP="00655647">
            <w:pPr>
              <w:pStyle w:val="BodyTextIndent"/>
              <w:ind w:left="0"/>
              <w:rPr>
                <w:szCs w:val="24"/>
              </w:rPr>
            </w:pPr>
            <w:r w:rsidRPr="00386B75">
              <w:rPr>
                <w:szCs w:val="24"/>
              </w:rPr>
              <w:t>Bacterium</w:t>
            </w:r>
          </w:p>
        </w:tc>
        <w:tc>
          <w:tcPr>
            <w:tcW w:w="2790" w:type="dxa"/>
            <w:shd w:val="clear" w:color="auto" w:fill="auto"/>
          </w:tcPr>
          <w:p w14:paraId="0D325E45" w14:textId="77777777" w:rsidR="00386B75" w:rsidRPr="00386B75" w:rsidRDefault="00386B75" w:rsidP="00655647">
            <w:pPr>
              <w:pStyle w:val="BodyTextIndent"/>
              <w:ind w:left="0"/>
              <w:rPr>
                <w:szCs w:val="24"/>
              </w:rPr>
            </w:pPr>
            <w:r w:rsidRPr="00386B75">
              <w:rPr>
                <w:szCs w:val="24"/>
              </w:rPr>
              <w:t>Leaves wilt and fall off</w:t>
            </w:r>
          </w:p>
        </w:tc>
        <w:tc>
          <w:tcPr>
            <w:tcW w:w="2610" w:type="dxa"/>
            <w:shd w:val="clear" w:color="auto" w:fill="auto"/>
          </w:tcPr>
          <w:p w14:paraId="60572D2B" w14:textId="77777777" w:rsidR="00386B75" w:rsidRPr="00386B75" w:rsidRDefault="00386B75" w:rsidP="00655647">
            <w:pPr>
              <w:pStyle w:val="BodyTextIndent"/>
              <w:ind w:left="0"/>
              <w:rPr>
                <w:szCs w:val="24"/>
              </w:rPr>
            </w:pPr>
            <w:r w:rsidRPr="00386B75">
              <w:rPr>
                <w:szCs w:val="24"/>
              </w:rPr>
              <w:t>Early planting, crop rotation</w:t>
            </w:r>
          </w:p>
        </w:tc>
      </w:tr>
      <w:tr w:rsidR="00386B75" w:rsidRPr="00386B75" w14:paraId="4558EEDF" w14:textId="77777777" w:rsidTr="00655647">
        <w:tc>
          <w:tcPr>
            <w:tcW w:w="2138" w:type="dxa"/>
            <w:shd w:val="clear" w:color="auto" w:fill="auto"/>
          </w:tcPr>
          <w:p w14:paraId="6574ABEE" w14:textId="77777777" w:rsidR="00386B75" w:rsidRPr="00386B75" w:rsidRDefault="00386B75" w:rsidP="00655647">
            <w:pPr>
              <w:pStyle w:val="BodyTextIndent"/>
              <w:numPr>
                <w:ilvl w:val="0"/>
                <w:numId w:val="1"/>
              </w:numPr>
              <w:spacing w:after="0"/>
              <w:ind w:left="342" w:hanging="270"/>
              <w:rPr>
                <w:szCs w:val="24"/>
              </w:rPr>
            </w:pPr>
            <w:r w:rsidRPr="00386B75">
              <w:rPr>
                <w:szCs w:val="24"/>
              </w:rPr>
              <w:t>Cocoa swollen shoot</w:t>
            </w:r>
          </w:p>
        </w:tc>
        <w:tc>
          <w:tcPr>
            <w:tcW w:w="1642" w:type="dxa"/>
            <w:shd w:val="clear" w:color="auto" w:fill="auto"/>
          </w:tcPr>
          <w:p w14:paraId="47F4AD31" w14:textId="77777777" w:rsidR="00386B75" w:rsidRPr="00386B75" w:rsidRDefault="00386B75" w:rsidP="00655647">
            <w:pPr>
              <w:pStyle w:val="BodyTextIndent"/>
              <w:ind w:left="0"/>
              <w:rPr>
                <w:szCs w:val="24"/>
              </w:rPr>
            </w:pPr>
            <w:r w:rsidRPr="00386B75">
              <w:rPr>
                <w:szCs w:val="24"/>
              </w:rPr>
              <w:t xml:space="preserve">Virus </w:t>
            </w:r>
          </w:p>
        </w:tc>
        <w:tc>
          <w:tcPr>
            <w:tcW w:w="2790" w:type="dxa"/>
            <w:shd w:val="clear" w:color="auto" w:fill="auto"/>
          </w:tcPr>
          <w:p w14:paraId="10A50194" w14:textId="77777777" w:rsidR="00386B75" w:rsidRPr="00386B75" w:rsidRDefault="00386B75" w:rsidP="00655647">
            <w:pPr>
              <w:pStyle w:val="BodyTextIndent"/>
              <w:ind w:left="0"/>
              <w:rPr>
                <w:szCs w:val="24"/>
              </w:rPr>
            </w:pPr>
            <w:r w:rsidRPr="00386B75">
              <w:rPr>
                <w:szCs w:val="24"/>
              </w:rPr>
              <w:t xml:space="preserve">Stems and roots become swollen, leave </w:t>
            </w:r>
            <w:proofErr w:type="spellStart"/>
            <w:r w:rsidRPr="00386B75">
              <w:rPr>
                <w:szCs w:val="24"/>
              </w:rPr>
              <w:t>chlorolysis</w:t>
            </w:r>
            <w:proofErr w:type="spellEnd"/>
          </w:p>
        </w:tc>
        <w:tc>
          <w:tcPr>
            <w:tcW w:w="2610" w:type="dxa"/>
            <w:shd w:val="clear" w:color="auto" w:fill="auto"/>
          </w:tcPr>
          <w:p w14:paraId="253A36E6" w14:textId="77777777" w:rsidR="00386B75" w:rsidRPr="00386B75" w:rsidRDefault="00386B75" w:rsidP="00655647">
            <w:pPr>
              <w:pStyle w:val="BodyTextIndent"/>
              <w:ind w:left="0"/>
              <w:rPr>
                <w:szCs w:val="24"/>
              </w:rPr>
            </w:pPr>
            <w:r w:rsidRPr="00386B75">
              <w:rPr>
                <w:szCs w:val="24"/>
              </w:rPr>
              <w:t>Burn infected plants, use resistant varieties</w:t>
            </w:r>
          </w:p>
        </w:tc>
      </w:tr>
    </w:tbl>
    <w:p w14:paraId="7FD0A844" w14:textId="77777777" w:rsidR="00386B75" w:rsidRPr="00386B75" w:rsidRDefault="00386B75" w:rsidP="00386B75">
      <w:pPr>
        <w:pStyle w:val="BodyTextIndent"/>
        <w:ind w:left="0"/>
        <w:rPr>
          <w:b/>
          <w:color w:val="000000"/>
          <w:szCs w:val="24"/>
        </w:rPr>
      </w:pPr>
    </w:p>
    <w:p w14:paraId="02D42EF2" w14:textId="77777777" w:rsidR="00386B75" w:rsidRPr="00386B75" w:rsidRDefault="00386B75" w:rsidP="00386B75">
      <w:pPr>
        <w:pStyle w:val="BodyTextIndent"/>
        <w:ind w:left="0"/>
        <w:rPr>
          <w:b/>
          <w:szCs w:val="24"/>
        </w:rPr>
      </w:pPr>
      <w:r w:rsidRPr="00386B75">
        <w:rPr>
          <w:b/>
          <w:color w:val="000000"/>
          <w:szCs w:val="24"/>
        </w:rPr>
        <w:t xml:space="preserve">Evaluation </w:t>
      </w:r>
    </w:p>
    <w:p w14:paraId="21199F4E" w14:textId="77777777" w:rsidR="00386B75" w:rsidRPr="00386B75" w:rsidRDefault="00386B75" w:rsidP="00386B75">
      <w:pPr>
        <w:pStyle w:val="BodyTextIndent"/>
        <w:numPr>
          <w:ilvl w:val="0"/>
          <w:numId w:val="21"/>
        </w:numPr>
        <w:spacing w:after="0"/>
        <w:rPr>
          <w:color w:val="000000"/>
          <w:szCs w:val="24"/>
        </w:rPr>
      </w:pPr>
      <w:r w:rsidRPr="00386B75">
        <w:rPr>
          <w:szCs w:val="24"/>
        </w:rPr>
        <w:lastRenderedPageBreak/>
        <w:t>Discuss one disease of cassava, cocoa and maize under the following sub headings                a. causative organism     b. mode of transmission     c. symptoms     d. control</w:t>
      </w:r>
    </w:p>
    <w:p w14:paraId="6F013F50" w14:textId="77777777" w:rsidR="00386B75" w:rsidRPr="00386B75" w:rsidRDefault="00386B75" w:rsidP="00386B75">
      <w:pPr>
        <w:pStyle w:val="BodyTextIndent"/>
        <w:numPr>
          <w:ilvl w:val="0"/>
          <w:numId w:val="21"/>
        </w:numPr>
        <w:spacing w:after="0"/>
        <w:rPr>
          <w:szCs w:val="24"/>
        </w:rPr>
      </w:pPr>
      <w:r w:rsidRPr="00386B75">
        <w:rPr>
          <w:color w:val="000000"/>
          <w:szCs w:val="24"/>
        </w:rPr>
        <w:t>Mention the groups of disease pathogens.</w:t>
      </w:r>
    </w:p>
    <w:p w14:paraId="1DE6D7F3" w14:textId="77777777" w:rsidR="00386B75" w:rsidRPr="00386B75" w:rsidRDefault="00386B75" w:rsidP="00386B75">
      <w:pPr>
        <w:pStyle w:val="BodyTextIndent"/>
        <w:jc w:val="center"/>
        <w:rPr>
          <w:b/>
          <w:szCs w:val="24"/>
        </w:rPr>
      </w:pPr>
    </w:p>
    <w:p w14:paraId="3BF750BB" w14:textId="77777777" w:rsidR="00386B75" w:rsidRPr="00386B75" w:rsidRDefault="00386B75" w:rsidP="00386B75">
      <w:pPr>
        <w:pStyle w:val="BodyTextIndent"/>
        <w:ind w:left="0"/>
        <w:jc w:val="center"/>
        <w:rPr>
          <w:b/>
          <w:szCs w:val="24"/>
        </w:rPr>
      </w:pPr>
      <w:r w:rsidRPr="00386B75">
        <w:rPr>
          <w:b/>
          <w:szCs w:val="24"/>
        </w:rPr>
        <w:t>Livestock Diseases, Effect and Control</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516"/>
        <w:gridCol w:w="1710"/>
        <w:gridCol w:w="3296"/>
        <w:gridCol w:w="1792"/>
      </w:tblGrid>
      <w:tr w:rsidR="00386B75" w:rsidRPr="00386B75" w14:paraId="02EADDBF" w14:textId="77777777" w:rsidTr="00655647">
        <w:tc>
          <w:tcPr>
            <w:tcW w:w="2520" w:type="dxa"/>
            <w:shd w:val="clear" w:color="auto" w:fill="auto"/>
          </w:tcPr>
          <w:p w14:paraId="19E0EC67" w14:textId="77777777" w:rsidR="00386B75" w:rsidRPr="00386B75" w:rsidRDefault="00386B75" w:rsidP="00655647">
            <w:pPr>
              <w:pStyle w:val="BodyTextIndent"/>
              <w:ind w:left="0"/>
              <w:rPr>
                <w:b/>
                <w:szCs w:val="24"/>
              </w:rPr>
            </w:pPr>
            <w:r w:rsidRPr="00386B75">
              <w:rPr>
                <w:b/>
                <w:szCs w:val="24"/>
              </w:rPr>
              <w:t>NAME OF DISEASE</w:t>
            </w:r>
          </w:p>
        </w:tc>
        <w:tc>
          <w:tcPr>
            <w:tcW w:w="1710" w:type="dxa"/>
            <w:shd w:val="clear" w:color="auto" w:fill="auto"/>
          </w:tcPr>
          <w:p w14:paraId="64D9F66B" w14:textId="77777777" w:rsidR="00386B75" w:rsidRPr="00386B75" w:rsidRDefault="00386B75" w:rsidP="00655647">
            <w:pPr>
              <w:pStyle w:val="BodyTextIndent"/>
              <w:ind w:left="0"/>
              <w:rPr>
                <w:b/>
                <w:szCs w:val="24"/>
              </w:rPr>
            </w:pPr>
            <w:r w:rsidRPr="00386B75">
              <w:rPr>
                <w:b/>
                <w:szCs w:val="24"/>
              </w:rPr>
              <w:t>CAUSATIVE ORGANISMS</w:t>
            </w:r>
          </w:p>
        </w:tc>
        <w:tc>
          <w:tcPr>
            <w:tcW w:w="3330" w:type="dxa"/>
            <w:shd w:val="clear" w:color="auto" w:fill="auto"/>
          </w:tcPr>
          <w:p w14:paraId="18CF6042" w14:textId="77777777" w:rsidR="00386B75" w:rsidRPr="00386B75" w:rsidRDefault="00386B75" w:rsidP="00655647">
            <w:pPr>
              <w:pStyle w:val="BodyTextIndent"/>
              <w:ind w:left="0"/>
              <w:rPr>
                <w:b/>
                <w:szCs w:val="24"/>
              </w:rPr>
            </w:pPr>
            <w:r w:rsidRPr="00386B75">
              <w:rPr>
                <w:b/>
                <w:szCs w:val="24"/>
              </w:rPr>
              <w:t>SYMPTOMS</w:t>
            </w:r>
          </w:p>
        </w:tc>
        <w:tc>
          <w:tcPr>
            <w:tcW w:w="1800" w:type="dxa"/>
            <w:shd w:val="clear" w:color="auto" w:fill="auto"/>
          </w:tcPr>
          <w:p w14:paraId="66AC8157" w14:textId="77777777" w:rsidR="00386B75" w:rsidRPr="00386B75" w:rsidRDefault="00386B75" w:rsidP="00655647">
            <w:pPr>
              <w:pStyle w:val="BodyTextIndent"/>
              <w:ind w:left="0"/>
              <w:rPr>
                <w:b/>
                <w:szCs w:val="24"/>
              </w:rPr>
            </w:pPr>
            <w:r w:rsidRPr="00386B75">
              <w:rPr>
                <w:b/>
                <w:szCs w:val="24"/>
              </w:rPr>
              <w:t>CONTROL</w:t>
            </w:r>
          </w:p>
        </w:tc>
      </w:tr>
      <w:tr w:rsidR="00386B75" w:rsidRPr="00386B75" w14:paraId="7A58921A" w14:textId="77777777" w:rsidTr="00655647">
        <w:tc>
          <w:tcPr>
            <w:tcW w:w="2520" w:type="dxa"/>
            <w:shd w:val="clear" w:color="auto" w:fill="auto"/>
          </w:tcPr>
          <w:p w14:paraId="07499486" w14:textId="77777777" w:rsidR="00386B75" w:rsidRPr="00386B75" w:rsidRDefault="00386B75" w:rsidP="00655647">
            <w:pPr>
              <w:pStyle w:val="BodyTextIndent"/>
              <w:numPr>
                <w:ilvl w:val="0"/>
                <w:numId w:val="84"/>
              </w:numPr>
              <w:spacing w:after="0"/>
              <w:ind w:left="450"/>
              <w:rPr>
                <w:szCs w:val="24"/>
              </w:rPr>
            </w:pPr>
            <w:r w:rsidRPr="00386B75">
              <w:rPr>
                <w:szCs w:val="24"/>
              </w:rPr>
              <w:t>New castle disease (poultry)</w:t>
            </w:r>
          </w:p>
        </w:tc>
        <w:tc>
          <w:tcPr>
            <w:tcW w:w="1710" w:type="dxa"/>
            <w:shd w:val="clear" w:color="auto" w:fill="auto"/>
          </w:tcPr>
          <w:p w14:paraId="2CD38BA3" w14:textId="77777777" w:rsidR="00386B75" w:rsidRPr="00386B75" w:rsidRDefault="00386B75" w:rsidP="00655647">
            <w:pPr>
              <w:pStyle w:val="BodyTextIndent"/>
              <w:ind w:left="0"/>
              <w:rPr>
                <w:szCs w:val="24"/>
              </w:rPr>
            </w:pPr>
            <w:r w:rsidRPr="00386B75">
              <w:rPr>
                <w:szCs w:val="24"/>
              </w:rPr>
              <w:t xml:space="preserve">Virus </w:t>
            </w:r>
          </w:p>
        </w:tc>
        <w:tc>
          <w:tcPr>
            <w:tcW w:w="3330" w:type="dxa"/>
            <w:shd w:val="clear" w:color="auto" w:fill="auto"/>
          </w:tcPr>
          <w:p w14:paraId="4AA0A41A" w14:textId="77777777" w:rsidR="00386B75" w:rsidRPr="00386B75" w:rsidRDefault="00386B75" w:rsidP="00655647">
            <w:pPr>
              <w:pStyle w:val="BodyTextIndent"/>
              <w:ind w:left="0"/>
              <w:rPr>
                <w:szCs w:val="24"/>
              </w:rPr>
            </w:pPr>
            <w:r w:rsidRPr="00386B75">
              <w:rPr>
                <w:szCs w:val="24"/>
              </w:rPr>
              <w:t>Neck twisting, paralysis of legs, respiratory and nervous disorder, low productivity and death</w:t>
            </w:r>
          </w:p>
        </w:tc>
        <w:tc>
          <w:tcPr>
            <w:tcW w:w="1800" w:type="dxa"/>
            <w:shd w:val="clear" w:color="auto" w:fill="auto"/>
          </w:tcPr>
          <w:p w14:paraId="0FC4575F" w14:textId="77777777" w:rsidR="00386B75" w:rsidRPr="00386B75" w:rsidRDefault="00386B75" w:rsidP="00655647">
            <w:pPr>
              <w:pStyle w:val="BodyTextIndent"/>
              <w:ind w:left="0"/>
              <w:rPr>
                <w:szCs w:val="24"/>
              </w:rPr>
            </w:pPr>
            <w:r w:rsidRPr="00386B75">
              <w:rPr>
                <w:szCs w:val="24"/>
              </w:rPr>
              <w:t>Sanitation, vaccination</w:t>
            </w:r>
          </w:p>
        </w:tc>
      </w:tr>
      <w:tr w:rsidR="00386B75" w:rsidRPr="00386B75" w14:paraId="3D9B918B" w14:textId="77777777" w:rsidTr="00655647">
        <w:tc>
          <w:tcPr>
            <w:tcW w:w="2520" w:type="dxa"/>
            <w:shd w:val="clear" w:color="auto" w:fill="auto"/>
          </w:tcPr>
          <w:p w14:paraId="32E9F14C" w14:textId="77777777" w:rsidR="00386B75" w:rsidRPr="00386B75" w:rsidRDefault="00386B75" w:rsidP="00655647">
            <w:pPr>
              <w:pStyle w:val="BodyTextIndent"/>
              <w:numPr>
                <w:ilvl w:val="0"/>
                <w:numId w:val="84"/>
              </w:numPr>
              <w:spacing w:after="0"/>
              <w:ind w:left="450"/>
              <w:rPr>
                <w:szCs w:val="24"/>
              </w:rPr>
            </w:pPr>
            <w:proofErr w:type="spellStart"/>
            <w:r w:rsidRPr="00386B75">
              <w:rPr>
                <w:szCs w:val="24"/>
              </w:rPr>
              <w:t>Rinder</w:t>
            </w:r>
            <w:proofErr w:type="spellEnd"/>
            <w:r w:rsidRPr="00386B75">
              <w:rPr>
                <w:szCs w:val="24"/>
              </w:rPr>
              <w:t xml:space="preserve"> pest (cattle)</w:t>
            </w:r>
          </w:p>
        </w:tc>
        <w:tc>
          <w:tcPr>
            <w:tcW w:w="1710" w:type="dxa"/>
            <w:shd w:val="clear" w:color="auto" w:fill="auto"/>
          </w:tcPr>
          <w:p w14:paraId="53DAC235" w14:textId="77777777" w:rsidR="00386B75" w:rsidRPr="00386B75" w:rsidRDefault="00386B75" w:rsidP="00655647">
            <w:pPr>
              <w:pStyle w:val="BodyTextIndent"/>
              <w:ind w:left="0"/>
              <w:rPr>
                <w:szCs w:val="24"/>
              </w:rPr>
            </w:pPr>
            <w:r w:rsidRPr="00386B75">
              <w:rPr>
                <w:szCs w:val="24"/>
              </w:rPr>
              <w:t xml:space="preserve">Virus </w:t>
            </w:r>
          </w:p>
        </w:tc>
        <w:tc>
          <w:tcPr>
            <w:tcW w:w="3330" w:type="dxa"/>
            <w:shd w:val="clear" w:color="auto" w:fill="auto"/>
          </w:tcPr>
          <w:p w14:paraId="0A593DAE" w14:textId="77777777" w:rsidR="00386B75" w:rsidRPr="00386B75" w:rsidRDefault="00386B75" w:rsidP="00655647">
            <w:pPr>
              <w:pStyle w:val="BodyTextIndent"/>
              <w:ind w:left="0"/>
              <w:rPr>
                <w:szCs w:val="24"/>
              </w:rPr>
            </w:pPr>
            <w:r w:rsidRPr="00386B75">
              <w:rPr>
                <w:szCs w:val="24"/>
              </w:rPr>
              <w:t xml:space="preserve">High </w:t>
            </w:r>
            <w:proofErr w:type="gramStart"/>
            <w:r w:rsidRPr="00386B75">
              <w:rPr>
                <w:szCs w:val="24"/>
              </w:rPr>
              <w:t>fever  and</w:t>
            </w:r>
            <w:proofErr w:type="gramEnd"/>
            <w:r w:rsidRPr="00386B75">
              <w:rPr>
                <w:szCs w:val="24"/>
              </w:rPr>
              <w:t xml:space="preserve"> diarrhea</w:t>
            </w:r>
          </w:p>
        </w:tc>
        <w:tc>
          <w:tcPr>
            <w:tcW w:w="1800" w:type="dxa"/>
            <w:shd w:val="clear" w:color="auto" w:fill="auto"/>
          </w:tcPr>
          <w:p w14:paraId="1C9FE832" w14:textId="77777777" w:rsidR="00386B75" w:rsidRPr="00386B75" w:rsidRDefault="00386B75" w:rsidP="00655647">
            <w:pPr>
              <w:pStyle w:val="BodyTextIndent"/>
              <w:ind w:left="0"/>
              <w:rPr>
                <w:szCs w:val="24"/>
              </w:rPr>
            </w:pPr>
            <w:r w:rsidRPr="00386B75">
              <w:rPr>
                <w:szCs w:val="24"/>
              </w:rPr>
              <w:t>Isolation of infected animal, vaccination</w:t>
            </w:r>
          </w:p>
        </w:tc>
      </w:tr>
      <w:tr w:rsidR="00386B75" w:rsidRPr="00386B75" w14:paraId="1C8560FD" w14:textId="77777777" w:rsidTr="00655647">
        <w:tc>
          <w:tcPr>
            <w:tcW w:w="2520" w:type="dxa"/>
            <w:shd w:val="clear" w:color="auto" w:fill="auto"/>
          </w:tcPr>
          <w:p w14:paraId="142B50FF" w14:textId="77777777" w:rsidR="00386B75" w:rsidRPr="00386B75" w:rsidRDefault="00386B75" w:rsidP="00655647">
            <w:pPr>
              <w:pStyle w:val="BodyTextIndent"/>
              <w:numPr>
                <w:ilvl w:val="0"/>
                <w:numId w:val="84"/>
              </w:numPr>
              <w:spacing w:after="0"/>
              <w:ind w:left="450"/>
              <w:rPr>
                <w:szCs w:val="24"/>
              </w:rPr>
            </w:pPr>
            <w:r w:rsidRPr="00386B75">
              <w:rPr>
                <w:szCs w:val="24"/>
              </w:rPr>
              <w:t>Anthrax (cattle, goat, sheep)</w:t>
            </w:r>
          </w:p>
        </w:tc>
        <w:tc>
          <w:tcPr>
            <w:tcW w:w="1710" w:type="dxa"/>
            <w:shd w:val="clear" w:color="auto" w:fill="auto"/>
          </w:tcPr>
          <w:p w14:paraId="5CCF15C2" w14:textId="77777777" w:rsidR="00386B75" w:rsidRPr="00386B75" w:rsidRDefault="00386B75" w:rsidP="00655647">
            <w:pPr>
              <w:pStyle w:val="BodyTextIndent"/>
              <w:ind w:left="0"/>
              <w:rPr>
                <w:szCs w:val="24"/>
              </w:rPr>
            </w:pPr>
            <w:r w:rsidRPr="00386B75">
              <w:rPr>
                <w:szCs w:val="24"/>
              </w:rPr>
              <w:t xml:space="preserve">Bacteria </w:t>
            </w:r>
          </w:p>
        </w:tc>
        <w:tc>
          <w:tcPr>
            <w:tcW w:w="3330" w:type="dxa"/>
            <w:shd w:val="clear" w:color="auto" w:fill="auto"/>
          </w:tcPr>
          <w:p w14:paraId="0F82AC7D" w14:textId="77777777" w:rsidR="00386B75" w:rsidRPr="00386B75" w:rsidRDefault="00386B75" w:rsidP="00655647">
            <w:pPr>
              <w:pStyle w:val="BodyTextIndent"/>
              <w:ind w:left="0"/>
              <w:rPr>
                <w:szCs w:val="24"/>
              </w:rPr>
            </w:pPr>
            <w:r w:rsidRPr="00386B75">
              <w:rPr>
                <w:szCs w:val="24"/>
              </w:rPr>
              <w:t>Swellings in the neck, and lower abdomen, fever, blood stained discharge from the nostrils</w:t>
            </w:r>
          </w:p>
        </w:tc>
        <w:tc>
          <w:tcPr>
            <w:tcW w:w="1800" w:type="dxa"/>
            <w:shd w:val="clear" w:color="auto" w:fill="auto"/>
          </w:tcPr>
          <w:p w14:paraId="231FF84D" w14:textId="77777777" w:rsidR="00386B75" w:rsidRPr="00386B75" w:rsidRDefault="00386B75" w:rsidP="00655647">
            <w:pPr>
              <w:pStyle w:val="BodyTextIndent"/>
              <w:ind w:left="0"/>
              <w:rPr>
                <w:szCs w:val="24"/>
              </w:rPr>
            </w:pPr>
            <w:proofErr w:type="spellStart"/>
            <w:r w:rsidRPr="00386B75">
              <w:rPr>
                <w:szCs w:val="24"/>
              </w:rPr>
              <w:t>Immunizatio</w:t>
            </w:r>
            <w:proofErr w:type="spellEnd"/>
            <w:r w:rsidRPr="00386B75">
              <w:rPr>
                <w:szCs w:val="24"/>
              </w:rPr>
              <w:t>, sanitation</w:t>
            </w:r>
          </w:p>
        </w:tc>
      </w:tr>
      <w:tr w:rsidR="00386B75" w:rsidRPr="00386B75" w14:paraId="043ACF88" w14:textId="77777777" w:rsidTr="00655647">
        <w:tc>
          <w:tcPr>
            <w:tcW w:w="2520" w:type="dxa"/>
            <w:shd w:val="clear" w:color="auto" w:fill="auto"/>
          </w:tcPr>
          <w:p w14:paraId="43E69A88" w14:textId="77777777" w:rsidR="00386B75" w:rsidRPr="00386B75" w:rsidRDefault="00386B75" w:rsidP="00655647">
            <w:pPr>
              <w:pStyle w:val="BodyTextIndent"/>
              <w:numPr>
                <w:ilvl w:val="0"/>
                <w:numId w:val="84"/>
              </w:numPr>
              <w:spacing w:after="0"/>
              <w:ind w:left="450"/>
              <w:rPr>
                <w:szCs w:val="24"/>
              </w:rPr>
            </w:pPr>
            <w:proofErr w:type="gramStart"/>
            <w:r w:rsidRPr="00386B75">
              <w:rPr>
                <w:szCs w:val="24"/>
              </w:rPr>
              <w:t>Coccidiosis  (</w:t>
            </w:r>
            <w:proofErr w:type="gramEnd"/>
            <w:r w:rsidRPr="00386B75">
              <w:rPr>
                <w:szCs w:val="24"/>
              </w:rPr>
              <w:t>poultry)</w:t>
            </w:r>
          </w:p>
        </w:tc>
        <w:tc>
          <w:tcPr>
            <w:tcW w:w="1710" w:type="dxa"/>
            <w:shd w:val="clear" w:color="auto" w:fill="auto"/>
          </w:tcPr>
          <w:p w14:paraId="00C33E55" w14:textId="77777777" w:rsidR="00386B75" w:rsidRPr="00386B75" w:rsidRDefault="00386B75" w:rsidP="00655647">
            <w:pPr>
              <w:pStyle w:val="BodyTextIndent"/>
              <w:ind w:left="0"/>
              <w:rPr>
                <w:szCs w:val="24"/>
              </w:rPr>
            </w:pPr>
            <w:r w:rsidRPr="00386B75">
              <w:rPr>
                <w:szCs w:val="24"/>
              </w:rPr>
              <w:t xml:space="preserve">Protozoan </w:t>
            </w:r>
          </w:p>
        </w:tc>
        <w:tc>
          <w:tcPr>
            <w:tcW w:w="3330" w:type="dxa"/>
            <w:shd w:val="clear" w:color="auto" w:fill="auto"/>
          </w:tcPr>
          <w:p w14:paraId="5D3AFE12" w14:textId="77777777" w:rsidR="00386B75" w:rsidRPr="00386B75" w:rsidRDefault="00386B75" w:rsidP="00655647">
            <w:pPr>
              <w:pStyle w:val="BodyTextIndent"/>
              <w:ind w:left="0"/>
              <w:rPr>
                <w:szCs w:val="24"/>
              </w:rPr>
            </w:pPr>
            <w:r w:rsidRPr="00386B75">
              <w:rPr>
                <w:szCs w:val="24"/>
              </w:rPr>
              <w:t>Blood stool, affects intestines</w:t>
            </w:r>
          </w:p>
        </w:tc>
        <w:tc>
          <w:tcPr>
            <w:tcW w:w="1800" w:type="dxa"/>
            <w:shd w:val="clear" w:color="auto" w:fill="auto"/>
          </w:tcPr>
          <w:p w14:paraId="3B31E569" w14:textId="77777777" w:rsidR="00386B75" w:rsidRPr="00386B75" w:rsidRDefault="00386B75" w:rsidP="00655647">
            <w:pPr>
              <w:pStyle w:val="BodyTextIndent"/>
              <w:ind w:left="0"/>
              <w:rPr>
                <w:szCs w:val="24"/>
              </w:rPr>
            </w:pPr>
            <w:r w:rsidRPr="00386B75">
              <w:rPr>
                <w:szCs w:val="24"/>
              </w:rPr>
              <w:t xml:space="preserve">Sanitation </w:t>
            </w:r>
          </w:p>
        </w:tc>
      </w:tr>
      <w:tr w:rsidR="00386B75" w:rsidRPr="00386B75" w14:paraId="6AB907A2" w14:textId="77777777" w:rsidTr="00655647">
        <w:tc>
          <w:tcPr>
            <w:tcW w:w="2520" w:type="dxa"/>
            <w:shd w:val="clear" w:color="auto" w:fill="auto"/>
          </w:tcPr>
          <w:p w14:paraId="5F383479" w14:textId="77777777" w:rsidR="00386B75" w:rsidRPr="00386B75" w:rsidRDefault="00386B75" w:rsidP="00655647">
            <w:pPr>
              <w:pStyle w:val="BodyTextIndent"/>
              <w:numPr>
                <w:ilvl w:val="0"/>
                <w:numId w:val="84"/>
              </w:numPr>
              <w:spacing w:after="0"/>
              <w:ind w:left="450"/>
              <w:rPr>
                <w:szCs w:val="24"/>
              </w:rPr>
            </w:pPr>
            <w:r w:rsidRPr="00386B75">
              <w:rPr>
                <w:szCs w:val="24"/>
              </w:rPr>
              <w:t>Trypanosomiasis (cattle)</w:t>
            </w:r>
          </w:p>
        </w:tc>
        <w:tc>
          <w:tcPr>
            <w:tcW w:w="1710" w:type="dxa"/>
            <w:shd w:val="clear" w:color="auto" w:fill="auto"/>
          </w:tcPr>
          <w:p w14:paraId="0A41FC46" w14:textId="77777777" w:rsidR="00386B75" w:rsidRPr="00386B75" w:rsidRDefault="00386B75" w:rsidP="00655647">
            <w:pPr>
              <w:pStyle w:val="BodyTextIndent"/>
              <w:ind w:left="0"/>
              <w:rPr>
                <w:szCs w:val="24"/>
              </w:rPr>
            </w:pPr>
            <w:r w:rsidRPr="00386B75">
              <w:rPr>
                <w:szCs w:val="24"/>
              </w:rPr>
              <w:t>Protozoan (trypanosome)</w:t>
            </w:r>
          </w:p>
        </w:tc>
        <w:tc>
          <w:tcPr>
            <w:tcW w:w="3330" w:type="dxa"/>
            <w:shd w:val="clear" w:color="auto" w:fill="auto"/>
          </w:tcPr>
          <w:p w14:paraId="2077B5A4" w14:textId="77777777" w:rsidR="00386B75" w:rsidRPr="00386B75" w:rsidRDefault="00386B75" w:rsidP="00655647">
            <w:pPr>
              <w:pStyle w:val="BodyTextIndent"/>
              <w:ind w:left="0"/>
              <w:rPr>
                <w:szCs w:val="24"/>
              </w:rPr>
            </w:pPr>
            <w:r w:rsidRPr="00386B75">
              <w:rPr>
                <w:szCs w:val="24"/>
              </w:rPr>
              <w:t>Intermittent fever, general body weakness</w:t>
            </w:r>
          </w:p>
        </w:tc>
        <w:tc>
          <w:tcPr>
            <w:tcW w:w="1800" w:type="dxa"/>
            <w:shd w:val="clear" w:color="auto" w:fill="auto"/>
          </w:tcPr>
          <w:p w14:paraId="2B800E80" w14:textId="77777777" w:rsidR="00386B75" w:rsidRPr="00386B75" w:rsidRDefault="00386B75" w:rsidP="00655647">
            <w:pPr>
              <w:pStyle w:val="BodyTextIndent"/>
              <w:ind w:left="0"/>
              <w:rPr>
                <w:szCs w:val="24"/>
              </w:rPr>
            </w:pPr>
            <w:r w:rsidRPr="00386B75">
              <w:rPr>
                <w:szCs w:val="24"/>
              </w:rPr>
              <w:t xml:space="preserve">Spray </w:t>
            </w:r>
            <w:proofErr w:type="spellStart"/>
            <w:r w:rsidRPr="00386B75">
              <w:rPr>
                <w:szCs w:val="24"/>
              </w:rPr>
              <w:t>tse-tse</w:t>
            </w:r>
            <w:proofErr w:type="spellEnd"/>
            <w:r w:rsidRPr="00386B75">
              <w:rPr>
                <w:szCs w:val="24"/>
              </w:rPr>
              <w:t xml:space="preserve"> fly with insecticide, rear resistant breed</w:t>
            </w:r>
          </w:p>
        </w:tc>
      </w:tr>
    </w:tbl>
    <w:p w14:paraId="5766C876" w14:textId="77777777" w:rsidR="00386B75" w:rsidRPr="00386B75" w:rsidRDefault="00386B75" w:rsidP="00386B75">
      <w:pPr>
        <w:pStyle w:val="BodyTextIndent"/>
        <w:ind w:left="0"/>
        <w:rPr>
          <w:b/>
          <w:color w:val="000000"/>
          <w:szCs w:val="24"/>
        </w:rPr>
      </w:pPr>
    </w:p>
    <w:p w14:paraId="1D254550" w14:textId="77777777" w:rsidR="00386B75" w:rsidRPr="00386B75" w:rsidRDefault="00386B75" w:rsidP="00386B75">
      <w:pPr>
        <w:pStyle w:val="BodyTextIndent"/>
        <w:ind w:left="0"/>
        <w:rPr>
          <w:b/>
          <w:color w:val="000000"/>
          <w:szCs w:val="24"/>
        </w:rPr>
      </w:pPr>
    </w:p>
    <w:p w14:paraId="39E0DDDD" w14:textId="77777777" w:rsidR="00386B75" w:rsidRPr="00386B75" w:rsidRDefault="00386B75" w:rsidP="00386B75">
      <w:pPr>
        <w:pStyle w:val="BodyTextIndent"/>
        <w:ind w:left="0"/>
        <w:rPr>
          <w:b/>
          <w:szCs w:val="24"/>
        </w:rPr>
      </w:pPr>
      <w:r w:rsidRPr="00386B75">
        <w:rPr>
          <w:b/>
          <w:color w:val="000000"/>
          <w:szCs w:val="24"/>
        </w:rPr>
        <w:t xml:space="preserve">Evaluation </w:t>
      </w:r>
    </w:p>
    <w:p w14:paraId="02AC2BEC" w14:textId="77777777" w:rsidR="00386B75" w:rsidRPr="00386B75" w:rsidRDefault="00386B75" w:rsidP="00386B75">
      <w:pPr>
        <w:pStyle w:val="BodyTextIndent"/>
        <w:numPr>
          <w:ilvl w:val="0"/>
          <w:numId w:val="33"/>
        </w:numPr>
        <w:spacing w:after="0"/>
        <w:rPr>
          <w:szCs w:val="24"/>
        </w:rPr>
      </w:pPr>
      <w:r w:rsidRPr="00386B75">
        <w:rPr>
          <w:szCs w:val="24"/>
        </w:rPr>
        <w:t>What is a disease?</w:t>
      </w:r>
    </w:p>
    <w:p w14:paraId="221DBEE6" w14:textId="77777777" w:rsidR="00386B75" w:rsidRPr="00386B75" w:rsidRDefault="00386B75" w:rsidP="00386B75">
      <w:pPr>
        <w:pStyle w:val="BodyTextIndent"/>
        <w:numPr>
          <w:ilvl w:val="0"/>
          <w:numId w:val="33"/>
        </w:numPr>
        <w:spacing w:after="0"/>
        <w:rPr>
          <w:szCs w:val="24"/>
        </w:rPr>
      </w:pPr>
      <w:r w:rsidRPr="00386B75">
        <w:rPr>
          <w:szCs w:val="24"/>
        </w:rPr>
        <w:t>Describe the disease pathogens, effects and control of diseases of poultry and cattle.</w:t>
      </w:r>
    </w:p>
    <w:p w14:paraId="6A313FF1" w14:textId="77777777" w:rsidR="00386B75" w:rsidRPr="00386B75" w:rsidRDefault="00386B75" w:rsidP="00386B75">
      <w:pPr>
        <w:pStyle w:val="BodyTextIndent"/>
        <w:ind w:left="0"/>
        <w:rPr>
          <w:szCs w:val="24"/>
        </w:rPr>
      </w:pPr>
    </w:p>
    <w:p w14:paraId="7E6EEED7" w14:textId="77777777" w:rsidR="00386B75" w:rsidRPr="00386B75" w:rsidRDefault="00386B75" w:rsidP="00386B75">
      <w:pPr>
        <w:pStyle w:val="BodyTextIndent"/>
        <w:ind w:left="0"/>
        <w:rPr>
          <w:b/>
          <w:color w:val="000000"/>
          <w:szCs w:val="24"/>
        </w:rPr>
      </w:pPr>
      <w:proofErr w:type="spellStart"/>
      <w:r w:rsidRPr="00386B75">
        <w:rPr>
          <w:b/>
          <w:color w:val="000000"/>
          <w:szCs w:val="24"/>
        </w:rPr>
        <w:t>GeneralEffectsof</w:t>
      </w:r>
      <w:proofErr w:type="spellEnd"/>
      <w:r w:rsidRPr="00386B75">
        <w:rPr>
          <w:b/>
          <w:color w:val="000000"/>
          <w:szCs w:val="24"/>
        </w:rPr>
        <w:t xml:space="preserve"> </w:t>
      </w:r>
      <w:proofErr w:type="spellStart"/>
      <w:r w:rsidRPr="00386B75">
        <w:rPr>
          <w:b/>
          <w:color w:val="000000"/>
          <w:szCs w:val="24"/>
        </w:rPr>
        <w:t>Pests</w:t>
      </w:r>
      <w:r w:rsidRPr="00386B75">
        <w:rPr>
          <w:b/>
          <w:szCs w:val="24"/>
        </w:rPr>
        <w:t>&amp;</w:t>
      </w:r>
      <w:r w:rsidRPr="00386B75">
        <w:rPr>
          <w:b/>
          <w:color w:val="000000"/>
          <w:szCs w:val="24"/>
        </w:rPr>
        <w:t>Diseases</w:t>
      </w:r>
      <w:proofErr w:type="spellEnd"/>
      <w:r w:rsidRPr="00386B75">
        <w:rPr>
          <w:b/>
          <w:color w:val="000000"/>
          <w:szCs w:val="24"/>
        </w:rPr>
        <w:t xml:space="preserve"> </w:t>
      </w:r>
      <w:r w:rsidRPr="00386B75">
        <w:rPr>
          <w:szCs w:val="24"/>
        </w:rPr>
        <w:tab/>
      </w:r>
    </w:p>
    <w:p w14:paraId="00CDBCB3" w14:textId="77777777" w:rsidR="00386B75" w:rsidRPr="00386B75" w:rsidRDefault="00386B75" w:rsidP="00386B75">
      <w:pPr>
        <w:pStyle w:val="BodyTextIndent"/>
        <w:numPr>
          <w:ilvl w:val="2"/>
          <w:numId w:val="22"/>
        </w:numPr>
        <w:spacing w:after="0"/>
        <w:ind w:left="900" w:hanging="540"/>
        <w:rPr>
          <w:szCs w:val="24"/>
        </w:rPr>
      </w:pPr>
      <w:r w:rsidRPr="00386B75">
        <w:rPr>
          <w:szCs w:val="24"/>
        </w:rPr>
        <w:t>Reduction in yield and productivity of crops and plants</w:t>
      </w:r>
    </w:p>
    <w:p w14:paraId="6FCCC59D" w14:textId="77777777" w:rsidR="00386B75" w:rsidRPr="00386B75" w:rsidRDefault="00386B75" w:rsidP="00386B75">
      <w:pPr>
        <w:pStyle w:val="BodyTextIndent"/>
        <w:numPr>
          <w:ilvl w:val="2"/>
          <w:numId w:val="22"/>
        </w:numPr>
        <w:spacing w:after="0"/>
        <w:ind w:left="900" w:hanging="540"/>
        <w:rPr>
          <w:szCs w:val="24"/>
        </w:rPr>
      </w:pPr>
      <w:r w:rsidRPr="00386B75">
        <w:rPr>
          <w:szCs w:val="24"/>
        </w:rPr>
        <w:t>Reduction in quality of farm produces</w:t>
      </w:r>
    </w:p>
    <w:p w14:paraId="1DC606C8" w14:textId="77777777" w:rsidR="00386B75" w:rsidRPr="00386B75" w:rsidRDefault="00386B75" w:rsidP="00386B75">
      <w:pPr>
        <w:pStyle w:val="BodyTextIndent"/>
        <w:numPr>
          <w:ilvl w:val="2"/>
          <w:numId w:val="22"/>
        </w:numPr>
        <w:spacing w:after="0"/>
        <w:ind w:left="900" w:hanging="540"/>
        <w:rPr>
          <w:szCs w:val="24"/>
        </w:rPr>
      </w:pPr>
      <w:r w:rsidRPr="00386B75">
        <w:rPr>
          <w:szCs w:val="24"/>
        </w:rPr>
        <w:t>Increase in cost of production in the course of controlling them</w:t>
      </w:r>
    </w:p>
    <w:p w14:paraId="50FEF781" w14:textId="77777777" w:rsidR="00386B75" w:rsidRPr="00386B75" w:rsidRDefault="00386B75" w:rsidP="00386B75">
      <w:pPr>
        <w:pStyle w:val="BodyTextIndent"/>
        <w:numPr>
          <w:ilvl w:val="2"/>
          <w:numId w:val="22"/>
        </w:numPr>
        <w:spacing w:after="0"/>
        <w:ind w:left="900" w:hanging="540"/>
        <w:rPr>
          <w:szCs w:val="24"/>
        </w:rPr>
      </w:pPr>
      <w:r w:rsidRPr="00386B75">
        <w:rPr>
          <w:szCs w:val="24"/>
        </w:rPr>
        <w:t>Reduction in income of farmers</w:t>
      </w:r>
    </w:p>
    <w:p w14:paraId="6069E953" w14:textId="77777777" w:rsidR="00386B75" w:rsidRPr="00386B75" w:rsidRDefault="00386B75" w:rsidP="00386B75">
      <w:pPr>
        <w:pStyle w:val="BodyTextIndent"/>
        <w:numPr>
          <w:ilvl w:val="2"/>
          <w:numId w:val="22"/>
        </w:numPr>
        <w:spacing w:after="0"/>
        <w:ind w:left="900" w:hanging="540"/>
        <w:rPr>
          <w:szCs w:val="24"/>
        </w:rPr>
      </w:pPr>
      <w:r w:rsidRPr="00386B75">
        <w:rPr>
          <w:szCs w:val="24"/>
        </w:rPr>
        <w:t>They render farm produce unattractive and un marketable</w:t>
      </w:r>
    </w:p>
    <w:p w14:paraId="5A2910B5" w14:textId="77777777" w:rsidR="00386B75" w:rsidRPr="00386B75" w:rsidRDefault="00386B75" w:rsidP="00386B75">
      <w:pPr>
        <w:pStyle w:val="BodyTextIndent"/>
        <w:numPr>
          <w:ilvl w:val="2"/>
          <w:numId w:val="22"/>
        </w:numPr>
        <w:spacing w:after="0"/>
        <w:ind w:left="900" w:hanging="540"/>
        <w:rPr>
          <w:szCs w:val="24"/>
        </w:rPr>
      </w:pPr>
      <w:r w:rsidRPr="00386B75">
        <w:rPr>
          <w:szCs w:val="24"/>
        </w:rPr>
        <w:lastRenderedPageBreak/>
        <w:t>They cause malformation in plants and animals.</w:t>
      </w:r>
    </w:p>
    <w:p w14:paraId="7472DDBF" w14:textId="77777777" w:rsidR="00386B75" w:rsidRPr="00386B75" w:rsidRDefault="00386B75" w:rsidP="00386B75">
      <w:pPr>
        <w:pStyle w:val="BodyTextIndent"/>
        <w:numPr>
          <w:ilvl w:val="2"/>
          <w:numId w:val="22"/>
        </w:numPr>
        <w:spacing w:after="0"/>
        <w:ind w:left="900" w:hanging="540"/>
        <w:rPr>
          <w:szCs w:val="24"/>
        </w:rPr>
      </w:pPr>
      <w:r w:rsidRPr="00386B75">
        <w:rPr>
          <w:szCs w:val="24"/>
        </w:rPr>
        <w:t>They cause death of plants and animals.</w:t>
      </w:r>
    </w:p>
    <w:p w14:paraId="75B1DB19" w14:textId="77777777" w:rsidR="00386B75" w:rsidRPr="00386B75" w:rsidRDefault="00386B75" w:rsidP="00386B75">
      <w:pPr>
        <w:pStyle w:val="BodyTextIndent"/>
        <w:ind w:left="0"/>
        <w:rPr>
          <w:szCs w:val="24"/>
        </w:rPr>
      </w:pPr>
    </w:p>
    <w:p w14:paraId="432F51E2" w14:textId="77777777" w:rsidR="00386B75" w:rsidRPr="00386B75" w:rsidRDefault="00386B75" w:rsidP="00386B75">
      <w:pPr>
        <w:pStyle w:val="BodyTextIndent"/>
        <w:ind w:left="0"/>
        <w:rPr>
          <w:b/>
          <w:szCs w:val="24"/>
        </w:rPr>
      </w:pPr>
      <w:proofErr w:type="spellStart"/>
      <w:r w:rsidRPr="00386B75">
        <w:rPr>
          <w:b/>
          <w:color w:val="000000"/>
          <w:szCs w:val="24"/>
        </w:rPr>
        <w:t>GeneralControlofPests</w:t>
      </w:r>
      <w:proofErr w:type="spellEnd"/>
      <w:r w:rsidRPr="00386B75">
        <w:rPr>
          <w:b/>
          <w:szCs w:val="24"/>
        </w:rPr>
        <w:t>&amp; D</w:t>
      </w:r>
      <w:r w:rsidRPr="00386B75">
        <w:rPr>
          <w:b/>
          <w:color w:val="000000"/>
          <w:szCs w:val="24"/>
        </w:rPr>
        <w:t>iseases</w:t>
      </w:r>
    </w:p>
    <w:p w14:paraId="09651210" w14:textId="77777777" w:rsidR="00386B75" w:rsidRPr="00386B75" w:rsidRDefault="00386B75" w:rsidP="00386B75">
      <w:pPr>
        <w:pStyle w:val="BodyTextIndent"/>
        <w:numPr>
          <w:ilvl w:val="0"/>
          <w:numId w:val="38"/>
        </w:numPr>
        <w:spacing w:after="0"/>
        <w:rPr>
          <w:b/>
          <w:szCs w:val="24"/>
        </w:rPr>
      </w:pPr>
      <w:r w:rsidRPr="00386B75">
        <w:rPr>
          <w:b/>
          <w:szCs w:val="24"/>
        </w:rPr>
        <w:t>Cultural control</w:t>
      </w:r>
      <w:r w:rsidRPr="00386B75">
        <w:rPr>
          <w:szCs w:val="24"/>
        </w:rPr>
        <w:t xml:space="preserve"> – use of farm practice to prevent or control pests and diseases </w:t>
      </w:r>
      <w:proofErr w:type="spellStart"/>
      <w:r w:rsidRPr="00386B75">
        <w:rPr>
          <w:szCs w:val="24"/>
        </w:rPr>
        <w:t>e.g</w:t>
      </w:r>
      <w:proofErr w:type="spellEnd"/>
      <w:r w:rsidRPr="00386B75">
        <w:rPr>
          <w:szCs w:val="24"/>
        </w:rPr>
        <w:t xml:space="preserve"> crop rotation, regular weeding, early harvesting, and use of resistant varieties.</w:t>
      </w:r>
    </w:p>
    <w:p w14:paraId="0572A3D1" w14:textId="77777777" w:rsidR="00386B75" w:rsidRPr="00386B75" w:rsidRDefault="00386B75" w:rsidP="00386B75">
      <w:pPr>
        <w:pStyle w:val="BodyTextIndent"/>
        <w:numPr>
          <w:ilvl w:val="0"/>
          <w:numId w:val="38"/>
        </w:numPr>
        <w:spacing w:after="0"/>
        <w:rPr>
          <w:b/>
          <w:szCs w:val="24"/>
        </w:rPr>
      </w:pPr>
      <w:r w:rsidRPr="00386B75">
        <w:rPr>
          <w:b/>
          <w:szCs w:val="24"/>
        </w:rPr>
        <w:t>Biological control</w:t>
      </w:r>
      <w:r w:rsidRPr="00386B75">
        <w:rPr>
          <w:szCs w:val="24"/>
        </w:rPr>
        <w:t xml:space="preserve"> - The introduction of natural enemies of pests to control the pests.</w:t>
      </w:r>
    </w:p>
    <w:p w14:paraId="1A033EA7" w14:textId="77777777" w:rsidR="00386B75" w:rsidRPr="00386B75" w:rsidRDefault="00386B75" w:rsidP="00386B75">
      <w:pPr>
        <w:pStyle w:val="BodyTextIndent"/>
        <w:numPr>
          <w:ilvl w:val="0"/>
          <w:numId w:val="38"/>
        </w:numPr>
        <w:spacing w:after="0"/>
        <w:rPr>
          <w:b/>
          <w:szCs w:val="24"/>
        </w:rPr>
      </w:pPr>
      <w:r w:rsidRPr="00386B75">
        <w:rPr>
          <w:b/>
          <w:szCs w:val="24"/>
        </w:rPr>
        <w:t>Physical control</w:t>
      </w:r>
      <w:r w:rsidRPr="00386B75">
        <w:rPr>
          <w:szCs w:val="24"/>
        </w:rPr>
        <w:t xml:space="preserve"> - Physical removal of pest by hand – picking, setting traps, shooting or fencing a farm with wire nets.</w:t>
      </w:r>
    </w:p>
    <w:p w14:paraId="09874937" w14:textId="77777777" w:rsidR="00386B75" w:rsidRPr="00386B75" w:rsidRDefault="00386B75" w:rsidP="00386B75">
      <w:pPr>
        <w:pStyle w:val="BodyTextIndent"/>
        <w:numPr>
          <w:ilvl w:val="0"/>
          <w:numId w:val="38"/>
        </w:numPr>
        <w:spacing w:after="0"/>
        <w:rPr>
          <w:b/>
          <w:szCs w:val="24"/>
        </w:rPr>
      </w:pPr>
      <w:r w:rsidRPr="00386B75">
        <w:rPr>
          <w:b/>
          <w:szCs w:val="24"/>
        </w:rPr>
        <w:t>Chemical control</w:t>
      </w:r>
      <w:r w:rsidRPr="00386B75">
        <w:rPr>
          <w:szCs w:val="24"/>
        </w:rPr>
        <w:t xml:space="preserve"> - Use of chemicals called pesticides to control pests.</w:t>
      </w:r>
    </w:p>
    <w:p w14:paraId="26106D77" w14:textId="77777777" w:rsidR="00386B75" w:rsidRPr="00386B75" w:rsidRDefault="00386B75" w:rsidP="00386B75">
      <w:pPr>
        <w:pStyle w:val="BodyTextIndent"/>
        <w:ind w:left="0"/>
        <w:rPr>
          <w:b/>
          <w:color w:val="000000"/>
          <w:szCs w:val="24"/>
        </w:rPr>
      </w:pPr>
    </w:p>
    <w:p w14:paraId="5F4447B1" w14:textId="77777777" w:rsidR="00386B75" w:rsidRPr="00386B75" w:rsidRDefault="00386B75" w:rsidP="00386B75">
      <w:pPr>
        <w:pStyle w:val="BodyTextIndent"/>
        <w:ind w:hanging="360"/>
        <w:rPr>
          <w:b/>
          <w:szCs w:val="24"/>
        </w:rPr>
      </w:pPr>
      <w:r w:rsidRPr="00386B75">
        <w:rPr>
          <w:b/>
          <w:color w:val="000000"/>
          <w:szCs w:val="24"/>
        </w:rPr>
        <w:t xml:space="preserve">General Evaluation </w:t>
      </w:r>
    </w:p>
    <w:p w14:paraId="597F4CDB" w14:textId="77777777" w:rsidR="00386B75" w:rsidRPr="00386B75" w:rsidRDefault="00386B75" w:rsidP="00386B75">
      <w:pPr>
        <w:pStyle w:val="BodyTextIndent"/>
        <w:numPr>
          <w:ilvl w:val="0"/>
          <w:numId w:val="90"/>
        </w:numPr>
        <w:spacing w:after="0"/>
        <w:rPr>
          <w:szCs w:val="24"/>
        </w:rPr>
      </w:pPr>
      <w:r w:rsidRPr="00386B75">
        <w:rPr>
          <w:szCs w:val="24"/>
        </w:rPr>
        <w:t>List five general effects of pests and diseases on plant and animals</w:t>
      </w:r>
      <w:r w:rsidRPr="00386B75">
        <w:rPr>
          <w:color w:val="000000"/>
          <w:szCs w:val="24"/>
        </w:rPr>
        <w:t>.</w:t>
      </w:r>
    </w:p>
    <w:p w14:paraId="03B45B8F" w14:textId="77777777" w:rsidR="00386B75" w:rsidRPr="00386B75" w:rsidRDefault="00386B75" w:rsidP="00386B75">
      <w:pPr>
        <w:pStyle w:val="BodyTextIndent"/>
        <w:numPr>
          <w:ilvl w:val="0"/>
          <w:numId w:val="90"/>
        </w:numPr>
        <w:spacing w:after="0"/>
        <w:rPr>
          <w:color w:val="000000"/>
          <w:szCs w:val="24"/>
        </w:rPr>
      </w:pPr>
      <w:r w:rsidRPr="00386B75">
        <w:rPr>
          <w:szCs w:val="24"/>
        </w:rPr>
        <w:t xml:space="preserve">State </w:t>
      </w:r>
      <w:r w:rsidRPr="00386B75">
        <w:rPr>
          <w:color w:val="000000"/>
          <w:szCs w:val="24"/>
        </w:rPr>
        <w:t>four</w:t>
      </w:r>
      <w:r w:rsidRPr="00386B75">
        <w:rPr>
          <w:szCs w:val="24"/>
        </w:rPr>
        <w:t xml:space="preserve"> ways of controlling pests and diseases.</w:t>
      </w:r>
    </w:p>
    <w:p w14:paraId="392922F0" w14:textId="77777777" w:rsidR="00386B75" w:rsidRPr="00386B75" w:rsidRDefault="00386B75" w:rsidP="00386B75">
      <w:pPr>
        <w:pStyle w:val="BodyTextIndent"/>
        <w:numPr>
          <w:ilvl w:val="0"/>
          <w:numId w:val="90"/>
        </w:numPr>
        <w:spacing w:after="0"/>
        <w:rPr>
          <w:color w:val="000000"/>
          <w:szCs w:val="24"/>
        </w:rPr>
      </w:pPr>
      <w:r w:rsidRPr="00386B75">
        <w:rPr>
          <w:color w:val="000000"/>
          <w:szCs w:val="24"/>
        </w:rPr>
        <w:t>Mention five examples of fungal disease.</w:t>
      </w:r>
    </w:p>
    <w:p w14:paraId="7A2E2E8C" w14:textId="77777777" w:rsidR="00386B75" w:rsidRPr="00386B75" w:rsidRDefault="00386B75" w:rsidP="00386B75">
      <w:pPr>
        <w:pStyle w:val="BodyTextIndent"/>
        <w:numPr>
          <w:ilvl w:val="0"/>
          <w:numId w:val="90"/>
        </w:numPr>
        <w:spacing w:after="0"/>
        <w:rPr>
          <w:color w:val="000000"/>
          <w:szCs w:val="24"/>
        </w:rPr>
      </w:pPr>
      <w:r w:rsidRPr="00386B75">
        <w:rPr>
          <w:color w:val="000000"/>
          <w:szCs w:val="24"/>
        </w:rPr>
        <w:t>Differentiate between a pest and a pathogen.</w:t>
      </w:r>
    </w:p>
    <w:p w14:paraId="58BC9723" w14:textId="77777777" w:rsidR="00386B75" w:rsidRPr="00386B75" w:rsidRDefault="00386B75" w:rsidP="00386B75">
      <w:pPr>
        <w:pStyle w:val="BodyTextIndent"/>
        <w:numPr>
          <w:ilvl w:val="0"/>
          <w:numId w:val="90"/>
        </w:numPr>
        <w:spacing w:after="0"/>
        <w:rPr>
          <w:color w:val="000000"/>
          <w:szCs w:val="24"/>
        </w:rPr>
      </w:pPr>
      <w:r w:rsidRPr="00386B75">
        <w:rPr>
          <w:color w:val="000000"/>
          <w:szCs w:val="24"/>
        </w:rPr>
        <w:t>State five economic importance of pests</w:t>
      </w:r>
    </w:p>
    <w:p w14:paraId="55FEF14E" w14:textId="77777777" w:rsidR="00386B75" w:rsidRPr="00386B75" w:rsidRDefault="00386B75" w:rsidP="00386B75">
      <w:pPr>
        <w:pStyle w:val="BodyTextIndent"/>
        <w:ind w:left="0"/>
        <w:rPr>
          <w:color w:val="000000"/>
          <w:szCs w:val="24"/>
        </w:rPr>
      </w:pPr>
    </w:p>
    <w:p w14:paraId="258334A6" w14:textId="77777777" w:rsidR="00386B75" w:rsidRPr="00386B75" w:rsidRDefault="00386B75" w:rsidP="00386B75">
      <w:pPr>
        <w:pStyle w:val="BodyTextIndent"/>
        <w:spacing w:after="0"/>
        <w:ind w:left="0"/>
        <w:rPr>
          <w:color w:val="000000"/>
          <w:szCs w:val="24"/>
        </w:rPr>
      </w:pPr>
    </w:p>
    <w:p w14:paraId="3587874B" w14:textId="77777777" w:rsidR="00386B75" w:rsidRPr="00386B75" w:rsidRDefault="00386B75" w:rsidP="00386B75">
      <w:pPr>
        <w:pStyle w:val="BodyTextIndent"/>
        <w:rPr>
          <w:b/>
          <w:szCs w:val="24"/>
        </w:rPr>
      </w:pPr>
      <w:r w:rsidRPr="00386B75">
        <w:rPr>
          <w:b/>
          <w:szCs w:val="24"/>
        </w:rPr>
        <w:t>WEEKEND ASSIGNMENT</w:t>
      </w:r>
    </w:p>
    <w:p w14:paraId="2B5E0A8F" w14:textId="77777777" w:rsidR="00386B75" w:rsidRPr="00386B75" w:rsidRDefault="00386B75" w:rsidP="00386B75">
      <w:pPr>
        <w:pStyle w:val="BodyTextIndent"/>
        <w:numPr>
          <w:ilvl w:val="0"/>
          <w:numId w:val="46"/>
        </w:numPr>
        <w:spacing w:after="0"/>
        <w:rPr>
          <w:szCs w:val="24"/>
        </w:rPr>
      </w:pPr>
      <w:r w:rsidRPr="00386B75">
        <w:rPr>
          <w:szCs w:val="24"/>
        </w:rPr>
        <w:t>Which of these is not a pest of crop? (a) Insect (b) Birds (c) Ticks (d) None of the above</w:t>
      </w:r>
    </w:p>
    <w:p w14:paraId="51C7E046" w14:textId="77777777" w:rsidR="00386B75" w:rsidRPr="00386B75" w:rsidRDefault="00386B75" w:rsidP="00386B75">
      <w:pPr>
        <w:pStyle w:val="BodyTextIndent"/>
        <w:numPr>
          <w:ilvl w:val="0"/>
          <w:numId w:val="46"/>
        </w:numPr>
        <w:spacing w:after="0"/>
        <w:rPr>
          <w:szCs w:val="24"/>
        </w:rPr>
      </w:pPr>
      <w:r w:rsidRPr="00386B75">
        <w:rPr>
          <w:szCs w:val="24"/>
        </w:rPr>
        <w:t xml:space="preserve">The following are viral diseases </w:t>
      </w:r>
      <w:proofErr w:type="gramStart"/>
      <w:r w:rsidRPr="00386B75">
        <w:rPr>
          <w:szCs w:val="24"/>
        </w:rPr>
        <w:t>except  (</w:t>
      </w:r>
      <w:proofErr w:type="gramEnd"/>
      <w:r w:rsidRPr="00386B75">
        <w:rPr>
          <w:szCs w:val="24"/>
        </w:rPr>
        <w:t>a) under pest   (b) coccidiosis   (c) new castle     (d) none of the above</w:t>
      </w:r>
    </w:p>
    <w:p w14:paraId="7BF3AC7A" w14:textId="77777777" w:rsidR="00386B75" w:rsidRPr="00386B75" w:rsidRDefault="00386B75" w:rsidP="00386B75">
      <w:pPr>
        <w:pStyle w:val="BodyTextIndent"/>
        <w:numPr>
          <w:ilvl w:val="0"/>
          <w:numId w:val="46"/>
        </w:numPr>
        <w:spacing w:after="0"/>
        <w:rPr>
          <w:szCs w:val="24"/>
        </w:rPr>
      </w:pPr>
      <w:r w:rsidRPr="00386B75">
        <w:rPr>
          <w:szCs w:val="24"/>
        </w:rPr>
        <w:t xml:space="preserve">The following </w:t>
      </w:r>
      <w:r w:rsidRPr="00386B75">
        <w:rPr>
          <w:b/>
          <w:szCs w:val="24"/>
        </w:rPr>
        <w:t>except one</w:t>
      </w:r>
      <w:r w:rsidRPr="00386B75">
        <w:rPr>
          <w:szCs w:val="24"/>
        </w:rPr>
        <w:t xml:space="preserve"> are cultural ways of controlling pests (a) Regular </w:t>
      </w:r>
      <w:proofErr w:type="gramStart"/>
      <w:r w:rsidRPr="00386B75">
        <w:rPr>
          <w:szCs w:val="24"/>
        </w:rPr>
        <w:t>weeding  (</w:t>
      </w:r>
      <w:proofErr w:type="gramEnd"/>
      <w:r w:rsidRPr="00386B75">
        <w:rPr>
          <w:szCs w:val="24"/>
        </w:rPr>
        <w:t>b) early planting    (c) crop rotation    (d) use of lethal chemicals</w:t>
      </w:r>
    </w:p>
    <w:p w14:paraId="4E2CB65C" w14:textId="77777777" w:rsidR="00386B75" w:rsidRPr="00386B75" w:rsidRDefault="00386B75" w:rsidP="00386B75">
      <w:pPr>
        <w:pStyle w:val="BodyTextIndent"/>
        <w:numPr>
          <w:ilvl w:val="0"/>
          <w:numId w:val="46"/>
        </w:numPr>
        <w:spacing w:after="0"/>
        <w:rPr>
          <w:szCs w:val="24"/>
        </w:rPr>
      </w:pPr>
      <w:r w:rsidRPr="00386B75">
        <w:rPr>
          <w:szCs w:val="24"/>
        </w:rPr>
        <w:t xml:space="preserve">Which of these is not an endoparasite?     (a) Round worm  </w:t>
      </w:r>
      <w:proofErr w:type="gramStart"/>
      <w:r w:rsidRPr="00386B75">
        <w:rPr>
          <w:szCs w:val="24"/>
        </w:rPr>
        <w:t xml:space="preserve">   (</w:t>
      </w:r>
      <w:proofErr w:type="gramEnd"/>
      <w:r w:rsidRPr="00386B75">
        <w:rPr>
          <w:szCs w:val="24"/>
        </w:rPr>
        <w:t>b) Louse     (c) Liver fluke     (d) Tape worm</w:t>
      </w:r>
    </w:p>
    <w:p w14:paraId="245CD2F2" w14:textId="77777777" w:rsidR="00386B75" w:rsidRPr="00386B75" w:rsidRDefault="00386B75" w:rsidP="00386B75">
      <w:pPr>
        <w:pStyle w:val="BodyTextIndent"/>
        <w:numPr>
          <w:ilvl w:val="0"/>
          <w:numId w:val="46"/>
        </w:numPr>
        <w:spacing w:after="0"/>
        <w:rPr>
          <w:szCs w:val="24"/>
        </w:rPr>
      </w:pPr>
      <w:r w:rsidRPr="00386B75">
        <w:rPr>
          <w:szCs w:val="24"/>
        </w:rPr>
        <w:t xml:space="preserve">Neck twisting, paralysis and nervous disorder are marked symptoms of  </w:t>
      </w:r>
      <w:proofErr w:type="gramStart"/>
      <w:r w:rsidRPr="00386B75">
        <w:rPr>
          <w:szCs w:val="24"/>
        </w:rPr>
        <w:t xml:space="preserve">   (</w:t>
      </w:r>
      <w:proofErr w:type="gramEnd"/>
      <w:r w:rsidRPr="00386B75">
        <w:rPr>
          <w:szCs w:val="24"/>
        </w:rPr>
        <w:t xml:space="preserve">a) </w:t>
      </w:r>
      <w:proofErr w:type="spellStart"/>
      <w:r w:rsidRPr="00386B75">
        <w:rPr>
          <w:szCs w:val="24"/>
        </w:rPr>
        <w:t>rinder</w:t>
      </w:r>
      <w:proofErr w:type="spellEnd"/>
      <w:r w:rsidRPr="00386B75">
        <w:rPr>
          <w:szCs w:val="24"/>
        </w:rPr>
        <w:t xml:space="preserve"> pest     (b) coccidiosis      (c) new castle     (d) ringworm</w:t>
      </w:r>
    </w:p>
    <w:p w14:paraId="18155A7E" w14:textId="77777777" w:rsidR="00386B75" w:rsidRPr="00386B75" w:rsidRDefault="00386B75" w:rsidP="00386B75">
      <w:pPr>
        <w:pStyle w:val="BodyTextIndent"/>
        <w:spacing w:after="0"/>
        <w:rPr>
          <w:szCs w:val="24"/>
        </w:rPr>
      </w:pPr>
    </w:p>
    <w:p w14:paraId="063D5FAE" w14:textId="77777777" w:rsidR="00386B75" w:rsidRPr="00386B75" w:rsidRDefault="00386B75" w:rsidP="00386B75">
      <w:pPr>
        <w:rPr>
          <w:rFonts w:ascii="Times New Roman" w:hAnsi="Times New Roman"/>
          <w:b/>
          <w:color w:val="000000"/>
          <w:sz w:val="24"/>
          <w:szCs w:val="24"/>
        </w:rPr>
      </w:pPr>
    </w:p>
    <w:p w14:paraId="7B8C49C2" w14:textId="77777777" w:rsidR="00386B75" w:rsidRPr="00386B75" w:rsidRDefault="00386B75" w:rsidP="00386B75">
      <w:pPr>
        <w:rPr>
          <w:rFonts w:ascii="Times New Roman" w:hAnsi="Times New Roman"/>
          <w:b/>
          <w:color w:val="000000"/>
          <w:sz w:val="24"/>
          <w:szCs w:val="24"/>
        </w:rPr>
      </w:pPr>
    </w:p>
    <w:p w14:paraId="4FF6967B" w14:textId="77777777" w:rsidR="00386B75" w:rsidRPr="00386B75" w:rsidRDefault="00386B75" w:rsidP="00386B75">
      <w:pPr>
        <w:rPr>
          <w:rFonts w:ascii="Times New Roman" w:hAnsi="Times New Roman"/>
          <w:sz w:val="24"/>
          <w:szCs w:val="24"/>
        </w:rPr>
      </w:pPr>
      <w:r w:rsidRPr="00386B75">
        <w:rPr>
          <w:rFonts w:ascii="Times New Roman" w:hAnsi="Times New Roman"/>
          <w:b/>
          <w:color w:val="000000"/>
          <w:sz w:val="24"/>
          <w:szCs w:val="24"/>
        </w:rPr>
        <w:t>Theory</w:t>
      </w:r>
    </w:p>
    <w:p w14:paraId="41F7C207" w14:textId="77777777" w:rsidR="00386B75" w:rsidRPr="00386B75" w:rsidRDefault="00386B75" w:rsidP="00386B75">
      <w:pPr>
        <w:pStyle w:val="ListParagraph"/>
        <w:numPr>
          <w:ilvl w:val="0"/>
          <w:numId w:val="51"/>
        </w:numPr>
        <w:rPr>
          <w:rFonts w:ascii="Times New Roman" w:hAnsi="Times New Roman"/>
          <w:sz w:val="24"/>
          <w:szCs w:val="24"/>
        </w:rPr>
      </w:pPr>
      <w:r w:rsidRPr="00386B75">
        <w:rPr>
          <w:rFonts w:ascii="Times New Roman" w:hAnsi="Times New Roman"/>
          <w:sz w:val="24"/>
          <w:szCs w:val="24"/>
        </w:rPr>
        <w:t xml:space="preserve">Define the following </w:t>
      </w:r>
      <w:proofErr w:type="gramStart"/>
      <w:r w:rsidRPr="00386B75">
        <w:rPr>
          <w:rFonts w:ascii="Times New Roman" w:hAnsi="Times New Roman"/>
          <w:sz w:val="24"/>
          <w:szCs w:val="24"/>
        </w:rPr>
        <w:t>terms  (</w:t>
      </w:r>
      <w:proofErr w:type="gramEnd"/>
      <w:r w:rsidRPr="00386B75">
        <w:rPr>
          <w:rFonts w:ascii="Times New Roman" w:hAnsi="Times New Roman"/>
          <w:sz w:val="24"/>
          <w:szCs w:val="24"/>
        </w:rPr>
        <w:t>a) pest     (b) parasite     (c) diseases    (d) resistant varieties</w:t>
      </w:r>
    </w:p>
    <w:p w14:paraId="58DB5C1C" w14:textId="77777777" w:rsidR="00386B75" w:rsidRPr="00386B75" w:rsidRDefault="00386B75" w:rsidP="00386B75">
      <w:pPr>
        <w:pStyle w:val="ListParagraph"/>
        <w:numPr>
          <w:ilvl w:val="0"/>
          <w:numId w:val="51"/>
        </w:numPr>
        <w:rPr>
          <w:rFonts w:ascii="Times New Roman" w:hAnsi="Times New Roman"/>
          <w:sz w:val="24"/>
          <w:szCs w:val="24"/>
        </w:rPr>
      </w:pPr>
      <w:r w:rsidRPr="00386B75">
        <w:rPr>
          <w:rFonts w:ascii="Times New Roman" w:hAnsi="Times New Roman"/>
          <w:sz w:val="24"/>
          <w:szCs w:val="24"/>
        </w:rPr>
        <w:t xml:space="preserve">Discuss one plant and one animal disease each caused by (a) virus  </w:t>
      </w:r>
      <w:proofErr w:type="gramStart"/>
      <w:r w:rsidRPr="00386B75">
        <w:rPr>
          <w:rFonts w:ascii="Times New Roman" w:hAnsi="Times New Roman"/>
          <w:sz w:val="24"/>
          <w:szCs w:val="24"/>
        </w:rPr>
        <w:t xml:space="preserve">   (</w:t>
      </w:r>
      <w:proofErr w:type="gramEnd"/>
      <w:r w:rsidRPr="00386B75">
        <w:rPr>
          <w:rFonts w:ascii="Times New Roman" w:hAnsi="Times New Roman"/>
          <w:sz w:val="24"/>
          <w:szCs w:val="24"/>
        </w:rPr>
        <w:t xml:space="preserve">b) bacteria     (c) protozoan </w:t>
      </w:r>
    </w:p>
    <w:p w14:paraId="726988A4" w14:textId="77777777" w:rsidR="00386B75" w:rsidRPr="00386B75" w:rsidRDefault="00386B75" w:rsidP="00386B75">
      <w:pPr>
        <w:ind w:right="-331"/>
        <w:jc w:val="both"/>
        <w:rPr>
          <w:rFonts w:ascii="Times New Roman" w:hAnsi="Times New Roman"/>
          <w:sz w:val="24"/>
          <w:szCs w:val="24"/>
        </w:rPr>
      </w:pPr>
    </w:p>
    <w:p w14:paraId="55AC000D" w14:textId="77777777" w:rsidR="00386B75" w:rsidRPr="00386B75" w:rsidRDefault="00386B75" w:rsidP="00386B75">
      <w:pPr>
        <w:ind w:right="-331"/>
        <w:jc w:val="both"/>
        <w:rPr>
          <w:rFonts w:ascii="Times New Roman" w:hAnsi="Times New Roman"/>
          <w:sz w:val="24"/>
          <w:szCs w:val="24"/>
        </w:rPr>
      </w:pPr>
    </w:p>
    <w:p w14:paraId="428AD1F5" w14:textId="77777777" w:rsidR="00386B75" w:rsidRPr="00386B75" w:rsidRDefault="00386B75" w:rsidP="00386B75">
      <w:pPr>
        <w:ind w:right="-331"/>
        <w:jc w:val="both"/>
        <w:rPr>
          <w:rFonts w:ascii="Times New Roman" w:hAnsi="Times New Roman"/>
          <w:sz w:val="24"/>
          <w:szCs w:val="24"/>
        </w:rPr>
      </w:pPr>
    </w:p>
    <w:p w14:paraId="62A578AC" w14:textId="77777777" w:rsidR="00386B75" w:rsidRPr="00386B75" w:rsidRDefault="00386B75" w:rsidP="00386B75">
      <w:pPr>
        <w:pStyle w:val="BodyTextIndent3"/>
        <w:rPr>
          <w:b w:val="0"/>
          <w:szCs w:val="24"/>
          <w:lang w:val="en-GB"/>
        </w:rPr>
      </w:pPr>
    </w:p>
    <w:p w14:paraId="01134211" w14:textId="77777777" w:rsidR="00386B75" w:rsidRPr="00386B75" w:rsidRDefault="00386B75" w:rsidP="00386B75">
      <w:pPr>
        <w:pStyle w:val="ListParagraph"/>
        <w:ind w:left="0"/>
        <w:jc w:val="both"/>
        <w:rPr>
          <w:rFonts w:ascii="Times New Roman" w:hAnsi="Times New Roman"/>
          <w:sz w:val="24"/>
          <w:szCs w:val="24"/>
        </w:rPr>
      </w:pPr>
    </w:p>
    <w:p w14:paraId="5ADA4903" w14:textId="77777777" w:rsidR="00386B75" w:rsidRPr="00386B75" w:rsidRDefault="00386B75" w:rsidP="00386B75">
      <w:pPr>
        <w:jc w:val="center"/>
        <w:rPr>
          <w:rFonts w:ascii="Times New Roman" w:hAnsi="Times New Roman"/>
          <w:b/>
          <w:sz w:val="24"/>
          <w:szCs w:val="24"/>
        </w:rPr>
      </w:pPr>
      <w:r w:rsidRPr="00386B75">
        <w:rPr>
          <w:rFonts w:ascii="Times New Roman" w:hAnsi="Times New Roman"/>
          <w:b/>
          <w:sz w:val="24"/>
          <w:szCs w:val="24"/>
        </w:rPr>
        <w:t xml:space="preserve">WEEK THREE                     DATE ………….              </w:t>
      </w:r>
    </w:p>
    <w:p w14:paraId="032FD2D5" w14:textId="77777777" w:rsidR="00386B75" w:rsidRPr="00386B75" w:rsidRDefault="00386B75" w:rsidP="00386B75">
      <w:pPr>
        <w:jc w:val="center"/>
        <w:rPr>
          <w:rFonts w:ascii="Times New Roman" w:hAnsi="Times New Roman"/>
          <w:b/>
          <w:sz w:val="24"/>
          <w:szCs w:val="24"/>
        </w:rPr>
      </w:pPr>
    </w:p>
    <w:p w14:paraId="5CB7F30B" w14:textId="77777777" w:rsidR="00386B75" w:rsidRPr="00386B75" w:rsidRDefault="00386B75" w:rsidP="00386B75">
      <w:pPr>
        <w:jc w:val="center"/>
        <w:rPr>
          <w:rFonts w:ascii="Times New Roman" w:hAnsi="Times New Roman"/>
          <w:b/>
          <w:sz w:val="24"/>
          <w:szCs w:val="24"/>
        </w:rPr>
      </w:pPr>
    </w:p>
    <w:p w14:paraId="17F3D9A6" w14:textId="77777777" w:rsidR="00386B75" w:rsidRPr="00386B75" w:rsidRDefault="00386B75" w:rsidP="00386B75">
      <w:pPr>
        <w:rPr>
          <w:rFonts w:ascii="Times New Roman" w:hAnsi="Times New Roman"/>
          <w:b/>
          <w:sz w:val="24"/>
          <w:szCs w:val="24"/>
        </w:rPr>
      </w:pPr>
      <w:r w:rsidRPr="00386B75">
        <w:rPr>
          <w:rFonts w:ascii="Times New Roman" w:hAnsi="Times New Roman"/>
          <w:b/>
          <w:sz w:val="24"/>
          <w:szCs w:val="24"/>
        </w:rPr>
        <w:t xml:space="preserve">               FOOD PRODUCTION AND STORAGE</w:t>
      </w:r>
    </w:p>
    <w:p w14:paraId="00F167F6" w14:textId="77777777" w:rsidR="00386B75" w:rsidRPr="00386B75" w:rsidRDefault="00386B75" w:rsidP="00386B75">
      <w:pPr>
        <w:tabs>
          <w:tab w:val="left" w:pos="720"/>
          <w:tab w:val="left" w:pos="1440"/>
          <w:tab w:val="left" w:pos="3465"/>
        </w:tabs>
        <w:rPr>
          <w:rFonts w:ascii="Times New Roman" w:hAnsi="Times New Roman"/>
          <w:b/>
          <w:color w:val="000000"/>
          <w:sz w:val="24"/>
          <w:szCs w:val="24"/>
        </w:rPr>
      </w:pPr>
    </w:p>
    <w:p w14:paraId="482DF3C0" w14:textId="77777777" w:rsidR="00386B75" w:rsidRPr="00386B75" w:rsidRDefault="00386B75" w:rsidP="00386B75">
      <w:pPr>
        <w:tabs>
          <w:tab w:val="left" w:pos="720"/>
          <w:tab w:val="left" w:pos="1440"/>
          <w:tab w:val="left" w:pos="3465"/>
        </w:tabs>
        <w:rPr>
          <w:rFonts w:ascii="Times New Roman" w:hAnsi="Times New Roman"/>
          <w:color w:val="000000"/>
          <w:sz w:val="24"/>
          <w:szCs w:val="24"/>
        </w:rPr>
      </w:pPr>
      <w:r w:rsidRPr="00386B75">
        <w:rPr>
          <w:rFonts w:ascii="Times New Roman" w:hAnsi="Times New Roman"/>
          <w:b/>
          <w:color w:val="000000"/>
          <w:sz w:val="24"/>
          <w:szCs w:val="24"/>
        </w:rPr>
        <w:t>CONTENT:</w:t>
      </w:r>
      <w:r w:rsidRPr="00386B75">
        <w:rPr>
          <w:rFonts w:ascii="Times New Roman" w:hAnsi="Times New Roman"/>
          <w:b/>
          <w:color w:val="000000"/>
          <w:sz w:val="24"/>
          <w:szCs w:val="24"/>
        </w:rPr>
        <w:tab/>
      </w:r>
      <w:r w:rsidRPr="00386B75">
        <w:rPr>
          <w:rFonts w:ascii="Times New Roman" w:hAnsi="Times New Roman"/>
          <w:color w:val="000000"/>
          <w:sz w:val="24"/>
          <w:szCs w:val="24"/>
        </w:rPr>
        <w:t xml:space="preserve"> - </w:t>
      </w:r>
    </w:p>
    <w:p w14:paraId="25ECED1C" w14:textId="77777777" w:rsidR="00386B75" w:rsidRPr="00386B75" w:rsidRDefault="00386B75" w:rsidP="00386B75">
      <w:pPr>
        <w:tabs>
          <w:tab w:val="left" w:pos="720"/>
          <w:tab w:val="left" w:pos="1440"/>
          <w:tab w:val="left" w:pos="3465"/>
        </w:tabs>
        <w:rPr>
          <w:rFonts w:ascii="Times New Roman" w:hAnsi="Times New Roman"/>
          <w:b/>
          <w:color w:val="000000"/>
          <w:sz w:val="24"/>
          <w:szCs w:val="24"/>
        </w:rPr>
      </w:pPr>
      <w:r w:rsidRPr="00386B75">
        <w:rPr>
          <w:rFonts w:ascii="Times New Roman" w:hAnsi="Times New Roman"/>
          <w:color w:val="000000"/>
          <w:sz w:val="24"/>
          <w:szCs w:val="24"/>
        </w:rPr>
        <w:t xml:space="preserve">Introduction </w:t>
      </w:r>
    </w:p>
    <w:p w14:paraId="0D5120BE"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                  - Role of Government in Agricultural Food Production</w:t>
      </w:r>
    </w:p>
    <w:p w14:paraId="7C61DD21"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                  - Environmental Factors Required for Food Production</w:t>
      </w:r>
    </w:p>
    <w:p w14:paraId="516D3F76"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   - Ways of Improving Crop Production</w:t>
      </w:r>
    </w:p>
    <w:p w14:paraId="67287119"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                  - Effects of food shortage on population </w:t>
      </w:r>
    </w:p>
    <w:p w14:paraId="1587C71E"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                  - Methods of food preservation</w:t>
      </w:r>
    </w:p>
    <w:p w14:paraId="14EE871E"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                  - Effects of food storage over population</w:t>
      </w:r>
    </w:p>
    <w:p w14:paraId="1DC24CBD"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ab/>
      </w:r>
      <w:r w:rsidRPr="00386B75">
        <w:rPr>
          <w:rFonts w:ascii="Times New Roman" w:hAnsi="Times New Roman"/>
          <w:color w:val="000000"/>
          <w:sz w:val="24"/>
          <w:szCs w:val="24"/>
        </w:rPr>
        <w:tab/>
      </w:r>
    </w:p>
    <w:p w14:paraId="4206A309" w14:textId="77777777" w:rsidR="00386B75" w:rsidRPr="00386B75" w:rsidRDefault="00386B75" w:rsidP="00386B75">
      <w:pPr>
        <w:rPr>
          <w:rFonts w:ascii="Times New Roman" w:hAnsi="Times New Roman"/>
          <w:b/>
          <w:color w:val="000000"/>
          <w:sz w:val="24"/>
          <w:szCs w:val="24"/>
        </w:rPr>
      </w:pPr>
    </w:p>
    <w:p w14:paraId="13A968D6" w14:textId="77777777" w:rsidR="00386B75" w:rsidRPr="00386B75" w:rsidRDefault="00386B75" w:rsidP="00386B75">
      <w:pPr>
        <w:rPr>
          <w:rFonts w:ascii="Times New Roman" w:hAnsi="Times New Roman"/>
          <w:b/>
          <w:sz w:val="24"/>
          <w:szCs w:val="24"/>
        </w:rPr>
      </w:pPr>
      <w:r w:rsidRPr="00386B75">
        <w:rPr>
          <w:rFonts w:ascii="Times New Roman" w:hAnsi="Times New Roman"/>
          <w:b/>
          <w:color w:val="000000"/>
          <w:sz w:val="24"/>
          <w:szCs w:val="24"/>
        </w:rPr>
        <w:t>Introduction</w:t>
      </w:r>
    </w:p>
    <w:p w14:paraId="6527A80A"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Food production depends on the following </w:t>
      </w:r>
    </w:p>
    <w:p w14:paraId="3D6680B8" w14:textId="77777777" w:rsidR="00386B75" w:rsidRPr="00386B75" w:rsidRDefault="00386B75" w:rsidP="00386B75">
      <w:pPr>
        <w:pStyle w:val="ListParagraph"/>
        <w:numPr>
          <w:ilvl w:val="0"/>
          <w:numId w:val="12"/>
        </w:numPr>
        <w:rPr>
          <w:rFonts w:ascii="Times New Roman" w:hAnsi="Times New Roman"/>
          <w:color w:val="000000"/>
          <w:sz w:val="24"/>
          <w:szCs w:val="24"/>
        </w:rPr>
      </w:pPr>
      <w:r w:rsidRPr="00386B75">
        <w:rPr>
          <w:rFonts w:ascii="Times New Roman" w:hAnsi="Times New Roman"/>
          <w:color w:val="000000"/>
          <w:sz w:val="24"/>
          <w:szCs w:val="24"/>
        </w:rPr>
        <w:t xml:space="preserve">Role of government in agricultural production </w:t>
      </w:r>
    </w:p>
    <w:p w14:paraId="2064DAB4" w14:textId="77777777" w:rsidR="00386B75" w:rsidRPr="00386B75" w:rsidRDefault="00386B75" w:rsidP="00386B75">
      <w:pPr>
        <w:pStyle w:val="ListParagraph"/>
        <w:numPr>
          <w:ilvl w:val="0"/>
          <w:numId w:val="12"/>
        </w:numPr>
        <w:rPr>
          <w:rFonts w:ascii="Times New Roman" w:hAnsi="Times New Roman"/>
          <w:color w:val="000000"/>
          <w:sz w:val="24"/>
          <w:szCs w:val="24"/>
        </w:rPr>
      </w:pPr>
      <w:r w:rsidRPr="00386B75">
        <w:rPr>
          <w:rFonts w:ascii="Times New Roman" w:hAnsi="Times New Roman"/>
          <w:color w:val="000000"/>
          <w:sz w:val="24"/>
          <w:szCs w:val="24"/>
        </w:rPr>
        <w:t xml:space="preserve">Environmental factors required for food production </w:t>
      </w:r>
    </w:p>
    <w:p w14:paraId="5826E648" w14:textId="77777777" w:rsidR="00386B75" w:rsidRPr="00386B75" w:rsidRDefault="00386B75" w:rsidP="00386B75">
      <w:pPr>
        <w:pStyle w:val="ListParagraph"/>
        <w:numPr>
          <w:ilvl w:val="0"/>
          <w:numId w:val="12"/>
        </w:numPr>
        <w:rPr>
          <w:rFonts w:ascii="Times New Roman" w:hAnsi="Times New Roman"/>
          <w:color w:val="000000"/>
          <w:sz w:val="24"/>
          <w:szCs w:val="24"/>
        </w:rPr>
      </w:pPr>
      <w:r w:rsidRPr="00386B75">
        <w:rPr>
          <w:rFonts w:ascii="Times New Roman" w:hAnsi="Times New Roman"/>
          <w:color w:val="000000"/>
          <w:sz w:val="24"/>
          <w:szCs w:val="24"/>
        </w:rPr>
        <w:t xml:space="preserve">3Ways of </w:t>
      </w:r>
      <w:proofErr w:type="gramStart"/>
      <w:r w:rsidRPr="00386B75">
        <w:rPr>
          <w:rFonts w:ascii="Times New Roman" w:hAnsi="Times New Roman"/>
          <w:color w:val="000000"/>
          <w:sz w:val="24"/>
          <w:szCs w:val="24"/>
        </w:rPr>
        <w:t>improving  crop</w:t>
      </w:r>
      <w:proofErr w:type="gramEnd"/>
      <w:r w:rsidRPr="00386B75">
        <w:rPr>
          <w:rFonts w:ascii="Times New Roman" w:hAnsi="Times New Roman"/>
          <w:color w:val="000000"/>
          <w:sz w:val="24"/>
          <w:szCs w:val="24"/>
        </w:rPr>
        <w:t xml:space="preserve"> production </w:t>
      </w:r>
    </w:p>
    <w:p w14:paraId="675D4F84" w14:textId="77777777" w:rsidR="00386B75" w:rsidRPr="00386B75" w:rsidRDefault="00386B75" w:rsidP="00386B75">
      <w:pPr>
        <w:rPr>
          <w:rFonts w:ascii="Times New Roman" w:hAnsi="Times New Roman"/>
          <w:b/>
          <w:color w:val="000000"/>
          <w:sz w:val="24"/>
          <w:szCs w:val="24"/>
        </w:rPr>
      </w:pPr>
    </w:p>
    <w:p w14:paraId="01C0625C"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Role of Government in Agricultural production</w:t>
      </w:r>
    </w:p>
    <w:p w14:paraId="4C8A0A02"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lastRenderedPageBreak/>
        <w:t>The role of government in agricultural production include</w:t>
      </w:r>
    </w:p>
    <w:p w14:paraId="66AEDD79"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t xml:space="preserve">Provision of </w:t>
      </w:r>
      <w:proofErr w:type="spellStart"/>
      <w:r w:rsidRPr="00386B75">
        <w:rPr>
          <w:rFonts w:ascii="Times New Roman" w:hAnsi="Times New Roman"/>
          <w:color w:val="000000"/>
          <w:sz w:val="24"/>
          <w:szCs w:val="24"/>
        </w:rPr>
        <w:t>agro</w:t>
      </w:r>
      <w:proofErr w:type="spellEnd"/>
      <w:r w:rsidRPr="00386B75">
        <w:rPr>
          <w:rFonts w:ascii="Times New Roman" w:hAnsi="Times New Roman"/>
          <w:color w:val="000000"/>
          <w:sz w:val="24"/>
          <w:szCs w:val="24"/>
        </w:rPr>
        <w:t>-chemicals</w:t>
      </w:r>
    </w:p>
    <w:p w14:paraId="5D734744"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t xml:space="preserve">Provision of financial assistance. </w:t>
      </w:r>
    </w:p>
    <w:p w14:paraId="2A81F384"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t xml:space="preserve">Provision of </w:t>
      </w:r>
      <w:proofErr w:type="gramStart"/>
      <w:r w:rsidRPr="00386B75">
        <w:rPr>
          <w:rFonts w:ascii="Times New Roman" w:hAnsi="Times New Roman"/>
          <w:color w:val="000000"/>
          <w:sz w:val="24"/>
          <w:szCs w:val="24"/>
        </w:rPr>
        <w:t>high quality</w:t>
      </w:r>
      <w:proofErr w:type="gramEnd"/>
      <w:r w:rsidRPr="00386B75">
        <w:rPr>
          <w:rFonts w:ascii="Times New Roman" w:hAnsi="Times New Roman"/>
          <w:color w:val="000000"/>
          <w:sz w:val="24"/>
          <w:szCs w:val="24"/>
        </w:rPr>
        <w:t xml:space="preserve"> planting materials</w:t>
      </w:r>
    </w:p>
    <w:p w14:paraId="5667D370"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t>Provision of tractors and other implements</w:t>
      </w:r>
    </w:p>
    <w:p w14:paraId="68274A46"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t>Provision of extension services</w:t>
      </w:r>
    </w:p>
    <w:p w14:paraId="4659506C"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t xml:space="preserve">Establishment of river basin authorities </w:t>
      </w:r>
    </w:p>
    <w:p w14:paraId="6B6F15C6"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t>Provision of storage and processing facilities</w:t>
      </w:r>
    </w:p>
    <w:p w14:paraId="1FA34544"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t xml:space="preserve">Provision of effective transportation network </w:t>
      </w:r>
    </w:p>
    <w:p w14:paraId="55A510C0"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t xml:space="preserve">Efficient quarantine measures </w:t>
      </w:r>
    </w:p>
    <w:p w14:paraId="388087CB" w14:textId="77777777" w:rsidR="00386B75" w:rsidRPr="00386B75" w:rsidRDefault="00386B75" w:rsidP="00386B75">
      <w:pPr>
        <w:pStyle w:val="ListParagraph"/>
        <w:numPr>
          <w:ilvl w:val="0"/>
          <w:numId w:val="89"/>
        </w:numPr>
        <w:rPr>
          <w:rFonts w:ascii="Times New Roman" w:hAnsi="Times New Roman"/>
          <w:color w:val="000000"/>
          <w:sz w:val="24"/>
          <w:szCs w:val="24"/>
        </w:rPr>
      </w:pPr>
      <w:r w:rsidRPr="00386B75">
        <w:rPr>
          <w:rFonts w:ascii="Times New Roman" w:hAnsi="Times New Roman"/>
          <w:color w:val="000000"/>
          <w:sz w:val="24"/>
          <w:szCs w:val="24"/>
        </w:rPr>
        <w:t xml:space="preserve">Provision of research work </w:t>
      </w:r>
    </w:p>
    <w:p w14:paraId="35E63BC2" w14:textId="77777777" w:rsidR="00386B75" w:rsidRPr="00386B75" w:rsidRDefault="00386B75" w:rsidP="00386B75">
      <w:pPr>
        <w:rPr>
          <w:rFonts w:ascii="Times New Roman" w:hAnsi="Times New Roman"/>
          <w:color w:val="000000"/>
          <w:sz w:val="24"/>
          <w:szCs w:val="24"/>
        </w:rPr>
      </w:pPr>
    </w:p>
    <w:p w14:paraId="5C8F401D"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Environmental Factors Required for Food Production</w:t>
      </w:r>
    </w:p>
    <w:p w14:paraId="7E9B930A"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Environmental factors affecting food production include the biotic and abiotic factors.</w:t>
      </w:r>
    </w:p>
    <w:p w14:paraId="3164E629" w14:textId="77777777" w:rsidR="00386B75" w:rsidRPr="00386B75" w:rsidRDefault="00386B75" w:rsidP="00386B75">
      <w:pPr>
        <w:rPr>
          <w:rFonts w:ascii="Times New Roman" w:hAnsi="Times New Roman"/>
          <w:color w:val="000000"/>
          <w:sz w:val="24"/>
          <w:szCs w:val="24"/>
        </w:rPr>
      </w:pPr>
    </w:p>
    <w:p w14:paraId="06DE92BB"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Abiotic factors include</w:t>
      </w:r>
      <w:r w:rsidRPr="00386B75">
        <w:rPr>
          <w:rFonts w:ascii="Times New Roman" w:hAnsi="Times New Roman"/>
          <w:color w:val="000000"/>
          <w:sz w:val="24"/>
          <w:szCs w:val="24"/>
        </w:rPr>
        <w:t xml:space="preserve">: I. </w:t>
      </w:r>
      <w:proofErr w:type="gramStart"/>
      <w:r w:rsidRPr="00386B75">
        <w:rPr>
          <w:rFonts w:ascii="Times New Roman" w:hAnsi="Times New Roman"/>
          <w:color w:val="000000"/>
          <w:sz w:val="24"/>
          <w:szCs w:val="24"/>
        </w:rPr>
        <w:t>Rainfall  II.</w:t>
      </w:r>
      <w:proofErr w:type="gramEnd"/>
      <w:r w:rsidRPr="00386B75">
        <w:rPr>
          <w:rFonts w:ascii="Times New Roman" w:hAnsi="Times New Roman"/>
          <w:color w:val="000000"/>
          <w:sz w:val="24"/>
          <w:szCs w:val="24"/>
        </w:rPr>
        <w:t xml:space="preserve"> </w:t>
      </w:r>
      <w:proofErr w:type="gramStart"/>
      <w:r w:rsidRPr="00386B75">
        <w:rPr>
          <w:rFonts w:ascii="Times New Roman" w:hAnsi="Times New Roman"/>
          <w:color w:val="000000"/>
          <w:sz w:val="24"/>
          <w:szCs w:val="24"/>
        </w:rPr>
        <w:t>Temperature  III.</w:t>
      </w:r>
      <w:proofErr w:type="gramEnd"/>
      <w:r w:rsidRPr="00386B75">
        <w:rPr>
          <w:rFonts w:ascii="Times New Roman" w:hAnsi="Times New Roman"/>
          <w:color w:val="000000"/>
          <w:sz w:val="24"/>
          <w:szCs w:val="24"/>
        </w:rPr>
        <w:t xml:space="preserve"> </w:t>
      </w:r>
      <w:proofErr w:type="gramStart"/>
      <w:r w:rsidRPr="00386B75">
        <w:rPr>
          <w:rFonts w:ascii="Times New Roman" w:hAnsi="Times New Roman"/>
          <w:color w:val="000000"/>
          <w:sz w:val="24"/>
          <w:szCs w:val="24"/>
        </w:rPr>
        <w:t>Wind  IV.</w:t>
      </w:r>
      <w:proofErr w:type="gramEnd"/>
      <w:r w:rsidRPr="00386B75">
        <w:rPr>
          <w:rFonts w:ascii="Times New Roman" w:hAnsi="Times New Roman"/>
          <w:color w:val="000000"/>
          <w:sz w:val="24"/>
          <w:szCs w:val="24"/>
        </w:rPr>
        <w:t xml:space="preserve"> </w:t>
      </w:r>
      <w:proofErr w:type="gramStart"/>
      <w:r w:rsidRPr="00386B75">
        <w:rPr>
          <w:rFonts w:ascii="Times New Roman" w:hAnsi="Times New Roman"/>
          <w:color w:val="000000"/>
          <w:sz w:val="24"/>
          <w:szCs w:val="24"/>
        </w:rPr>
        <w:t>Sunlight  V.</w:t>
      </w:r>
      <w:proofErr w:type="gramEnd"/>
      <w:r w:rsidRPr="00386B75">
        <w:rPr>
          <w:rFonts w:ascii="Times New Roman" w:hAnsi="Times New Roman"/>
          <w:color w:val="000000"/>
          <w:sz w:val="24"/>
          <w:szCs w:val="24"/>
        </w:rPr>
        <w:t xml:space="preserve"> Relative humidity  VI. Solar </w:t>
      </w:r>
      <w:proofErr w:type="gramStart"/>
      <w:r w:rsidRPr="00386B75">
        <w:rPr>
          <w:rFonts w:ascii="Times New Roman" w:hAnsi="Times New Roman"/>
          <w:color w:val="000000"/>
          <w:sz w:val="24"/>
          <w:szCs w:val="24"/>
        </w:rPr>
        <w:t>radiation  VII.</w:t>
      </w:r>
      <w:proofErr w:type="gramEnd"/>
      <w:r w:rsidRPr="00386B75">
        <w:rPr>
          <w:rFonts w:ascii="Times New Roman" w:hAnsi="Times New Roman"/>
          <w:color w:val="000000"/>
          <w:sz w:val="24"/>
          <w:szCs w:val="24"/>
        </w:rPr>
        <w:t xml:space="preserve"> Edaphic factor; soil pH, soil texture, and soil structure.</w:t>
      </w:r>
    </w:p>
    <w:p w14:paraId="23AFCFA0" w14:textId="77777777" w:rsidR="00386B75" w:rsidRPr="00386B75" w:rsidRDefault="00386B75" w:rsidP="00386B75">
      <w:pPr>
        <w:tabs>
          <w:tab w:val="left" w:pos="3405"/>
        </w:tabs>
        <w:rPr>
          <w:rFonts w:ascii="Times New Roman" w:hAnsi="Times New Roman"/>
          <w:color w:val="000000"/>
          <w:sz w:val="24"/>
          <w:szCs w:val="24"/>
        </w:rPr>
      </w:pPr>
      <w:r w:rsidRPr="00386B75">
        <w:rPr>
          <w:rFonts w:ascii="Times New Roman" w:hAnsi="Times New Roman"/>
          <w:color w:val="000000"/>
          <w:sz w:val="24"/>
          <w:szCs w:val="24"/>
        </w:rPr>
        <w:tab/>
      </w:r>
    </w:p>
    <w:p w14:paraId="2ABCEFBD"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 xml:space="preserve">Biotic factors affecting food production </w:t>
      </w:r>
      <w:proofErr w:type="gramStart"/>
      <w:r w:rsidRPr="00386B75">
        <w:rPr>
          <w:rFonts w:ascii="Times New Roman" w:hAnsi="Times New Roman"/>
          <w:b/>
          <w:color w:val="000000"/>
          <w:sz w:val="24"/>
          <w:szCs w:val="24"/>
        </w:rPr>
        <w:t xml:space="preserve">include </w:t>
      </w:r>
      <w:r w:rsidRPr="00386B75">
        <w:rPr>
          <w:rFonts w:ascii="Times New Roman" w:hAnsi="Times New Roman"/>
          <w:color w:val="000000"/>
          <w:sz w:val="24"/>
          <w:szCs w:val="24"/>
        </w:rPr>
        <w:t xml:space="preserve"> I.</w:t>
      </w:r>
      <w:proofErr w:type="gramEnd"/>
      <w:r w:rsidRPr="00386B75">
        <w:rPr>
          <w:rFonts w:ascii="Times New Roman" w:hAnsi="Times New Roman"/>
          <w:color w:val="000000"/>
          <w:sz w:val="24"/>
          <w:szCs w:val="24"/>
        </w:rPr>
        <w:t xml:space="preserve"> Soil organisms  II. </w:t>
      </w:r>
      <w:proofErr w:type="gramStart"/>
      <w:r w:rsidRPr="00386B75">
        <w:rPr>
          <w:rFonts w:ascii="Times New Roman" w:hAnsi="Times New Roman"/>
          <w:color w:val="000000"/>
          <w:sz w:val="24"/>
          <w:szCs w:val="24"/>
        </w:rPr>
        <w:t>Pests  III.</w:t>
      </w:r>
      <w:proofErr w:type="gramEnd"/>
      <w:r w:rsidRPr="00386B75">
        <w:rPr>
          <w:rFonts w:ascii="Times New Roman" w:hAnsi="Times New Roman"/>
          <w:color w:val="000000"/>
          <w:sz w:val="24"/>
          <w:szCs w:val="24"/>
        </w:rPr>
        <w:t xml:space="preserve"> Parasites     </w:t>
      </w:r>
      <w:proofErr w:type="spellStart"/>
      <w:proofErr w:type="gramStart"/>
      <w:r w:rsidRPr="00386B75">
        <w:rPr>
          <w:rFonts w:ascii="Times New Roman" w:hAnsi="Times New Roman"/>
          <w:color w:val="000000"/>
          <w:sz w:val="24"/>
          <w:szCs w:val="24"/>
        </w:rPr>
        <w:t>IV.Diseases</w:t>
      </w:r>
      <w:proofErr w:type="spellEnd"/>
      <w:proofErr w:type="gramEnd"/>
      <w:r w:rsidRPr="00386B75">
        <w:rPr>
          <w:rFonts w:ascii="Times New Roman" w:hAnsi="Times New Roman"/>
          <w:color w:val="000000"/>
          <w:sz w:val="24"/>
          <w:szCs w:val="24"/>
        </w:rPr>
        <w:t xml:space="preserve">   V. Weeds   VI. Predators </w:t>
      </w:r>
    </w:p>
    <w:p w14:paraId="2D45EB7F" w14:textId="77777777" w:rsidR="00386B75" w:rsidRPr="00386B75" w:rsidRDefault="00386B75" w:rsidP="00386B75">
      <w:pPr>
        <w:rPr>
          <w:rFonts w:ascii="Times New Roman" w:hAnsi="Times New Roman"/>
          <w:color w:val="000000"/>
          <w:sz w:val="24"/>
          <w:szCs w:val="24"/>
        </w:rPr>
      </w:pPr>
    </w:p>
    <w:p w14:paraId="6E6825B3"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Ways of Improving Food Production</w:t>
      </w:r>
    </w:p>
    <w:p w14:paraId="2C7B3791" w14:textId="77777777" w:rsidR="00386B75" w:rsidRPr="00386B75" w:rsidRDefault="00386B75" w:rsidP="00386B75">
      <w:pPr>
        <w:pStyle w:val="ListParagraph"/>
        <w:ind w:left="0"/>
        <w:rPr>
          <w:rFonts w:ascii="Times New Roman" w:hAnsi="Times New Roman"/>
          <w:color w:val="000000"/>
          <w:sz w:val="24"/>
          <w:szCs w:val="24"/>
        </w:rPr>
      </w:pPr>
      <w:r w:rsidRPr="00386B75">
        <w:rPr>
          <w:rFonts w:ascii="Times New Roman" w:hAnsi="Times New Roman"/>
          <w:color w:val="000000"/>
          <w:sz w:val="24"/>
          <w:szCs w:val="24"/>
        </w:rPr>
        <w:t>Food production can be improved by</w:t>
      </w:r>
    </w:p>
    <w:p w14:paraId="0E0F931D" w14:textId="77777777" w:rsidR="00386B75" w:rsidRPr="00386B75" w:rsidRDefault="00386B75" w:rsidP="00386B75">
      <w:pPr>
        <w:pStyle w:val="ListParagraph"/>
        <w:numPr>
          <w:ilvl w:val="0"/>
          <w:numId w:val="28"/>
        </w:numPr>
        <w:rPr>
          <w:rFonts w:ascii="Times New Roman" w:hAnsi="Times New Roman"/>
          <w:color w:val="000000"/>
          <w:sz w:val="24"/>
          <w:szCs w:val="24"/>
        </w:rPr>
      </w:pPr>
      <w:r w:rsidRPr="00386B75">
        <w:rPr>
          <w:rFonts w:ascii="Times New Roman" w:hAnsi="Times New Roman"/>
          <w:color w:val="000000"/>
          <w:sz w:val="24"/>
          <w:szCs w:val="24"/>
        </w:rPr>
        <w:t>crop improvement method,</w:t>
      </w:r>
    </w:p>
    <w:p w14:paraId="068B866C" w14:textId="77777777" w:rsidR="00386B75" w:rsidRPr="00386B75" w:rsidRDefault="00386B75" w:rsidP="00386B75">
      <w:pPr>
        <w:pStyle w:val="ListParagraph"/>
        <w:numPr>
          <w:ilvl w:val="0"/>
          <w:numId w:val="28"/>
        </w:numPr>
        <w:rPr>
          <w:rFonts w:ascii="Times New Roman" w:hAnsi="Times New Roman"/>
          <w:color w:val="000000"/>
          <w:sz w:val="24"/>
          <w:szCs w:val="24"/>
        </w:rPr>
      </w:pPr>
      <w:r w:rsidRPr="00386B75">
        <w:rPr>
          <w:rFonts w:ascii="Times New Roman" w:hAnsi="Times New Roman"/>
          <w:color w:val="000000"/>
          <w:sz w:val="24"/>
          <w:szCs w:val="24"/>
        </w:rPr>
        <w:t>proper timing of plant,</w:t>
      </w:r>
    </w:p>
    <w:p w14:paraId="31B08A44" w14:textId="77777777" w:rsidR="00386B75" w:rsidRPr="00386B75" w:rsidRDefault="00386B75" w:rsidP="00386B75">
      <w:pPr>
        <w:pStyle w:val="ListParagraph"/>
        <w:numPr>
          <w:ilvl w:val="0"/>
          <w:numId w:val="28"/>
        </w:numPr>
        <w:rPr>
          <w:rFonts w:ascii="Times New Roman" w:hAnsi="Times New Roman"/>
          <w:color w:val="000000"/>
          <w:sz w:val="24"/>
          <w:szCs w:val="24"/>
        </w:rPr>
      </w:pPr>
      <w:r w:rsidRPr="00386B75">
        <w:rPr>
          <w:rFonts w:ascii="Times New Roman" w:hAnsi="Times New Roman"/>
          <w:color w:val="000000"/>
          <w:sz w:val="24"/>
          <w:szCs w:val="24"/>
        </w:rPr>
        <w:t>adoption of better cultivation methods,</w:t>
      </w:r>
    </w:p>
    <w:p w14:paraId="5CB532E9" w14:textId="77777777" w:rsidR="00386B75" w:rsidRPr="00386B75" w:rsidRDefault="00386B75" w:rsidP="00386B75">
      <w:pPr>
        <w:pStyle w:val="ListParagraph"/>
        <w:numPr>
          <w:ilvl w:val="0"/>
          <w:numId w:val="28"/>
        </w:numPr>
        <w:rPr>
          <w:rFonts w:ascii="Times New Roman" w:hAnsi="Times New Roman"/>
          <w:color w:val="000000"/>
          <w:sz w:val="24"/>
          <w:szCs w:val="24"/>
        </w:rPr>
      </w:pPr>
      <w:r w:rsidRPr="00386B75">
        <w:rPr>
          <w:rFonts w:ascii="Times New Roman" w:hAnsi="Times New Roman"/>
          <w:color w:val="000000"/>
          <w:sz w:val="24"/>
          <w:szCs w:val="24"/>
        </w:rPr>
        <w:t xml:space="preserve">control of weeds, </w:t>
      </w:r>
    </w:p>
    <w:p w14:paraId="2E6EF72D" w14:textId="77777777" w:rsidR="00386B75" w:rsidRPr="00386B75" w:rsidRDefault="00386B75" w:rsidP="00386B75">
      <w:pPr>
        <w:pStyle w:val="ListParagraph"/>
        <w:numPr>
          <w:ilvl w:val="0"/>
          <w:numId w:val="28"/>
        </w:numPr>
        <w:rPr>
          <w:rFonts w:ascii="Times New Roman" w:hAnsi="Times New Roman"/>
          <w:color w:val="000000"/>
          <w:sz w:val="24"/>
          <w:szCs w:val="24"/>
        </w:rPr>
      </w:pPr>
      <w:r w:rsidRPr="00386B75">
        <w:rPr>
          <w:rFonts w:ascii="Times New Roman" w:hAnsi="Times New Roman"/>
          <w:color w:val="000000"/>
          <w:sz w:val="24"/>
          <w:szCs w:val="24"/>
        </w:rPr>
        <w:t xml:space="preserve">use of good crop varieties, </w:t>
      </w:r>
    </w:p>
    <w:p w14:paraId="720D4DB7" w14:textId="77777777" w:rsidR="00386B75" w:rsidRPr="00386B75" w:rsidRDefault="00386B75" w:rsidP="00386B75">
      <w:pPr>
        <w:pStyle w:val="ListParagraph"/>
        <w:numPr>
          <w:ilvl w:val="0"/>
          <w:numId w:val="28"/>
        </w:numPr>
        <w:rPr>
          <w:rFonts w:ascii="Times New Roman" w:hAnsi="Times New Roman"/>
          <w:color w:val="000000"/>
          <w:sz w:val="24"/>
          <w:szCs w:val="24"/>
        </w:rPr>
      </w:pPr>
      <w:r w:rsidRPr="00386B75">
        <w:rPr>
          <w:rFonts w:ascii="Times New Roman" w:hAnsi="Times New Roman"/>
          <w:color w:val="000000"/>
          <w:sz w:val="24"/>
          <w:szCs w:val="24"/>
        </w:rPr>
        <w:t xml:space="preserve">use of resistant variety, </w:t>
      </w:r>
    </w:p>
    <w:p w14:paraId="036B538E" w14:textId="77777777" w:rsidR="00386B75" w:rsidRPr="00386B75" w:rsidRDefault="00386B75" w:rsidP="00386B75">
      <w:pPr>
        <w:pStyle w:val="ListParagraph"/>
        <w:numPr>
          <w:ilvl w:val="0"/>
          <w:numId w:val="28"/>
        </w:numPr>
        <w:rPr>
          <w:rFonts w:ascii="Times New Roman" w:hAnsi="Times New Roman"/>
          <w:color w:val="000000"/>
          <w:sz w:val="24"/>
          <w:szCs w:val="24"/>
        </w:rPr>
      </w:pPr>
      <w:r w:rsidRPr="00386B75">
        <w:rPr>
          <w:rFonts w:ascii="Times New Roman" w:hAnsi="Times New Roman"/>
          <w:color w:val="000000"/>
          <w:sz w:val="24"/>
          <w:szCs w:val="24"/>
        </w:rPr>
        <w:t>use of manures and fertilizers,</w:t>
      </w:r>
    </w:p>
    <w:p w14:paraId="47711B9E" w14:textId="77777777" w:rsidR="00386B75" w:rsidRPr="00386B75" w:rsidRDefault="00386B75" w:rsidP="00386B75">
      <w:pPr>
        <w:pStyle w:val="ListParagraph"/>
        <w:ind w:left="360"/>
        <w:rPr>
          <w:rFonts w:ascii="Times New Roman" w:hAnsi="Times New Roman"/>
          <w:color w:val="000000"/>
          <w:sz w:val="24"/>
          <w:szCs w:val="24"/>
        </w:rPr>
      </w:pPr>
      <w:proofErr w:type="spellStart"/>
      <w:r w:rsidRPr="00386B75">
        <w:rPr>
          <w:rFonts w:ascii="Times New Roman" w:hAnsi="Times New Roman"/>
          <w:color w:val="000000"/>
          <w:sz w:val="24"/>
          <w:szCs w:val="24"/>
        </w:rPr>
        <w:t>VIII.control</w:t>
      </w:r>
      <w:proofErr w:type="spellEnd"/>
      <w:r w:rsidRPr="00386B75">
        <w:rPr>
          <w:rFonts w:ascii="Times New Roman" w:hAnsi="Times New Roman"/>
          <w:color w:val="000000"/>
          <w:sz w:val="24"/>
          <w:szCs w:val="24"/>
        </w:rPr>
        <w:t xml:space="preserve"> of pests of crops,</w:t>
      </w:r>
    </w:p>
    <w:p w14:paraId="593D5C9B" w14:textId="77777777" w:rsidR="00386B75" w:rsidRPr="00386B75" w:rsidRDefault="00386B75" w:rsidP="00386B75">
      <w:pPr>
        <w:pStyle w:val="ListParagraph"/>
        <w:numPr>
          <w:ilvl w:val="0"/>
          <w:numId w:val="50"/>
        </w:numPr>
        <w:rPr>
          <w:rFonts w:ascii="Times New Roman" w:hAnsi="Times New Roman"/>
          <w:color w:val="000000"/>
          <w:sz w:val="24"/>
          <w:szCs w:val="24"/>
        </w:rPr>
      </w:pPr>
      <w:r w:rsidRPr="00386B75">
        <w:rPr>
          <w:rFonts w:ascii="Times New Roman" w:hAnsi="Times New Roman"/>
          <w:color w:val="000000"/>
          <w:sz w:val="24"/>
          <w:szCs w:val="24"/>
        </w:rPr>
        <w:t>control of diseases of crops.</w:t>
      </w:r>
    </w:p>
    <w:p w14:paraId="221688D7" w14:textId="77777777" w:rsidR="00386B75" w:rsidRPr="00386B75" w:rsidRDefault="00386B75" w:rsidP="00386B75">
      <w:pPr>
        <w:rPr>
          <w:rFonts w:ascii="Times New Roman" w:hAnsi="Times New Roman"/>
          <w:color w:val="000000"/>
          <w:sz w:val="24"/>
          <w:szCs w:val="24"/>
        </w:rPr>
      </w:pPr>
    </w:p>
    <w:p w14:paraId="558C7479"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Effects of Food Shortage on Population Size</w:t>
      </w:r>
    </w:p>
    <w:p w14:paraId="085D3408"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lastRenderedPageBreak/>
        <w:t xml:space="preserve">There is a direct relationship between population size and food supply. As the population of organisms increases, the quantity of food produced should increase accordingly. However, when there is food shortage due to food wastage, the following </w:t>
      </w:r>
      <w:proofErr w:type="gramStart"/>
      <w:r w:rsidRPr="00386B75">
        <w:rPr>
          <w:rFonts w:ascii="Times New Roman" w:hAnsi="Times New Roman"/>
          <w:color w:val="000000"/>
          <w:sz w:val="24"/>
          <w:szCs w:val="24"/>
        </w:rPr>
        <w:t>result:-</w:t>
      </w:r>
      <w:proofErr w:type="gramEnd"/>
    </w:p>
    <w:p w14:paraId="7AA1C3DC" w14:textId="77777777" w:rsidR="00386B75" w:rsidRPr="00386B75" w:rsidRDefault="00386B75" w:rsidP="00386B75">
      <w:pPr>
        <w:rPr>
          <w:rFonts w:ascii="Times New Roman" w:hAnsi="Times New Roman"/>
          <w:color w:val="000000"/>
          <w:sz w:val="24"/>
          <w:szCs w:val="24"/>
        </w:rPr>
      </w:pPr>
    </w:p>
    <w:p w14:paraId="2AE3CE87"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(a)</w:t>
      </w:r>
      <w:r w:rsidRPr="00386B75">
        <w:rPr>
          <w:rFonts w:ascii="Times New Roman" w:hAnsi="Times New Roman"/>
          <w:color w:val="000000"/>
          <w:sz w:val="24"/>
          <w:szCs w:val="24"/>
        </w:rPr>
        <w:tab/>
        <w:t>High cost of food making food unavailable to the common man.</w:t>
      </w:r>
    </w:p>
    <w:p w14:paraId="0076D169"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(b)</w:t>
      </w:r>
      <w:r w:rsidRPr="00386B75">
        <w:rPr>
          <w:rFonts w:ascii="Times New Roman" w:hAnsi="Times New Roman"/>
          <w:color w:val="000000"/>
          <w:sz w:val="24"/>
          <w:szCs w:val="24"/>
        </w:rPr>
        <w:tab/>
      </w:r>
      <w:r w:rsidRPr="00386B75">
        <w:rPr>
          <w:rFonts w:ascii="Times New Roman" w:hAnsi="Times New Roman"/>
          <w:b/>
          <w:color w:val="000000"/>
          <w:sz w:val="24"/>
          <w:szCs w:val="24"/>
        </w:rPr>
        <w:t>Competition</w:t>
      </w:r>
      <w:r w:rsidRPr="00386B75">
        <w:rPr>
          <w:rFonts w:ascii="Times New Roman" w:hAnsi="Times New Roman"/>
          <w:color w:val="000000"/>
          <w:sz w:val="24"/>
          <w:szCs w:val="24"/>
        </w:rPr>
        <w:t>: Situation in which the organisms in a population struggle for limited available essential of life e.g. food.  This results in survival of the fittest in the population.</w:t>
      </w:r>
    </w:p>
    <w:p w14:paraId="694C5DBE"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(c)</w:t>
      </w:r>
      <w:r w:rsidRPr="00386B75">
        <w:rPr>
          <w:rFonts w:ascii="Times New Roman" w:hAnsi="Times New Roman"/>
          <w:color w:val="000000"/>
          <w:sz w:val="24"/>
          <w:szCs w:val="24"/>
        </w:rPr>
        <w:tab/>
      </w:r>
      <w:r w:rsidRPr="00386B75">
        <w:rPr>
          <w:rFonts w:ascii="Times New Roman" w:hAnsi="Times New Roman"/>
          <w:b/>
          <w:color w:val="000000"/>
          <w:sz w:val="24"/>
          <w:szCs w:val="24"/>
        </w:rPr>
        <w:t>Cannibalism</w:t>
      </w:r>
      <w:r w:rsidRPr="00386B75">
        <w:rPr>
          <w:rFonts w:ascii="Times New Roman" w:hAnsi="Times New Roman"/>
          <w:color w:val="000000"/>
          <w:sz w:val="24"/>
          <w:szCs w:val="24"/>
        </w:rPr>
        <w:t xml:space="preserve">: This is an </w:t>
      </w:r>
      <w:proofErr w:type="gramStart"/>
      <w:r w:rsidRPr="00386B75">
        <w:rPr>
          <w:rFonts w:ascii="Times New Roman" w:hAnsi="Times New Roman"/>
          <w:color w:val="000000"/>
          <w:sz w:val="24"/>
          <w:szCs w:val="24"/>
        </w:rPr>
        <w:t>animals</w:t>
      </w:r>
      <w:proofErr w:type="gramEnd"/>
      <w:r w:rsidRPr="00386B75">
        <w:rPr>
          <w:rFonts w:ascii="Times New Roman" w:hAnsi="Times New Roman"/>
          <w:color w:val="000000"/>
          <w:sz w:val="24"/>
          <w:szCs w:val="24"/>
        </w:rPr>
        <w:t xml:space="preserve"> feeding on one another.</w:t>
      </w:r>
    </w:p>
    <w:p w14:paraId="31B52F7F"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(d)</w:t>
      </w:r>
      <w:r w:rsidRPr="00386B75">
        <w:rPr>
          <w:rFonts w:ascii="Times New Roman" w:hAnsi="Times New Roman"/>
          <w:color w:val="000000"/>
          <w:sz w:val="24"/>
          <w:szCs w:val="24"/>
        </w:rPr>
        <w:tab/>
      </w:r>
      <w:r w:rsidRPr="00386B75">
        <w:rPr>
          <w:rFonts w:ascii="Times New Roman" w:hAnsi="Times New Roman"/>
          <w:b/>
          <w:color w:val="000000"/>
          <w:sz w:val="24"/>
          <w:szCs w:val="24"/>
        </w:rPr>
        <w:t>Emigration</w:t>
      </w:r>
      <w:r w:rsidRPr="00386B75">
        <w:rPr>
          <w:rFonts w:ascii="Times New Roman" w:hAnsi="Times New Roman"/>
          <w:color w:val="000000"/>
          <w:sz w:val="24"/>
          <w:szCs w:val="24"/>
        </w:rPr>
        <w:t>: This is the outward movement of organisms from a particular population when there is shortage of food.</w:t>
      </w:r>
    </w:p>
    <w:p w14:paraId="0EEBE88A"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(e)</w:t>
      </w:r>
      <w:r w:rsidRPr="00386B75">
        <w:rPr>
          <w:rFonts w:ascii="Times New Roman" w:hAnsi="Times New Roman"/>
          <w:color w:val="000000"/>
          <w:sz w:val="24"/>
          <w:szCs w:val="24"/>
        </w:rPr>
        <w:tab/>
      </w:r>
      <w:r w:rsidRPr="00386B75">
        <w:rPr>
          <w:rFonts w:ascii="Times New Roman" w:hAnsi="Times New Roman"/>
          <w:b/>
          <w:color w:val="000000"/>
          <w:sz w:val="24"/>
          <w:szCs w:val="24"/>
        </w:rPr>
        <w:t>Increased death rate (which is called mortality):</w:t>
      </w:r>
      <w:r w:rsidRPr="00386B75">
        <w:rPr>
          <w:rFonts w:ascii="Times New Roman" w:hAnsi="Times New Roman"/>
          <w:color w:val="000000"/>
          <w:sz w:val="24"/>
          <w:szCs w:val="24"/>
        </w:rPr>
        <w:t xml:space="preserve"> especially of organisms which could not survive competition or migrate out.</w:t>
      </w:r>
    </w:p>
    <w:p w14:paraId="0B44C1F7" w14:textId="77777777" w:rsidR="00386B75" w:rsidRPr="00386B75" w:rsidRDefault="00386B75" w:rsidP="00386B75">
      <w:pPr>
        <w:rPr>
          <w:rFonts w:ascii="Times New Roman" w:hAnsi="Times New Roman"/>
          <w:color w:val="000000"/>
          <w:sz w:val="24"/>
          <w:szCs w:val="24"/>
        </w:rPr>
      </w:pPr>
    </w:p>
    <w:p w14:paraId="67D1CD50"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Evaluation</w:t>
      </w:r>
    </w:p>
    <w:p w14:paraId="76BE52D2" w14:textId="77777777" w:rsidR="00386B75" w:rsidRPr="00386B75" w:rsidRDefault="00386B75" w:rsidP="00386B75">
      <w:pPr>
        <w:pStyle w:val="ListParagraph"/>
        <w:numPr>
          <w:ilvl w:val="0"/>
          <w:numId w:val="5"/>
        </w:numPr>
        <w:rPr>
          <w:rFonts w:ascii="Times New Roman" w:hAnsi="Times New Roman"/>
          <w:color w:val="000000"/>
          <w:sz w:val="24"/>
          <w:szCs w:val="24"/>
        </w:rPr>
      </w:pPr>
      <w:r w:rsidRPr="00386B75">
        <w:rPr>
          <w:rFonts w:ascii="Times New Roman" w:hAnsi="Times New Roman"/>
          <w:color w:val="000000"/>
          <w:sz w:val="24"/>
          <w:szCs w:val="24"/>
        </w:rPr>
        <w:t>What are the effects of food shortage on population size?</w:t>
      </w:r>
    </w:p>
    <w:p w14:paraId="7E7C3D8B" w14:textId="77777777" w:rsidR="00386B75" w:rsidRPr="00386B75" w:rsidRDefault="00386B75" w:rsidP="00386B75">
      <w:pPr>
        <w:pStyle w:val="ListParagraph"/>
        <w:numPr>
          <w:ilvl w:val="0"/>
          <w:numId w:val="5"/>
        </w:numPr>
        <w:rPr>
          <w:rFonts w:ascii="Times New Roman" w:hAnsi="Times New Roman"/>
          <w:color w:val="000000"/>
          <w:sz w:val="24"/>
          <w:szCs w:val="24"/>
        </w:rPr>
      </w:pPr>
      <w:r w:rsidRPr="00386B75">
        <w:rPr>
          <w:rFonts w:ascii="Times New Roman" w:hAnsi="Times New Roman"/>
          <w:color w:val="000000"/>
          <w:sz w:val="24"/>
          <w:szCs w:val="24"/>
        </w:rPr>
        <w:t xml:space="preserve">Define cannibalism. </w:t>
      </w:r>
    </w:p>
    <w:p w14:paraId="7F51F60D" w14:textId="77777777" w:rsidR="00386B75" w:rsidRPr="00386B75" w:rsidRDefault="00386B75" w:rsidP="00386B75">
      <w:pPr>
        <w:rPr>
          <w:rFonts w:ascii="Times New Roman" w:hAnsi="Times New Roman"/>
          <w:color w:val="000000"/>
          <w:sz w:val="24"/>
          <w:szCs w:val="24"/>
        </w:rPr>
      </w:pPr>
    </w:p>
    <w:p w14:paraId="06595AF8"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b/>
          <w:color w:val="000000"/>
          <w:sz w:val="24"/>
          <w:szCs w:val="24"/>
        </w:rPr>
        <w:t>Methods of Food Preservation (Storage)</w:t>
      </w:r>
    </w:p>
    <w:p w14:paraId="2D039484"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The methods and principles of preserving food include</w:t>
      </w:r>
    </w:p>
    <w:p w14:paraId="7D655D2C" w14:textId="77777777" w:rsidR="00386B75" w:rsidRPr="00386B75" w:rsidRDefault="00386B75" w:rsidP="00386B75">
      <w:pPr>
        <w:rPr>
          <w:rFonts w:ascii="Times New Roman" w:hAnsi="Times New Roman"/>
          <w:color w:val="000000"/>
          <w:sz w:val="24"/>
          <w:szCs w:val="24"/>
        </w:rPr>
      </w:pPr>
    </w:p>
    <w:p w14:paraId="34B45D4B"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Salting</w:t>
      </w:r>
      <w:r w:rsidRPr="00386B75">
        <w:rPr>
          <w:rFonts w:ascii="Times New Roman" w:hAnsi="Times New Roman"/>
          <w:color w:val="000000"/>
          <w:sz w:val="24"/>
          <w:szCs w:val="24"/>
        </w:rPr>
        <w:t>:  This involves coating of the food with table salt or common salt (NaCl).</w:t>
      </w:r>
    </w:p>
    <w:p w14:paraId="066BC6EA"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Principle: The salt on the surface of the food dehydrates it i.e. it removes water from the food.  </w:t>
      </w:r>
    </w:p>
    <w:p w14:paraId="6FBAA91D"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This form a highly concentrated solution which has osmotic pressure than the cytoplasm of the </w:t>
      </w:r>
      <w:proofErr w:type="spellStart"/>
      <w:r w:rsidRPr="00386B75">
        <w:rPr>
          <w:rFonts w:ascii="Times New Roman" w:hAnsi="Times New Roman"/>
          <w:color w:val="000000"/>
          <w:sz w:val="24"/>
          <w:szCs w:val="24"/>
        </w:rPr>
        <w:t>micro organisms</w:t>
      </w:r>
      <w:proofErr w:type="spellEnd"/>
      <w:r w:rsidRPr="00386B75">
        <w:rPr>
          <w:rFonts w:ascii="Times New Roman" w:hAnsi="Times New Roman"/>
          <w:color w:val="000000"/>
          <w:sz w:val="24"/>
          <w:szCs w:val="24"/>
        </w:rPr>
        <w:t xml:space="preserve"> that cause decay. The salts inhibit the growth of the microbe or kill them. This method can be used for fresh meat, fish etc. </w:t>
      </w:r>
    </w:p>
    <w:p w14:paraId="66F6C0E2" w14:textId="77777777" w:rsidR="00386B75" w:rsidRPr="00386B75" w:rsidRDefault="00386B75" w:rsidP="00386B75">
      <w:pPr>
        <w:rPr>
          <w:rFonts w:ascii="Times New Roman" w:hAnsi="Times New Roman"/>
          <w:color w:val="000000"/>
          <w:sz w:val="24"/>
          <w:szCs w:val="24"/>
        </w:rPr>
      </w:pPr>
    </w:p>
    <w:p w14:paraId="235287FA"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Drying</w:t>
      </w:r>
      <w:r w:rsidRPr="00386B75">
        <w:rPr>
          <w:rFonts w:ascii="Times New Roman" w:hAnsi="Times New Roman"/>
          <w:color w:val="000000"/>
          <w:sz w:val="24"/>
          <w:szCs w:val="24"/>
        </w:rPr>
        <w:t>:  Food such as vegetables, maize, cassava, fish, meat etc. can be preserved by drying under the sun.</w:t>
      </w:r>
    </w:p>
    <w:p w14:paraId="30374E8C"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Principle: Drying reduces water content of the food thus making it unsuitable for the growth of spoilage </w:t>
      </w:r>
      <w:proofErr w:type="spellStart"/>
      <w:r w:rsidRPr="00386B75">
        <w:rPr>
          <w:rFonts w:ascii="Times New Roman" w:hAnsi="Times New Roman"/>
          <w:color w:val="000000"/>
          <w:sz w:val="24"/>
          <w:szCs w:val="24"/>
        </w:rPr>
        <w:t>micro organisms</w:t>
      </w:r>
      <w:proofErr w:type="spellEnd"/>
      <w:r w:rsidRPr="00386B75">
        <w:rPr>
          <w:rFonts w:ascii="Times New Roman" w:hAnsi="Times New Roman"/>
          <w:color w:val="000000"/>
          <w:sz w:val="24"/>
          <w:szCs w:val="24"/>
        </w:rPr>
        <w:t xml:space="preserve"> due to increased osmotic concentration of food.</w:t>
      </w:r>
    </w:p>
    <w:p w14:paraId="54CD2AB3" w14:textId="77777777" w:rsidR="00386B75" w:rsidRPr="00386B75" w:rsidRDefault="00386B75" w:rsidP="00386B75">
      <w:pPr>
        <w:rPr>
          <w:rFonts w:ascii="Times New Roman" w:hAnsi="Times New Roman"/>
          <w:color w:val="000000"/>
          <w:sz w:val="24"/>
          <w:szCs w:val="24"/>
        </w:rPr>
      </w:pPr>
    </w:p>
    <w:p w14:paraId="5DEBE6B3"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Smoking</w:t>
      </w:r>
      <w:r w:rsidRPr="00386B75">
        <w:rPr>
          <w:rFonts w:ascii="Times New Roman" w:hAnsi="Times New Roman"/>
          <w:color w:val="000000"/>
          <w:sz w:val="24"/>
          <w:szCs w:val="24"/>
        </w:rPr>
        <w:t>: Involves placing the food over naked fire to dry it. Food preserved this way includes meat, fish, groundnut, plantain etc.</w:t>
      </w:r>
    </w:p>
    <w:p w14:paraId="3DFE3A6B"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Principle: The smoke creates an oxygen deficient environment that kills </w:t>
      </w:r>
      <w:proofErr w:type="spellStart"/>
      <w:r w:rsidRPr="00386B75">
        <w:rPr>
          <w:rFonts w:ascii="Times New Roman" w:hAnsi="Times New Roman"/>
          <w:color w:val="000000"/>
          <w:sz w:val="24"/>
          <w:szCs w:val="24"/>
        </w:rPr>
        <w:t>micro organisms</w:t>
      </w:r>
      <w:proofErr w:type="spellEnd"/>
      <w:r w:rsidRPr="00386B75">
        <w:rPr>
          <w:rFonts w:ascii="Times New Roman" w:hAnsi="Times New Roman"/>
          <w:color w:val="000000"/>
          <w:sz w:val="24"/>
          <w:szCs w:val="24"/>
        </w:rPr>
        <w:t xml:space="preserve">. The smoke also contains chemicals that are poisonous to the organisms. </w:t>
      </w:r>
    </w:p>
    <w:p w14:paraId="5D13E918" w14:textId="77777777" w:rsidR="00386B75" w:rsidRPr="00386B75" w:rsidRDefault="00386B75" w:rsidP="00386B75">
      <w:pPr>
        <w:rPr>
          <w:rFonts w:ascii="Times New Roman" w:hAnsi="Times New Roman"/>
          <w:color w:val="000000"/>
          <w:sz w:val="24"/>
          <w:szCs w:val="24"/>
        </w:rPr>
      </w:pPr>
    </w:p>
    <w:p w14:paraId="5FE22FD5"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Evaluation</w:t>
      </w:r>
    </w:p>
    <w:p w14:paraId="0351F0B9"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1) List three methods of preserving food.</w:t>
      </w:r>
    </w:p>
    <w:p w14:paraId="798CA3B9"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2) What are the principles of the methods mentioned above?</w:t>
      </w:r>
    </w:p>
    <w:p w14:paraId="2371EB18" w14:textId="77777777" w:rsidR="00386B75" w:rsidRPr="00386B75" w:rsidRDefault="00386B75" w:rsidP="00386B75">
      <w:pPr>
        <w:rPr>
          <w:rFonts w:ascii="Times New Roman" w:hAnsi="Times New Roman"/>
          <w:color w:val="000000"/>
          <w:sz w:val="24"/>
          <w:szCs w:val="24"/>
        </w:rPr>
      </w:pPr>
    </w:p>
    <w:p w14:paraId="6454BE13"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Method of Food Preservation</w:t>
      </w:r>
    </w:p>
    <w:p w14:paraId="220CCE3F"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1. Refrigeration/Freezing</w:t>
      </w:r>
      <w:r w:rsidRPr="00386B75">
        <w:rPr>
          <w:rFonts w:ascii="Times New Roman" w:hAnsi="Times New Roman"/>
          <w:color w:val="000000"/>
          <w:sz w:val="24"/>
          <w:szCs w:val="24"/>
        </w:rPr>
        <w:t xml:space="preserve">:  This involves keeping food in the refrigerator or freezer at low temperature.  Such food includes fruit, vegetables, milk, bread, fish, meat etc.  Low temperature reduces the metabolic rate of microbes.  Some can even be killed thus reducing spoilage considerable. </w:t>
      </w:r>
    </w:p>
    <w:p w14:paraId="60511D94" w14:textId="77777777" w:rsidR="00386B75" w:rsidRPr="00386B75" w:rsidRDefault="00386B75" w:rsidP="00386B75">
      <w:pPr>
        <w:rPr>
          <w:rFonts w:ascii="Times New Roman" w:hAnsi="Times New Roman"/>
          <w:color w:val="000000"/>
          <w:sz w:val="24"/>
          <w:szCs w:val="24"/>
        </w:rPr>
      </w:pPr>
    </w:p>
    <w:p w14:paraId="22E896AD" w14:textId="77777777" w:rsidR="00386B75" w:rsidRPr="00386B75" w:rsidRDefault="00386B75" w:rsidP="00386B75">
      <w:pPr>
        <w:rPr>
          <w:rFonts w:ascii="Times New Roman" w:hAnsi="Times New Roman"/>
          <w:b/>
          <w:color w:val="000000"/>
          <w:sz w:val="24"/>
          <w:szCs w:val="24"/>
        </w:rPr>
      </w:pPr>
      <w:r w:rsidRPr="00386B75">
        <w:rPr>
          <w:rFonts w:ascii="Times New Roman" w:hAnsi="Times New Roman"/>
          <w:color w:val="000000"/>
          <w:sz w:val="24"/>
          <w:szCs w:val="24"/>
        </w:rPr>
        <w:t xml:space="preserve">2. </w:t>
      </w:r>
      <w:r w:rsidRPr="00386B75">
        <w:rPr>
          <w:rFonts w:ascii="Times New Roman" w:hAnsi="Times New Roman"/>
          <w:b/>
          <w:color w:val="000000"/>
          <w:sz w:val="24"/>
          <w:szCs w:val="24"/>
        </w:rPr>
        <w:t>Pasteurization</w:t>
      </w:r>
      <w:r w:rsidRPr="00386B75">
        <w:rPr>
          <w:rFonts w:ascii="Times New Roman" w:hAnsi="Times New Roman"/>
          <w:color w:val="000000"/>
          <w:sz w:val="24"/>
          <w:szCs w:val="24"/>
        </w:rPr>
        <w:t>:   This is the heating of some food product to a very high temperature (72</w:t>
      </w:r>
      <w:r w:rsidRPr="00386B75">
        <w:rPr>
          <w:rFonts w:ascii="Times New Roman" w:hAnsi="Times New Roman"/>
          <w:color w:val="000000"/>
          <w:sz w:val="24"/>
          <w:szCs w:val="24"/>
          <w:vertAlign w:val="superscript"/>
        </w:rPr>
        <w:t>O</w:t>
      </w:r>
      <w:r w:rsidRPr="00386B75">
        <w:rPr>
          <w:rFonts w:ascii="Times New Roman" w:hAnsi="Times New Roman"/>
          <w:color w:val="000000"/>
          <w:sz w:val="24"/>
          <w:szCs w:val="24"/>
        </w:rPr>
        <w:t>C) for about 10 minutes and its immediate cooling for the purpose of storage. The high temperature destroys the spoilage microbes. Milk, cheese, beef can be preserved this way. Pasteurization usually precedes canning or bottling method of food preservation.</w:t>
      </w:r>
    </w:p>
    <w:p w14:paraId="4FE93181" w14:textId="77777777" w:rsidR="00386B75" w:rsidRPr="00386B75" w:rsidRDefault="00386B75" w:rsidP="00386B75">
      <w:pPr>
        <w:rPr>
          <w:rFonts w:ascii="Times New Roman" w:hAnsi="Times New Roman"/>
          <w:color w:val="000000"/>
          <w:sz w:val="24"/>
          <w:szCs w:val="24"/>
        </w:rPr>
      </w:pPr>
    </w:p>
    <w:p w14:paraId="401D06B8"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3. </w:t>
      </w:r>
      <w:r w:rsidRPr="00386B75">
        <w:rPr>
          <w:rFonts w:ascii="Times New Roman" w:hAnsi="Times New Roman"/>
          <w:b/>
          <w:color w:val="000000"/>
          <w:sz w:val="24"/>
          <w:szCs w:val="24"/>
        </w:rPr>
        <w:t>Canning/Bottling</w:t>
      </w:r>
      <w:r w:rsidRPr="00386B75">
        <w:rPr>
          <w:rFonts w:ascii="Times New Roman" w:hAnsi="Times New Roman"/>
          <w:color w:val="000000"/>
          <w:sz w:val="24"/>
          <w:szCs w:val="24"/>
        </w:rPr>
        <w:t>:  This is the storage or sealing of processed and consumable food in cans or bottle under special conditions for future consumption. This is used for food like fruit, meat, fish, and beans. etc. Microbes are gradually killed, entrance of new ones is prevented and long storage is ensured.</w:t>
      </w:r>
    </w:p>
    <w:p w14:paraId="3497870D" w14:textId="77777777" w:rsidR="00386B75" w:rsidRPr="00386B75" w:rsidRDefault="00386B75" w:rsidP="00386B75">
      <w:pPr>
        <w:rPr>
          <w:rFonts w:ascii="Times New Roman" w:hAnsi="Times New Roman"/>
          <w:color w:val="000000"/>
          <w:sz w:val="24"/>
          <w:szCs w:val="24"/>
        </w:rPr>
      </w:pPr>
    </w:p>
    <w:p w14:paraId="3424DF21"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4. </w:t>
      </w:r>
      <w:r w:rsidRPr="00386B75">
        <w:rPr>
          <w:rFonts w:ascii="Times New Roman" w:hAnsi="Times New Roman"/>
          <w:b/>
          <w:color w:val="000000"/>
          <w:sz w:val="24"/>
          <w:szCs w:val="24"/>
        </w:rPr>
        <w:t>Irradiation</w:t>
      </w:r>
      <w:r w:rsidRPr="00386B75">
        <w:rPr>
          <w:rFonts w:ascii="Times New Roman" w:hAnsi="Times New Roman"/>
          <w:color w:val="000000"/>
          <w:sz w:val="24"/>
          <w:szCs w:val="24"/>
        </w:rPr>
        <w:t xml:space="preserve">: This is the subjection of some food e.g. Milk, Canned food, tubers, fruit juices </w:t>
      </w:r>
      <w:proofErr w:type="spellStart"/>
      <w:r w:rsidRPr="00386B75">
        <w:rPr>
          <w:rFonts w:ascii="Times New Roman" w:hAnsi="Times New Roman"/>
          <w:color w:val="000000"/>
          <w:sz w:val="24"/>
          <w:szCs w:val="24"/>
        </w:rPr>
        <w:t>etc</w:t>
      </w:r>
      <w:proofErr w:type="spellEnd"/>
      <w:r w:rsidRPr="00386B75">
        <w:rPr>
          <w:rFonts w:ascii="Times New Roman" w:hAnsi="Times New Roman"/>
          <w:color w:val="000000"/>
          <w:sz w:val="24"/>
          <w:szCs w:val="24"/>
        </w:rPr>
        <w:t>, to a high radiation such as ultraviolet rays. The irradiation kills the microbes in the food and also prevents the entrance of new ones.</w:t>
      </w:r>
    </w:p>
    <w:p w14:paraId="0590D3ED" w14:textId="77777777" w:rsidR="00386B75" w:rsidRPr="00386B75" w:rsidRDefault="00386B75" w:rsidP="00386B75">
      <w:pPr>
        <w:rPr>
          <w:rFonts w:ascii="Times New Roman" w:hAnsi="Times New Roman"/>
          <w:color w:val="000000"/>
          <w:sz w:val="24"/>
          <w:szCs w:val="24"/>
        </w:rPr>
      </w:pPr>
    </w:p>
    <w:p w14:paraId="201EE3E5"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5. </w:t>
      </w:r>
      <w:r w:rsidRPr="00386B75">
        <w:rPr>
          <w:rFonts w:ascii="Times New Roman" w:hAnsi="Times New Roman"/>
          <w:b/>
          <w:color w:val="000000"/>
          <w:sz w:val="24"/>
          <w:szCs w:val="24"/>
        </w:rPr>
        <w:t>Chemicals:</w:t>
      </w:r>
      <w:r w:rsidRPr="00386B75">
        <w:rPr>
          <w:rFonts w:ascii="Times New Roman" w:hAnsi="Times New Roman"/>
          <w:color w:val="000000"/>
          <w:sz w:val="24"/>
          <w:szCs w:val="24"/>
        </w:rPr>
        <w:t xml:space="preserve"> This is the addition of harmless chemicals to food e.g. soft drink, </w:t>
      </w:r>
      <w:proofErr w:type="gramStart"/>
      <w:r w:rsidRPr="00386B75">
        <w:rPr>
          <w:rFonts w:ascii="Times New Roman" w:hAnsi="Times New Roman"/>
          <w:color w:val="000000"/>
          <w:sz w:val="24"/>
          <w:szCs w:val="24"/>
        </w:rPr>
        <w:t>vegetables  etc.</w:t>
      </w:r>
      <w:proofErr w:type="gramEnd"/>
    </w:p>
    <w:p w14:paraId="5C1995E4"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lastRenderedPageBreak/>
        <w:t xml:space="preserve">Principle: The chemical choke spoilage organisms in the food.  It also dehydrates or </w:t>
      </w:r>
      <w:proofErr w:type="spellStart"/>
      <w:r w:rsidRPr="00386B75">
        <w:rPr>
          <w:rFonts w:ascii="Times New Roman" w:hAnsi="Times New Roman"/>
          <w:color w:val="000000"/>
          <w:sz w:val="24"/>
          <w:szCs w:val="24"/>
        </w:rPr>
        <w:t>toxicate</w:t>
      </w:r>
      <w:proofErr w:type="spellEnd"/>
      <w:r w:rsidRPr="00386B75">
        <w:rPr>
          <w:rFonts w:ascii="Times New Roman" w:hAnsi="Times New Roman"/>
          <w:color w:val="000000"/>
          <w:sz w:val="24"/>
          <w:szCs w:val="24"/>
        </w:rPr>
        <w:t xml:space="preserve"> the microbes.</w:t>
      </w:r>
    </w:p>
    <w:p w14:paraId="5C983387" w14:textId="77777777" w:rsidR="00386B75" w:rsidRPr="00386B75" w:rsidRDefault="00386B75" w:rsidP="00386B75">
      <w:pPr>
        <w:rPr>
          <w:rFonts w:ascii="Times New Roman" w:hAnsi="Times New Roman"/>
          <w:color w:val="000000"/>
          <w:sz w:val="24"/>
          <w:szCs w:val="24"/>
        </w:rPr>
      </w:pPr>
    </w:p>
    <w:p w14:paraId="55FDAADE"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Evaluation</w:t>
      </w:r>
    </w:p>
    <w:p w14:paraId="7F90E4E8"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1. How is pasteurization related to canning or bottling method of preservation?</w:t>
      </w:r>
    </w:p>
    <w:p w14:paraId="74AA8573"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2. Food storage reduces the effect of natural disaster, explain.</w:t>
      </w:r>
    </w:p>
    <w:p w14:paraId="4CCE7FA4" w14:textId="77777777" w:rsidR="00386B75" w:rsidRPr="00386B75" w:rsidRDefault="00386B75" w:rsidP="00386B75">
      <w:pPr>
        <w:rPr>
          <w:rFonts w:ascii="Times New Roman" w:hAnsi="Times New Roman"/>
          <w:color w:val="000000"/>
          <w:sz w:val="24"/>
          <w:szCs w:val="24"/>
        </w:rPr>
      </w:pPr>
    </w:p>
    <w:p w14:paraId="2903A1F4" w14:textId="77777777" w:rsidR="00386B75" w:rsidRPr="00386B75" w:rsidRDefault="00386B75" w:rsidP="00386B75">
      <w:pPr>
        <w:rPr>
          <w:rFonts w:ascii="Times New Roman" w:hAnsi="Times New Roman"/>
          <w:color w:val="000000"/>
          <w:sz w:val="24"/>
          <w:szCs w:val="24"/>
        </w:rPr>
      </w:pPr>
    </w:p>
    <w:p w14:paraId="0B68CC49"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Effects of Food Storage on Population</w:t>
      </w:r>
    </w:p>
    <w:p w14:paraId="4E71BA4D"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1. </w:t>
      </w:r>
      <w:r w:rsidRPr="00386B75">
        <w:rPr>
          <w:rFonts w:ascii="Times New Roman" w:hAnsi="Times New Roman"/>
          <w:b/>
          <w:color w:val="000000"/>
          <w:sz w:val="24"/>
          <w:szCs w:val="24"/>
        </w:rPr>
        <w:t>Prevention of hunger and famine</w:t>
      </w:r>
      <w:r w:rsidRPr="00386B75">
        <w:rPr>
          <w:rFonts w:ascii="Times New Roman" w:hAnsi="Times New Roman"/>
          <w:color w:val="000000"/>
          <w:sz w:val="24"/>
          <w:szCs w:val="24"/>
        </w:rPr>
        <w:t>: Hunger or famine that would have resulted from food shortage is averted with preservation of food.</w:t>
      </w:r>
    </w:p>
    <w:p w14:paraId="7C04F522"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2. </w:t>
      </w:r>
      <w:r w:rsidRPr="00386B75">
        <w:rPr>
          <w:rFonts w:ascii="Times New Roman" w:hAnsi="Times New Roman"/>
          <w:b/>
          <w:color w:val="000000"/>
          <w:sz w:val="24"/>
          <w:szCs w:val="24"/>
        </w:rPr>
        <w:t>Maintenance of stable price</w:t>
      </w:r>
      <w:r w:rsidRPr="00386B75">
        <w:rPr>
          <w:rFonts w:ascii="Times New Roman" w:hAnsi="Times New Roman"/>
          <w:color w:val="000000"/>
          <w:sz w:val="24"/>
          <w:szCs w:val="24"/>
        </w:rPr>
        <w:t xml:space="preserve">: During harvest, food is cheap.  </w:t>
      </w:r>
      <w:proofErr w:type="gramStart"/>
      <w:r w:rsidRPr="00386B75">
        <w:rPr>
          <w:rFonts w:ascii="Times New Roman" w:hAnsi="Times New Roman"/>
          <w:color w:val="000000"/>
          <w:sz w:val="24"/>
          <w:szCs w:val="24"/>
        </w:rPr>
        <w:t>However</w:t>
      </w:r>
      <w:proofErr w:type="gramEnd"/>
      <w:r w:rsidRPr="00386B75">
        <w:rPr>
          <w:rFonts w:ascii="Times New Roman" w:hAnsi="Times New Roman"/>
          <w:color w:val="000000"/>
          <w:sz w:val="24"/>
          <w:szCs w:val="24"/>
        </w:rPr>
        <w:t xml:space="preserve"> food storage ensure the availability of food </w:t>
      </w:r>
      <w:proofErr w:type="spellStart"/>
      <w:r w:rsidRPr="00386B75">
        <w:rPr>
          <w:rFonts w:ascii="Times New Roman" w:hAnsi="Times New Roman"/>
          <w:color w:val="000000"/>
          <w:sz w:val="24"/>
          <w:szCs w:val="24"/>
        </w:rPr>
        <w:t>through out</w:t>
      </w:r>
      <w:proofErr w:type="spellEnd"/>
      <w:r w:rsidRPr="00386B75">
        <w:rPr>
          <w:rFonts w:ascii="Times New Roman" w:hAnsi="Times New Roman"/>
          <w:color w:val="000000"/>
          <w:sz w:val="24"/>
          <w:szCs w:val="24"/>
        </w:rPr>
        <w:t xml:space="preserve"> the year.  This helps in the maintenance of stable price.</w:t>
      </w:r>
    </w:p>
    <w:p w14:paraId="653D1F65"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3. Reduce the effect of natural disaster, flood, earthquake, pest attack and even war cause farm crop failure or destroy entrance farm activities.  Food already stored etc. harvest will save people from starvation in the period of scarcity.</w:t>
      </w:r>
    </w:p>
    <w:p w14:paraId="74EA643E"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4. Food storage provides employment for workers especially in food processing company.</w:t>
      </w:r>
    </w:p>
    <w:p w14:paraId="5F1496B5" w14:textId="77777777" w:rsidR="00386B75" w:rsidRPr="00386B75" w:rsidRDefault="00386B75" w:rsidP="00386B75">
      <w:pPr>
        <w:rPr>
          <w:rFonts w:ascii="Times New Roman" w:hAnsi="Times New Roman"/>
          <w:color w:val="000000"/>
          <w:sz w:val="24"/>
          <w:szCs w:val="24"/>
        </w:rPr>
      </w:pPr>
    </w:p>
    <w:p w14:paraId="33E68515"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Evaluation</w:t>
      </w:r>
    </w:p>
    <w:p w14:paraId="2D8C3C9D"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1. What are the effects of food storage on population?</w:t>
      </w:r>
    </w:p>
    <w:p w14:paraId="77FE1F89"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2. Highlight ways of improving food production.</w:t>
      </w:r>
    </w:p>
    <w:p w14:paraId="6B0CB611"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3. Mention four abiotic factors that affect food production.</w:t>
      </w:r>
    </w:p>
    <w:p w14:paraId="61B18836"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4. List the edaphic factors that affect food production.</w:t>
      </w:r>
    </w:p>
    <w:p w14:paraId="72C357F4"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5. What is pasteurization?</w:t>
      </w:r>
    </w:p>
    <w:p w14:paraId="4B1231C3" w14:textId="77777777" w:rsidR="00386B75" w:rsidRPr="00386B75" w:rsidRDefault="00386B75" w:rsidP="00386B75">
      <w:pPr>
        <w:rPr>
          <w:rFonts w:ascii="Times New Roman" w:hAnsi="Times New Roman"/>
          <w:color w:val="000000"/>
          <w:sz w:val="24"/>
          <w:szCs w:val="24"/>
        </w:rPr>
      </w:pPr>
    </w:p>
    <w:p w14:paraId="275FDE93"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Weekend Assignment</w:t>
      </w:r>
    </w:p>
    <w:p w14:paraId="23EA6A9F"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1) The following except one </w:t>
      </w:r>
      <w:proofErr w:type="gramStart"/>
      <w:r w:rsidRPr="00386B75">
        <w:rPr>
          <w:rFonts w:ascii="Times New Roman" w:hAnsi="Times New Roman"/>
          <w:color w:val="000000"/>
          <w:sz w:val="24"/>
          <w:szCs w:val="24"/>
        </w:rPr>
        <w:t>results</w:t>
      </w:r>
      <w:proofErr w:type="gramEnd"/>
      <w:r w:rsidRPr="00386B75">
        <w:rPr>
          <w:rFonts w:ascii="Times New Roman" w:hAnsi="Times New Roman"/>
          <w:color w:val="000000"/>
          <w:sz w:val="24"/>
          <w:szCs w:val="24"/>
        </w:rPr>
        <w:t xml:space="preserve"> from food shortage (a)Competition (b) Reduced mortality rate (c) Emigration (d) Increased mortality rate. </w:t>
      </w:r>
    </w:p>
    <w:p w14:paraId="73091898" w14:textId="77777777" w:rsidR="00386B75" w:rsidRPr="00386B75" w:rsidRDefault="00386B75" w:rsidP="00386B75">
      <w:pPr>
        <w:rPr>
          <w:rFonts w:ascii="Times New Roman" w:hAnsi="Times New Roman"/>
          <w:color w:val="000000"/>
          <w:sz w:val="24"/>
          <w:szCs w:val="24"/>
        </w:rPr>
      </w:pPr>
    </w:p>
    <w:p w14:paraId="3F018052"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2) Food shortage makes the population size (a) increase (b) decrease (c) stabilize (d) fluctuate </w:t>
      </w:r>
    </w:p>
    <w:p w14:paraId="37A4A26E" w14:textId="77777777" w:rsidR="00386B75" w:rsidRPr="00386B75" w:rsidRDefault="00386B75" w:rsidP="00386B75">
      <w:pPr>
        <w:rPr>
          <w:rFonts w:ascii="Times New Roman" w:hAnsi="Times New Roman"/>
          <w:color w:val="000000"/>
          <w:sz w:val="24"/>
          <w:szCs w:val="24"/>
        </w:rPr>
      </w:pPr>
    </w:p>
    <w:p w14:paraId="41F82B3B"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3) Food storage results in (a) stability of price (b) Natural disaster (c) high natality rate (d) overpopulation </w:t>
      </w:r>
    </w:p>
    <w:p w14:paraId="689F4508" w14:textId="77777777" w:rsidR="00386B75" w:rsidRPr="00386B75" w:rsidRDefault="00386B75" w:rsidP="00386B75">
      <w:pPr>
        <w:rPr>
          <w:rFonts w:ascii="Times New Roman" w:hAnsi="Times New Roman"/>
          <w:color w:val="000000"/>
          <w:sz w:val="24"/>
          <w:szCs w:val="24"/>
        </w:rPr>
      </w:pPr>
    </w:p>
    <w:p w14:paraId="41283280"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4) These are methods of storing and preserving food except (a) Silos (</w:t>
      </w:r>
      <w:proofErr w:type="gramStart"/>
      <w:r w:rsidRPr="00386B75">
        <w:rPr>
          <w:rFonts w:ascii="Times New Roman" w:hAnsi="Times New Roman"/>
          <w:color w:val="000000"/>
          <w:sz w:val="24"/>
          <w:szCs w:val="24"/>
        </w:rPr>
        <w:t>b)  barns</w:t>
      </w:r>
      <w:proofErr w:type="gramEnd"/>
      <w:r w:rsidRPr="00386B75">
        <w:rPr>
          <w:rFonts w:ascii="Times New Roman" w:hAnsi="Times New Roman"/>
          <w:color w:val="000000"/>
          <w:sz w:val="24"/>
          <w:szCs w:val="24"/>
        </w:rPr>
        <w:t xml:space="preserve"> (c)  refrigeration (d) Marketing.</w:t>
      </w:r>
    </w:p>
    <w:p w14:paraId="3E26363C" w14:textId="77777777" w:rsidR="00386B75" w:rsidRPr="00386B75" w:rsidRDefault="00386B75" w:rsidP="00386B75">
      <w:pPr>
        <w:rPr>
          <w:rFonts w:ascii="Times New Roman" w:hAnsi="Times New Roman"/>
          <w:color w:val="000000"/>
          <w:sz w:val="24"/>
          <w:szCs w:val="24"/>
        </w:rPr>
      </w:pPr>
    </w:p>
    <w:p w14:paraId="5AFB7E8D" w14:textId="77777777" w:rsidR="00386B75" w:rsidRPr="00386B75" w:rsidRDefault="00386B75" w:rsidP="00386B75">
      <w:pPr>
        <w:rPr>
          <w:rFonts w:ascii="Times New Roman" w:hAnsi="Times New Roman"/>
          <w:color w:val="000000"/>
          <w:sz w:val="24"/>
          <w:szCs w:val="24"/>
        </w:rPr>
      </w:pPr>
      <w:bookmarkStart w:id="0" w:name="_GoBack"/>
      <w:bookmarkEnd w:id="0"/>
      <w:r w:rsidRPr="00386B75">
        <w:rPr>
          <w:rFonts w:ascii="Times New Roman" w:hAnsi="Times New Roman"/>
          <w:color w:val="000000"/>
          <w:sz w:val="24"/>
          <w:szCs w:val="24"/>
        </w:rPr>
        <w:t xml:space="preserve">5) The biggest factor that affects food production in Africa </w:t>
      </w:r>
      <w:proofErr w:type="gramStart"/>
      <w:r w:rsidRPr="00386B75">
        <w:rPr>
          <w:rFonts w:ascii="Times New Roman" w:hAnsi="Times New Roman"/>
          <w:color w:val="000000"/>
          <w:sz w:val="24"/>
          <w:szCs w:val="24"/>
        </w:rPr>
        <w:t>is  (</w:t>
      </w:r>
      <w:proofErr w:type="gramEnd"/>
      <w:r w:rsidRPr="00386B75">
        <w:rPr>
          <w:rFonts w:ascii="Times New Roman" w:hAnsi="Times New Roman"/>
          <w:color w:val="000000"/>
          <w:sz w:val="24"/>
          <w:szCs w:val="24"/>
        </w:rPr>
        <w:t>a) improper food storage (b) drought (c) low utilization of land (d) static farming technology.</w:t>
      </w:r>
    </w:p>
    <w:p w14:paraId="7D32D07E" w14:textId="77777777" w:rsidR="00386B75" w:rsidRPr="00386B75" w:rsidRDefault="00386B75" w:rsidP="00386B75">
      <w:pPr>
        <w:rPr>
          <w:rFonts w:ascii="Times New Roman" w:hAnsi="Times New Roman"/>
          <w:b/>
          <w:color w:val="000000"/>
          <w:sz w:val="24"/>
          <w:szCs w:val="24"/>
        </w:rPr>
      </w:pPr>
    </w:p>
    <w:p w14:paraId="217579D8"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b/>
          <w:color w:val="000000"/>
          <w:sz w:val="24"/>
          <w:szCs w:val="24"/>
        </w:rPr>
        <w:t>Theory</w:t>
      </w:r>
    </w:p>
    <w:p w14:paraId="32D027EA"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1 a. List three methods of preserving food.</w:t>
      </w:r>
    </w:p>
    <w:p w14:paraId="76980AAE"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 xml:space="preserve">  b. Explain the principle involved in the method listed above</w:t>
      </w:r>
      <w:r w:rsidRPr="00386B75">
        <w:rPr>
          <w:rFonts w:ascii="Times New Roman" w:hAnsi="Times New Roman"/>
          <w:color w:val="000000"/>
          <w:sz w:val="24"/>
          <w:szCs w:val="24"/>
          <w:lang w:val="en-GB"/>
        </w:rPr>
        <w:t>.</w:t>
      </w:r>
    </w:p>
    <w:p w14:paraId="41DEAAC6" w14:textId="77777777" w:rsidR="00386B75" w:rsidRPr="00386B75" w:rsidRDefault="00386B75" w:rsidP="00386B75">
      <w:pPr>
        <w:rPr>
          <w:rFonts w:ascii="Times New Roman" w:hAnsi="Times New Roman"/>
          <w:color w:val="000000"/>
          <w:sz w:val="24"/>
          <w:szCs w:val="24"/>
        </w:rPr>
      </w:pPr>
      <w:r w:rsidRPr="00386B75">
        <w:rPr>
          <w:rFonts w:ascii="Times New Roman" w:hAnsi="Times New Roman"/>
          <w:color w:val="000000"/>
          <w:sz w:val="24"/>
          <w:szCs w:val="24"/>
        </w:rPr>
        <w:t>2. State five ways of improving crop yield.</w:t>
      </w:r>
    </w:p>
    <w:p w14:paraId="164A479F" w14:textId="77777777" w:rsidR="00386B75" w:rsidRPr="00386B75" w:rsidRDefault="00386B75" w:rsidP="00386B75">
      <w:pPr>
        <w:rPr>
          <w:rFonts w:ascii="Times New Roman" w:hAnsi="Times New Roman"/>
          <w:color w:val="000000"/>
          <w:sz w:val="24"/>
          <w:szCs w:val="24"/>
        </w:rPr>
      </w:pPr>
    </w:p>
    <w:p w14:paraId="3AAA627F" w14:textId="77777777" w:rsidR="00386B75" w:rsidRPr="00386B75" w:rsidRDefault="00386B75" w:rsidP="00386B75">
      <w:pPr>
        <w:rPr>
          <w:rFonts w:ascii="Times New Roman" w:hAnsi="Times New Roman"/>
          <w:color w:val="000000"/>
          <w:sz w:val="24"/>
          <w:szCs w:val="24"/>
        </w:rPr>
      </w:pPr>
    </w:p>
    <w:p w14:paraId="359183C5" w14:textId="77777777" w:rsidR="00386B75" w:rsidRPr="00386B75" w:rsidRDefault="00386B75" w:rsidP="00386B75">
      <w:pPr>
        <w:rPr>
          <w:rFonts w:ascii="Times New Roman" w:hAnsi="Times New Roman"/>
          <w:b/>
          <w:sz w:val="24"/>
          <w:szCs w:val="24"/>
        </w:rPr>
      </w:pPr>
    </w:p>
    <w:p w14:paraId="2A78EA0B" w14:textId="77777777" w:rsidR="00386B75" w:rsidRPr="00386B75" w:rsidRDefault="00386B75" w:rsidP="00386B75">
      <w:pPr>
        <w:pStyle w:val="BodyTextIndent3"/>
        <w:ind w:left="0" w:firstLine="0"/>
        <w:jc w:val="center"/>
        <w:rPr>
          <w:szCs w:val="24"/>
        </w:rPr>
      </w:pPr>
    </w:p>
    <w:p w14:paraId="37AC4E77" w14:textId="77777777" w:rsidR="00957491" w:rsidRPr="00386B75" w:rsidRDefault="00957491">
      <w:pPr>
        <w:rPr>
          <w:rFonts w:ascii="Times New Roman" w:hAnsi="Times New Roman"/>
          <w:sz w:val="24"/>
          <w:szCs w:val="24"/>
        </w:rPr>
      </w:pPr>
    </w:p>
    <w:sectPr w:rsidR="00957491" w:rsidRPr="00386B75" w:rsidSect="00655647">
      <w:footerReference w:type="default" r:id="rId18"/>
      <w:pgSz w:w="11906" w:h="16838"/>
      <w:pgMar w:top="1890"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398C7" w14:textId="77777777" w:rsidR="00E17887" w:rsidRDefault="00E17887" w:rsidP="00386B75">
      <w:pPr>
        <w:spacing w:after="0" w:line="240" w:lineRule="auto"/>
      </w:pPr>
      <w:r>
        <w:separator/>
      </w:r>
    </w:p>
  </w:endnote>
  <w:endnote w:type="continuationSeparator" w:id="0">
    <w:p w14:paraId="7E7B61B7" w14:textId="77777777" w:rsidR="00E17887" w:rsidRDefault="00E17887" w:rsidP="00386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PS Special 1">
    <w:altName w:val="Wingdings"/>
    <w:charset w:val="02"/>
    <w:family w:val="auto"/>
    <w:pitch w:val="default"/>
    <w:sig w:usb0="00000000" w:usb1="00000000" w:usb2="00000000" w:usb3="00000000" w:csb0="80000000" w:csb1="00000000"/>
  </w:font>
  <w:font w:name="WPS Special 3">
    <w:altName w:val="Symbol"/>
    <w:charset w:val="02"/>
    <w:family w:val="roman"/>
    <w:pitch w:val="default"/>
    <w:sig w:usb0="00000000" w:usb1="0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DC944" w14:textId="28716734" w:rsidR="00655647" w:rsidRPr="00386B75" w:rsidRDefault="00655647" w:rsidP="00386B75">
    <w:pPr>
      <w:pStyle w:val="Footer"/>
    </w:pPr>
    <w:r>
      <w:rPr>
        <w:noProof/>
      </w:rPr>
      <w:drawing>
        <wp:inline distT="0" distB="0" distL="0" distR="0" wp14:anchorId="2190FE93" wp14:editId="52830838">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B6AE6" w14:textId="77777777" w:rsidR="00E17887" w:rsidRDefault="00E17887" w:rsidP="00386B75">
      <w:pPr>
        <w:spacing w:after="0" w:line="240" w:lineRule="auto"/>
      </w:pPr>
      <w:r>
        <w:separator/>
      </w:r>
    </w:p>
  </w:footnote>
  <w:footnote w:type="continuationSeparator" w:id="0">
    <w:p w14:paraId="340DB74C" w14:textId="77777777" w:rsidR="00E17887" w:rsidRDefault="00E17887" w:rsidP="00386B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FFFFF"/>
    <w:lvl w:ilvl="0" w:tplc="D23CEF22">
      <w:start w:val="1"/>
      <w:numFmt w:val="lowerLetter"/>
      <w:lvlText w:val="%1."/>
      <w:lvlJc w:val="left"/>
      <w:pPr>
        <w:ind w:left="720" w:hanging="360"/>
      </w:pPr>
    </w:lvl>
    <w:lvl w:ilvl="1" w:tplc="76843BCE">
      <w:start w:val="1"/>
      <w:numFmt w:val="lowerLetter"/>
      <w:lvlText w:val="%2."/>
      <w:lvlJc w:val="left"/>
      <w:pPr>
        <w:ind w:left="1440" w:hanging="360"/>
      </w:pPr>
    </w:lvl>
    <w:lvl w:ilvl="2" w:tplc="D62E5C50">
      <w:start w:val="1"/>
      <w:numFmt w:val="lowerRoman"/>
      <w:lvlText w:val="%3."/>
      <w:lvlJc w:val="right"/>
      <w:pPr>
        <w:ind w:left="2160" w:hanging="180"/>
      </w:pPr>
    </w:lvl>
    <w:lvl w:ilvl="3" w:tplc="C3C0396A">
      <w:start w:val="1"/>
      <w:numFmt w:val="decimal"/>
      <w:lvlText w:val="%4."/>
      <w:lvlJc w:val="left"/>
      <w:pPr>
        <w:ind w:left="2880" w:hanging="360"/>
      </w:pPr>
    </w:lvl>
    <w:lvl w:ilvl="4" w:tplc="F1A034FC">
      <w:start w:val="1"/>
      <w:numFmt w:val="lowerLetter"/>
      <w:lvlText w:val="%5."/>
      <w:lvlJc w:val="left"/>
      <w:pPr>
        <w:ind w:left="3600" w:hanging="360"/>
      </w:pPr>
    </w:lvl>
    <w:lvl w:ilvl="5" w:tplc="1D5A7710">
      <w:start w:val="1"/>
      <w:numFmt w:val="lowerRoman"/>
      <w:lvlText w:val="%6."/>
      <w:lvlJc w:val="right"/>
      <w:pPr>
        <w:ind w:left="4320" w:hanging="180"/>
      </w:pPr>
    </w:lvl>
    <w:lvl w:ilvl="6" w:tplc="24B0D720">
      <w:start w:val="1"/>
      <w:numFmt w:val="decimal"/>
      <w:lvlText w:val="%7."/>
      <w:lvlJc w:val="left"/>
      <w:pPr>
        <w:ind w:left="5040" w:hanging="360"/>
      </w:pPr>
    </w:lvl>
    <w:lvl w:ilvl="7" w:tplc="94CCDE20">
      <w:start w:val="1"/>
      <w:numFmt w:val="lowerLetter"/>
      <w:lvlText w:val="%8."/>
      <w:lvlJc w:val="left"/>
      <w:pPr>
        <w:ind w:left="5760" w:hanging="360"/>
      </w:pPr>
    </w:lvl>
    <w:lvl w:ilvl="8" w:tplc="F07A1B00">
      <w:start w:val="1"/>
      <w:numFmt w:val="lowerRoman"/>
      <w:lvlText w:val="%9."/>
      <w:lvlJc w:val="right"/>
      <w:pPr>
        <w:ind w:left="6480" w:hanging="180"/>
      </w:pPr>
    </w:lvl>
  </w:abstractNum>
  <w:abstractNum w:abstractNumId="1" w15:restartNumberingAfterBreak="0">
    <w:nsid w:val="00000003"/>
    <w:multiLevelType w:val="hybridMultilevel"/>
    <w:tmpl w:val="FFFFFFFF"/>
    <w:lvl w:ilvl="0" w:tplc="AAD4F670">
      <w:start w:val="1"/>
      <w:numFmt w:val="lowerRoman"/>
      <w:lvlText w:val="(%1)"/>
      <w:lvlJc w:val="left"/>
      <w:pPr>
        <w:tabs>
          <w:tab w:val="left" w:pos="1224"/>
        </w:tabs>
        <w:ind w:left="144" w:firstLine="360"/>
      </w:pPr>
    </w:lvl>
    <w:lvl w:ilvl="1" w:tplc="A6DEFDF8">
      <w:start w:val="1"/>
      <w:numFmt w:val="lowerLetter"/>
      <w:lvlText w:val="%2."/>
      <w:lvlJc w:val="left"/>
      <w:pPr>
        <w:tabs>
          <w:tab w:val="left" w:pos="3360"/>
        </w:tabs>
        <w:ind w:left="3360" w:hanging="360"/>
      </w:pPr>
    </w:lvl>
    <w:lvl w:ilvl="2" w:tplc="9814D58E">
      <w:start w:val="1"/>
      <w:numFmt w:val="lowerRoman"/>
      <w:lvlText w:val="%3."/>
      <w:lvlJc w:val="right"/>
      <w:pPr>
        <w:tabs>
          <w:tab w:val="left" w:pos="4080"/>
        </w:tabs>
        <w:ind w:left="4080" w:hanging="180"/>
      </w:pPr>
    </w:lvl>
    <w:lvl w:ilvl="3" w:tplc="534AA342">
      <w:start w:val="1"/>
      <w:numFmt w:val="decimal"/>
      <w:lvlText w:val="%4."/>
      <w:lvlJc w:val="left"/>
      <w:pPr>
        <w:tabs>
          <w:tab w:val="left" w:pos="4800"/>
        </w:tabs>
        <w:ind w:left="4800" w:hanging="360"/>
      </w:pPr>
    </w:lvl>
    <w:lvl w:ilvl="4" w:tplc="ACBC558E">
      <w:start w:val="1"/>
      <w:numFmt w:val="lowerLetter"/>
      <w:lvlText w:val="%5."/>
      <w:lvlJc w:val="left"/>
      <w:pPr>
        <w:tabs>
          <w:tab w:val="left" w:pos="5520"/>
        </w:tabs>
        <w:ind w:left="5520" w:hanging="360"/>
      </w:pPr>
    </w:lvl>
    <w:lvl w:ilvl="5" w:tplc="B93A8B10">
      <w:start w:val="1"/>
      <w:numFmt w:val="lowerRoman"/>
      <w:lvlText w:val="%6."/>
      <w:lvlJc w:val="right"/>
      <w:pPr>
        <w:tabs>
          <w:tab w:val="left" w:pos="6240"/>
        </w:tabs>
        <w:ind w:left="6240" w:hanging="180"/>
      </w:pPr>
    </w:lvl>
    <w:lvl w:ilvl="6" w:tplc="62886910">
      <w:start w:val="1"/>
      <w:numFmt w:val="decimal"/>
      <w:lvlText w:val="%7."/>
      <w:lvlJc w:val="left"/>
      <w:pPr>
        <w:tabs>
          <w:tab w:val="left" w:pos="6960"/>
        </w:tabs>
        <w:ind w:left="6960" w:hanging="360"/>
      </w:pPr>
    </w:lvl>
    <w:lvl w:ilvl="7" w:tplc="23CCD27E">
      <w:start w:val="1"/>
      <w:numFmt w:val="lowerLetter"/>
      <w:lvlText w:val="%8."/>
      <w:lvlJc w:val="left"/>
      <w:pPr>
        <w:tabs>
          <w:tab w:val="left" w:pos="7680"/>
        </w:tabs>
        <w:ind w:left="7680" w:hanging="360"/>
      </w:pPr>
    </w:lvl>
    <w:lvl w:ilvl="8" w:tplc="E3A4BA28">
      <w:start w:val="1"/>
      <w:numFmt w:val="lowerRoman"/>
      <w:lvlText w:val="%9."/>
      <w:lvlJc w:val="right"/>
      <w:pPr>
        <w:tabs>
          <w:tab w:val="left" w:pos="8400"/>
        </w:tabs>
        <w:ind w:left="8400" w:hanging="180"/>
      </w:pPr>
    </w:lvl>
  </w:abstractNum>
  <w:abstractNum w:abstractNumId="2" w15:restartNumberingAfterBreak="0">
    <w:nsid w:val="00000005"/>
    <w:multiLevelType w:val="hybridMultilevel"/>
    <w:tmpl w:val="FFFFFFFF"/>
    <w:lvl w:ilvl="0" w:tplc="24264A4A">
      <w:start w:val="1"/>
      <w:numFmt w:val="bullet"/>
      <w:lvlText w:val="-"/>
      <w:lvlJc w:val="left"/>
      <w:pPr>
        <w:ind w:left="1440" w:hanging="360"/>
      </w:pPr>
      <w:rPr>
        <w:rFonts w:ascii="Times New Roman" w:eastAsia="Times New Roman" w:hAnsi="Times New Roman" w:cs="Times New Roman"/>
      </w:rPr>
    </w:lvl>
    <w:lvl w:ilvl="1" w:tplc="65ACD1C2">
      <w:start w:val="1"/>
      <w:numFmt w:val="bullet"/>
      <w:lvlText w:val="o"/>
      <w:lvlJc w:val="left"/>
      <w:pPr>
        <w:ind w:left="2160" w:hanging="360"/>
      </w:pPr>
      <w:rPr>
        <w:rFonts w:ascii="Courier New" w:hAnsi="Courier New" w:cs="Courier New"/>
      </w:rPr>
    </w:lvl>
    <w:lvl w:ilvl="2" w:tplc="A5567CAE">
      <w:start w:val="1"/>
      <w:numFmt w:val="bullet"/>
      <w:lvlText w:val=""/>
      <w:lvlJc w:val="left"/>
      <w:pPr>
        <w:ind w:left="2880" w:hanging="360"/>
      </w:pPr>
      <w:rPr>
        <w:rFonts w:ascii="Wingdings" w:hAnsi="Wingdings"/>
      </w:rPr>
    </w:lvl>
    <w:lvl w:ilvl="3" w:tplc="A6129E90">
      <w:start w:val="1"/>
      <w:numFmt w:val="bullet"/>
      <w:lvlText w:val=""/>
      <w:lvlJc w:val="left"/>
      <w:pPr>
        <w:ind w:left="3600" w:hanging="360"/>
      </w:pPr>
      <w:rPr>
        <w:rFonts w:ascii="Symbol" w:hAnsi="Symbol"/>
      </w:rPr>
    </w:lvl>
    <w:lvl w:ilvl="4" w:tplc="6CBE5014">
      <w:start w:val="1"/>
      <w:numFmt w:val="bullet"/>
      <w:lvlText w:val="o"/>
      <w:lvlJc w:val="left"/>
      <w:pPr>
        <w:ind w:left="4320" w:hanging="360"/>
      </w:pPr>
      <w:rPr>
        <w:rFonts w:ascii="Courier New" w:hAnsi="Courier New" w:cs="Courier New"/>
      </w:rPr>
    </w:lvl>
    <w:lvl w:ilvl="5" w:tplc="984AF324">
      <w:start w:val="1"/>
      <w:numFmt w:val="bullet"/>
      <w:lvlText w:val=""/>
      <w:lvlJc w:val="left"/>
      <w:pPr>
        <w:ind w:left="5040" w:hanging="360"/>
      </w:pPr>
      <w:rPr>
        <w:rFonts w:ascii="Wingdings" w:hAnsi="Wingdings"/>
      </w:rPr>
    </w:lvl>
    <w:lvl w:ilvl="6" w:tplc="32625E4E">
      <w:start w:val="1"/>
      <w:numFmt w:val="bullet"/>
      <w:lvlText w:val=""/>
      <w:lvlJc w:val="left"/>
      <w:pPr>
        <w:ind w:left="5760" w:hanging="360"/>
      </w:pPr>
      <w:rPr>
        <w:rFonts w:ascii="Symbol" w:hAnsi="Symbol"/>
      </w:rPr>
    </w:lvl>
    <w:lvl w:ilvl="7" w:tplc="64CA137C">
      <w:start w:val="1"/>
      <w:numFmt w:val="bullet"/>
      <w:lvlText w:val="o"/>
      <w:lvlJc w:val="left"/>
      <w:pPr>
        <w:ind w:left="6480" w:hanging="360"/>
      </w:pPr>
      <w:rPr>
        <w:rFonts w:ascii="Courier New" w:hAnsi="Courier New" w:cs="Courier New"/>
      </w:rPr>
    </w:lvl>
    <w:lvl w:ilvl="8" w:tplc="F94437D8">
      <w:start w:val="1"/>
      <w:numFmt w:val="bullet"/>
      <w:lvlText w:val=""/>
      <w:lvlJc w:val="left"/>
      <w:pPr>
        <w:ind w:left="7200" w:hanging="360"/>
      </w:pPr>
      <w:rPr>
        <w:rFonts w:ascii="Wingdings" w:hAnsi="Wingdings"/>
      </w:rPr>
    </w:lvl>
  </w:abstractNum>
  <w:abstractNum w:abstractNumId="3" w15:restartNumberingAfterBreak="0">
    <w:nsid w:val="00000006"/>
    <w:multiLevelType w:val="hybridMultilevel"/>
    <w:tmpl w:val="FFFFFFFF"/>
    <w:lvl w:ilvl="0" w:tplc="60309FFE">
      <w:start w:val="1"/>
      <w:numFmt w:val="decimal"/>
      <w:lvlText w:val="%1."/>
      <w:lvlJc w:val="left"/>
      <w:pPr>
        <w:ind w:left="720" w:hanging="360"/>
      </w:pPr>
    </w:lvl>
    <w:lvl w:ilvl="1" w:tplc="78003052">
      <w:start w:val="1"/>
      <w:numFmt w:val="lowerLetter"/>
      <w:lvlText w:val="%2."/>
      <w:lvlJc w:val="left"/>
      <w:pPr>
        <w:ind w:left="1440" w:hanging="360"/>
      </w:pPr>
    </w:lvl>
    <w:lvl w:ilvl="2" w:tplc="07A6C702">
      <w:start w:val="1"/>
      <w:numFmt w:val="lowerRoman"/>
      <w:lvlText w:val="%3."/>
      <w:lvlJc w:val="right"/>
      <w:pPr>
        <w:ind w:left="2160" w:hanging="180"/>
      </w:pPr>
    </w:lvl>
    <w:lvl w:ilvl="3" w:tplc="553E9954">
      <w:start w:val="1"/>
      <w:numFmt w:val="decimal"/>
      <w:lvlText w:val="%4."/>
      <w:lvlJc w:val="left"/>
      <w:pPr>
        <w:ind w:left="2880" w:hanging="360"/>
      </w:pPr>
    </w:lvl>
    <w:lvl w:ilvl="4" w:tplc="BC5CB314">
      <w:start w:val="1"/>
      <w:numFmt w:val="lowerLetter"/>
      <w:lvlText w:val="%5."/>
      <w:lvlJc w:val="left"/>
      <w:pPr>
        <w:ind w:left="3600" w:hanging="360"/>
      </w:pPr>
    </w:lvl>
    <w:lvl w:ilvl="5" w:tplc="9092DC2E">
      <w:start w:val="1"/>
      <w:numFmt w:val="lowerRoman"/>
      <w:lvlText w:val="%6."/>
      <w:lvlJc w:val="right"/>
      <w:pPr>
        <w:ind w:left="4320" w:hanging="180"/>
      </w:pPr>
    </w:lvl>
    <w:lvl w:ilvl="6" w:tplc="630E94F8">
      <w:start w:val="1"/>
      <w:numFmt w:val="decimal"/>
      <w:lvlText w:val="%7."/>
      <w:lvlJc w:val="left"/>
      <w:pPr>
        <w:ind w:left="5040" w:hanging="360"/>
      </w:pPr>
    </w:lvl>
    <w:lvl w:ilvl="7" w:tplc="5ED202FA">
      <w:start w:val="1"/>
      <w:numFmt w:val="lowerLetter"/>
      <w:lvlText w:val="%8."/>
      <w:lvlJc w:val="left"/>
      <w:pPr>
        <w:ind w:left="5760" w:hanging="360"/>
      </w:pPr>
    </w:lvl>
    <w:lvl w:ilvl="8" w:tplc="92B8475C">
      <w:start w:val="1"/>
      <w:numFmt w:val="lowerRoman"/>
      <w:lvlText w:val="%9."/>
      <w:lvlJc w:val="right"/>
      <w:pPr>
        <w:ind w:left="6480" w:hanging="180"/>
      </w:pPr>
    </w:lvl>
  </w:abstractNum>
  <w:abstractNum w:abstractNumId="4" w15:restartNumberingAfterBreak="0">
    <w:nsid w:val="00000007"/>
    <w:multiLevelType w:val="hybridMultilevel"/>
    <w:tmpl w:val="FFFFFFFF"/>
    <w:lvl w:ilvl="0" w:tplc="615A5598">
      <w:start w:val="1"/>
      <w:numFmt w:val="decimal"/>
      <w:lvlText w:val="%1."/>
      <w:lvlJc w:val="left"/>
      <w:pPr>
        <w:ind w:left="720" w:hanging="360"/>
      </w:pPr>
    </w:lvl>
    <w:lvl w:ilvl="1" w:tplc="0742D2F2">
      <w:start w:val="1"/>
      <w:numFmt w:val="lowerLetter"/>
      <w:lvlText w:val="%2."/>
      <w:lvlJc w:val="left"/>
      <w:pPr>
        <w:ind w:left="1440" w:hanging="360"/>
      </w:pPr>
    </w:lvl>
    <w:lvl w:ilvl="2" w:tplc="19984B68">
      <w:start w:val="1"/>
      <w:numFmt w:val="lowerRoman"/>
      <w:lvlText w:val="%3."/>
      <w:lvlJc w:val="right"/>
      <w:pPr>
        <w:ind w:left="2160" w:hanging="180"/>
      </w:pPr>
    </w:lvl>
    <w:lvl w:ilvl="3" w:tplc="6CC40618">
      <w:start w:val="1"/>
      <w:numFmt w:val="decimal"/>
      <w:lvlText w:val="%4."/>
      <w:lvlJc w:val="left"/>
      <w:pPr>
        <w:ind w:left="2880" w:hanging="360"/>
      </w:pPr>
    </w:lvl>
    <w:lvl w:ilvl="4" w:tplc="30FCA442">
      <w:start w:val="1"/>
      <w:numFmt w:val="lowerLetter"/>
      <w:lvlText w:val="%5."/>
      <w:lvlJc w:val="left"/>
      <w:pPr>
        <w:ind w:left="3600" w:hanging="360"/>
      </w:pPr>
    </w:lvl>
    <w:lvl w:ilvl="5" w:tplc="ED42A558">
      <w:start w:val="1"/>
      <w:numFmt w:val="lowerRoman"/>
      <w:lvlText w:val="%6."/>
      <w:lvlJc w:val="right"/>
      <w:pPr>
        <w:ind w:left="4320" w:hanging="180"/>
      </w:pPr>
    </w:lvl>
    <w:lvl w:ilvl="6" w:tplc="BA46B69A">
      <w:start w:val="1"/>
      <w:numFmt w:val="decimal"/>
      <w:lvlText w:val="%7."/>
      <w:lvlJc w:val="left"/>
      <w:pPr>
        <w:ind w:left="5040" w:hanging="360"/>
      </w:pPr>
    </w:lvl>
    <w:lvl w:ilvl="7" w:tplc="D1F67574">
      <w:start w:val="1"/>
      <w:numFmt w:val="lowerLetter"/>
      <w:lvlText w:val="%8."/>
      <w:lvlJc w:val="left"/>
      <w:pPr>
        <w:ind w:left="5760" w:hanging="360"/>
      </w:pPr>
    </w:lvl>
    <w:lvl w:ilvl="8" w:tplc="859C5A8C">
      <w:start w:val="1"/>
      <w:numFmt w:val="lowerRoman"/>
      <w:lvlText w:val="%9."/>
      <w:lvlJc w:val="right"/>
      <w:pPr>
        <w:ind w:left="6480" w:hanging="180"/>
      </w:pPr>
    </w:lvl>
  </w:abstractNum>
  <w:abstractNum w:abstractNumId="5" w15:restartNumberingAfterBreak="0">
    <w:nsid w:val="00000008"/>
    <w:multiLevelType w:val="hybridMultilevel"/>
    <w:tmpl w:val="FFFFFFFF"/>
    <w:lvl w:ilvl="0" w:tplc="E99EEE94">
      <w:start w:val="1"/>
      <w:numFmt w:val="bullet"/>
      <w:lvlText w:val="-"/>
      <w:lvlJc w:val="left"/>
      <w:pPr>
        <w:ind w:left="1440" w:hanging="360"/>
      </w:pPr>
      <w:rPr>
        <w:rFonts w:ascii="Times New Roman" w:eastAsia="Times New Roman" w:hAnsi="Times New Roman" w:cs="Times New Roman"/>
      </w:rPr>
    </w:lvl>
    <w:lvl w:ilvl="1" w:tplc="419447DA">
      <w:start w:val="1"/>
      <w:numFmt w:val="bullet"/>
      <w:lvlText w:val="o"/>
      <w:lvlJc w:val="left"/>
      <w:pPr>
        <w:ind w:left="2160" w:hanging="360"/>
      </w:pPr>
      <w:rPr>
        <w:rFonts w:ascii="Courier New" w:hAnsi="Courier New" w:cs="Courier New"/>
      </w:rPr>
    </w:lvl>
    <w:lvl w:ilvl="2" w:tplc="CD2A458A">
      <w:start w:val="1"/>
      <w:numFmt w:val="bullet"/>
      <w:lvlText w:val=""/>
      <w:lvlJc w:val="left"/>
      <w:pPr>
        <w:ind w:left="2880" w:hanging="360"/>
      </w:pPr>
      <w:rPr>
        <w:rFonts w:ascii="Wingdings" w:hAnsi="Wingdings"/>
      </w:rPr>
    </w:lvl>
    <w:lvl w:ilvl="3" w:tplc="3168AC8A">
      <w:start w:val="1"/>
      <w:numFmt w:val="bullet"/>
      <w:lvlText w:val=""/>
      <w:lvlJc w:val="left"/>
      <w:pPr>
        <w:ind w:left="3600" w:hanging="360"/>
      </w:pPr>
      <w:rPr>
        <w:rFonts w:ascii="Symbol" w:hAnsi="Symbol"/>
      </w:rPr>
    </w:lvl>
    <w:lvl w:ilvl="4" w:tplc="CDE8E9A2">
      <w:start w:val="1"/>
      <w:numFmt w:val="bullet"/>
      <w:lvlText w:val="o"/>
      <w:lvlJc w:val="left"/>
      <w:pPr>
        <w:ind w:left="4320" w:hanging="360"/>
      </w:pPr>
      <w:rPr>
        <w:rFonts w:ascii="Courier New" w:hAnsi="Courier New" w:cs="Courier New"/>
      </w:rPr>
    </w:lvl>
    <w:lvl w:ilvl="5" w:tplc="72EC4110">
      <w:start w:val="1"/>
      <w:numFmt w:val="bullet"/>
      <w:lvlText w:val=""/>
      <w:lvlJc w:val="left"/>
      <w:pPr>
        <w:ind w:left="5040" w:hanging="360"/>
      </w:pPr>
      <w:rPr>
        <w:rFonts w:ascii="Wingdings" w:hAnsi="Wingdings"/>
      </w:rPr>
    </w:lvl>
    <w:lvl w:ilvl="6" w:tplc="4CDE3B22">
      <w:start w:val="1"/>
      <w:numFmt w:val="bullet"/>
      <w:lvlText w:val=""/>
      <w:lvlJc w:val="left"/>
      <w:pPr>
        <w:ind w:left="5760" w:hanging="360"/>
      </w:pPr>
      <w:rPr>
        <w:rFonts w:ascii="Symbol" w:hAnsi="Symbol"/>
      </w:rPr>
    </w:lvl>
    <w:lvl w:ilvl="7" w:tplc="F53E0006">
      <w:start w:val="1"/>
      <w:numFmt w:val="bullet"/>
      <w:lvlText w:val="o"/>
      <w:lvlJc w:val="left"/>
      <w:pPr>
        <w:ind w:left="6480" w:hanging="360"/>
      </w:pPr>
      <w:rPr>
        <w:rFonts w:ascii="Courier New" w:hAnsi="Courier New" w:cs="Courier New"/>
      </w:rPr>
    </w:lvl>
    <w:lvl w:ilvl="8" w:tplc="343440CC">
      <w:start w:val="1"/>
      <w:numFmt w:val="bullet"/>
      <w:lvlText w:val=""/>
      <w:lvlJc w:val="left"/>
      <w:pPr>
        <w:ind w:left="7200" w:hanging="360"/>
      </w:pPr>
      <w:rPr>
        <w:rFonts w:ascii="Wingdings" w:hAnsi="Wingdings"/>
      </w:rPr>
    </w:lvl>
  </w:abstractNum>
  <w:abstractNum w:abstractNumId="6" w15:restartNumberingAfterBreak="0">
    <w:nsid w:val="00000009"/>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000000A"/>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000000B"/>
    <w:multiLevelType w:val="hybridMultilevel"/>
    <w:tmpl w:val="FFFFFFFF"/>
    <w:lvl w:ilvl="0" w:tplc="33966E16">
      <w:start w:val="1"/>
      <w:numFmt w:val="decimal"/>
      <w:lvlText w:val="%1."/>
      <w:lvlJc w:val="left"/>
      <w:pPr>
        <w:ind w:left="720" w:hanging="360"/>
      </w:pPr>
    </w:lvl>
    <w:lvl w:ilvl="1" w:tplc="C7AED7D4">
      <w:start w:val="1"/>
      <w:numFmt w:val="lowerLetter"/>
      <w:lvlText w:val="%2."/>
      <w:lvlJc w:val="left"/>
      <w:pPr>
        <w:ind w:left="1440" w:hanging="360"/>
      </w:pPr>
    </w:lvl>
    <w:lvl w:ilvl="2" w:tplc="7FF6743E">
      <w:start w:val="1"/>
      <w:numFmt w:val="lowerRoman"/>
      <w:lvlText w:val="%3."/>
      <w:lvlJc w:val="right"/>
      <w:pPr>
        <w:ind w:left="2160" w:hanging="180"/>
      </w:pPr>
    </w:lvl>
    <w:lvl w:ilvl="3" w:tplc="FFD406EC">
      <w:start w:val="1"/>
      <w:numFmt w:val="decimal"/>
      <w:lvlText w:val="%4."/>
      <w:lvlJc w:val="left"/>
      <w:pPr>
        <w:ind w:left="2880" w:hanging="360"/>
      </w:pPr>
    </w:lvl>
    <w:lvl w:ilvl="4" w:tplc="03E0238C">
      <w:start w:val="1"/>
      <w:numFmt w:val="lowerLetter"/>
      <w:lvlText w:val="%5."/>
      <w:lvlJc w:val="left"/>
      <w:pPr>
        <w:ind w:left="3600" w:hanging="360"/>
      </w:pPr>
    </w:lvl>
    <w:lvl w:ilvl="5" w:tplc="1F3E0E04">
      <w:start w:val="1"/>
      <w:numFmt w:val="lowerRoman"/>
      <w:lvlText w:val="%6."/>
      <w:lvlJc w:val="right"/>
      <w:pPr>
        <w:ind w:left="4320" w:hanging="180"/>
      </w:pPr>
    </w:lvl>
    <w:lvl w:ilvl="6" w:tplc="F0044870">
      <w:start w:val="1"/>
      <w:numFmt w:val="decimal"/>
      <w:lvlText w:val="%7."/>
      <w:lvlJc w:val="left"/>
      <w:pPr>
        <w:ind w:left="5040" w:hanging="360"/>
      </w:pPr>
    </w:lvl>
    <w:lvl w:ilvl="7" w:tplc="72C6B318">
      <w:start w:val="1"/>
      <w:numFmt w:val="lowerLetter"/>
      <w:lvlText w:val="%8."/>
      <w:lvlJc w:val="left"/>
      <w:pPr>
        <w:ind w:left="5760" w:hanging="360"/>
      </w:pPr>
    </w:lvl>
    <w:lvl w:ilvl="8" w:tplc="239A46B2">
      <w:start w:val="1"/>
      <w:numFmt w:val="lowerRoman"/>
      <w:lvlText w:val="%9."/>
      <w:lvlJc w:val="right"/>
      <w:pPr>
        <w:ind w:left="6480" w:hanging="180"/>
      </w:pPr>
    </w:lvl>
  </w:abstractNum>
  <w:abstractNum w:abstractNumId="9" w15:restartNumberingAfterBreak="0">
    <w:nsid w:val="0000000C"/>
    <w:multiLevelType w:val="hybridMultilevel"/>
    <w:tmpl w:val="FFFFFFFF"/>
    <w:lvl w:ilvl="0" w:tplc="EF008E58">
      <w:start w:val="1"/>
      <w:numFmt w:val="decimal"/>
      <w:lvlText w:val="%1."/>
      <w:lvlJc w:val="left"/>
      <w:pPr>
        <w:ind w:left="720" w:hanging="360"/>
      </w:pPr>
    </w:lvl>
    <w:lvl w:ilvl="1" w:tplc="51BCF2C6">
      <w:start w:val="1"/>
      <w:numFmt w:val="lowerLetter"/>
      <w:lvlText w:val="%2."/>
      <w:lvlJc w:val="left"/>
      <w:pPr>
        <w:ind w:left="1440" w:hanging="360"/>
      </w:pPr>
    </w:lvl>
    <w:lvl w:ilvl="2" w:tplc="547684BC">
      <w:start w:val="1"/>
      <w:numFmt w:val="lowerRoman"/>
      <w:lvlText w:val="%3."/>
      <w:lvlJc w:val="right"/>
      <w:pPr>
        <w:ind w:left="2160" w:hanging="180"/>
      </w:pPr>
    </w:lvl>
    <w:lvl w:ilvl="3" w:tplc="B11872E8">
      <w:start w:val="1"/>
      <w:numFmt w:val="decimal"/>
      <w:lvlText w:val="%4."/>
      <w:lvlJc w:val="left"/>
      <w:pPr>
        <w:ind w:left="2880" w:hanging="360"/>
      </w:pPr>
    </w:lvl>
    <w:lvl w:ilvl="4" w:tplc="AD32CB06">
      <w:start w:val="1"/>
      <w:numFmt w:val="lowerLetter"/>
      <w:lvlText w:val="%5."/>
      <w:lvlJc w:val="left"/>
      <w:pPr>
        <w:ind w:left="3600" w:hanging="360"/>
      </w:pPr>
    </w:lvl>
    <w:lvl w:ilvl="5" w:tplc="2D883EBA">
      <w:start w:val="1"/>
      <w:numFmt w:val="lowerRoman"/>
      <w:lvlText w:val="%6."/>
      <w:lvlJc w:val="right"/>
      <w:pPr>
        <w:ind w:left="4320" w:hanging="180"/>
      </w:pPr>
    </w:lvl>
    <w:lvl w:ilvl="6" w:tplc="BE28948A">
      <w:start w:val="1"/>
      <w:numFmt w:val="decimal"/>
      <w:lvlText w:val="%7."/>
      <w:lvlJc w:val="left"/>
      <w:pPr>
        <w:ind w:left="5040" w:hanging="360"/>
      </w:pPr>
    </w:lvl>
    <w:lvl w:ilvl="7" w:tplc="DBC82CEE">
      <w:start w:val="1"/>
      <w:numFmt w:val="lowerLetter"/>
      <w:lvlText w:val="%8."/>
      <w:lvlJc w:val="left"/>
      <w:pPr>
        <w:ind w:left="5760" w:hanging="360"/>
      </w:pPr>
    </w:lvl>
    <w:lvl w:ilvl="8" w:tplc="F8EE705C">
      <w:start w:val="1"/>
      <w:numFmt w:val="lowerRoman"/>
      <w:lvlText w:val="%9."/>
      <w:lvlJc w:val="right"/>
      <w:pPr>
        <w:ind w:left="6480" w:hanging="180"/>
      </w:pPr>
    </w:lvl>
  </w:abstractNum>
  <w:abstractNum w:abstractNumId="10" w15:restartNumberingAfterBreak="0">
    <w:nsid w:val="0000000E"/>
    <w:multiLevelType w:val="hybridMultilevel"/>
    <w:tmpl w:val="FFFFFFFF"/>
    <w:lvl w:ilvl="0" w:tplc="B9DCC2A0">
      <w:start w:val="1"/>
      <w:numFmt w:val="decimal"/>
      <w:lvlText w:val="%1."/>
      <w:lvlJc w:val="left"/>
      <w:pPr>
        <w:ind w:left="720" w:hanging="360"/>
      </w:pPr>
    </w:lvl>
    <w:lvl w:ilvl="1" w:tplc="E84A1852">
      <w:start w:val="1"/>
      <w:numFmt w:val="lowerLetter"/>
      <w:lvlText w:val="%2."/>
      <w:lvlJc w:val="left"/>
      <w:pPr>
        <w:ind w:left="1440" w:hanging="360"/>
      </w:pPr>
    </w:lvl>
    <w:lvl w:ilvl="2" w:tplc="5C721DD2">
      <w:start w:val="1"/>
      <w:numFmt w:val="lowerRoman"/>
      <w:lvlText w:val="%3."/>
      <w:lvlJc w:val="right"/>
      <w:pPr>
        <w:ind w:left="2160" w:hanging="180"/>
      </w:pPr>
    </w:lvl>
    <w:lvl w:ilvl="3" w:tplc="415011D4">
      <w:start w:val="1"/>
      <w:numFmt w:val="decimal"/>
      <w:lvlText w:val="%4."/>
      <w:lvlJc w:val="left"/>
      <w:pPr>
        <w:ind w:left="2880" w:hanging="360"/>
      </w:pPr>
    </w:lvl>
    <w:lvl w:ilvl="4" w:tplc="57CEE3AC">
      <w:start w:val="1"/>
      <w:numFmt w:val="lowerLetter"/>
      <w:lvlText w:val="%5."/>
      <w:lvlJc w:val="left"/>
      <w:pPr>
        <w:ind w:left="3600" w:hanging="360"/>
      </w:pPr>
    </w:lvl>
    <w:lvl w:ilvl="5" w:tplc="D174C550">
      <w:start w:val="1"/>
      <w:numFmt w:val="lowerRoman"/>
      <w:lvlText w:val="%6."/>
      <w:lvlJc w:val="right"/>
      <w:pPr>
        <w:ind w:left="4320" w:hanging="180"/>
      </w:pPr>
    </w:lvl>
    <w:lvl w:ilvl="6" w:tplc="2AD0E9F0">
      <w:start w:val="1"/>
      <w:numFmt w:val="decimal"/>
      <w:lvlText w:val="%7."/>
      <w:lvlJc w:val="left"/>
      <w:pPr>
        <w:ind w:left="5040" w:hanging="360"/>
      </w:pPr>
    </w:lvl>
    <w:lvl w:ilvl="7" w:tplc="365E0002">
      <w:start w:val="1"/>
      <w:numFmt w:val="lowerLetter"/>
      <w:lvlText w:val="%8."/>
      <w:lvlJc w:val="left"/>
      <w:pPr>
        <w:ind w:left="5760" w:hanging="360"/>
      </w:pPr>
    </w:lvl>
    <w:lvl w:ilvl="8" w:tplc="CF6A97C8">
      <w:start w:val="1"/>
      <w:numFmt w:val="lowerRoman"/>
      <w:lvlText w:val="%9."/>
      <w:lvlJc w:val="right"/>
      <w:pPr>
        <w:ind w:left="6480" w:hanging="180"/>
      </w:pPr>
    </w:lvl>
  </w:abstractNum>
  <w:abstractNum w:abstractNumId="11" w15:restartNumberingAfterBreak="0">
    <w:nsid w:val="0000000F"/>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2" w15:restartNumberingAfterBreak="0">
    <w:nsid w:val="00000010"/>
    <w:multiLevelType w:val="hybridMultilevel"/>
    <w:tmpl w:val="FFFFFFFF"/>
    <w:lvl w:ilvl="0" w:tplc="BD0C0226">
      <w:start w:val="1"/>
      <w:numFmt w:val="bullet"/>
      <w:lvlText w:val=""/>
      <w:lvlJc w:val="left"/>
      <w:pPr>
        <w:ind w:left="720" w:hanging="360"/>
      </w:pPr>
      <w:rPr>
        <w:rFonts w:ascii="Symbol" w:hAnsi="Symbol"/>
      </w:rPr>
    </w:lvl>
    <w:lvl w:ilvl="1" w:tplc="A78AE302">
      <w:start w:val="1"/>
      <w:numFmt w:val="bullet"/>
      <w:lvlText w:val="o"/>
      <w:lvlJc w:val="left"/>
      <w:pPr>
        <w:ind w:left="1440" w:hanging="360"/>
      </w:pPr>
      <w:rPr>
        <w:rFonts w:ascii="Courier New" w:hAnsi="Courier New" w:cs="Courier New"/>
      </w:rPr>
    </w:lvl>
    <w:lvl w:ilvl="2" w:tplc="52DE82A6">
      <w:start w:val="1"/>
      <w:numFmt w:val="bullet"/>
      <w:lvlText w:val=""/>
      <w:lvlJc w:val="left"/>
      <w:pPr>
        <w:ind w:left="2160" w:hanging="360"/>
      </w:pPr>
      <w:rPr>
        <w:rFonts w:ascii="Wingdings" w:hAnsi="Wingdings"/>
      </w:rPr>
    </w:lvl>
    <w:lvl w:ilvl="3" w:tplc="7AC2C88A">
      <w:start w:val="1"/>
      <w:numFmt w:val="bullet"/>
      <w:lvlText w:val=""/>
      <w:lvlJc w:val="left"/>
      <w:pPr>
        <w:ind w:left="2880" w:hanging="360"/>
      </w:pPr>
      <w:rPr>
        <w:rFonts w:ascii="Symbol" w:hAnsi="Symbol"/>
      </w:rPr>
    </w:lvl>
    <w:lvl w:ilvl="4" w:tplc="05B2E1CC">
      <w:start w:val="1"/>
      <w:numFmt w:val="bullet"/>
      <w:lvlText w:val="o"/>
      <w:lvlJc w:val="left"/>
      <w:pPr>
        <w:ind w:left="3600" w:hanging="360"/>
      </w:pPr>
      <w:rPr>
        <w:rFonts w:ascii="Courier New" w:hAnsi="Courier New" w:cs="Courier New"/>
      </w:rPr>
    </w:lvl>
    <w:lvl w:ilvl="5" w:tplc="CA7EC5D0">
      <w:start w:val="1"/>
      <w:numFmt w:val="bullet"/>
      <w:lvlText w:val=""/>
      <w:lvlJc w:val="left"/>
      <w:pPr>
        <w:ind w:left="4320" w:hanging="360"/>
      </w:pPr>
      <w:rPr>
        <w:rFonts w:ascii="Wingdings" w:hAnsi="Wingdings"/>
      </w:rPr>
    </w:lvl>
    <w:lvl w:ilvl="6" w:tplc="3EDCFEC2">
      <w:start w:val="1"/>
      <w:numFmt w:val="bullet"/>
      <w:lvlText w:val=""/>
      <w:lvlJc w:val="left"/>
      <w:pPr>
        <w:ind w:left="5040" w:hanging="360"/>
      </w:pPr>
      <w:rPr>
        <w:rFonts w:ascii="Symbol" w:hAnsi="Symbol"/>
      </w:rPr>
    </w:lvl>
    <w:lvl w:ilvl="7" w:tplc="0F06AA4C">
      <w:start w:val="1"/>
      <w:numFmt w:val="bullet"/>
      <w:lvlText w:val="o"/>
      <w:lvlJc w:val="left"/>
      <w:pPr>
        <w:ind w:left="5760" w:hanging="360"/>
      </w:pPr>
      <w:rPr>
        <w:rFonts w:ascii="Courier New" w:hAnsi="Courier New" w:cs="Courier New"/>
      </w:rPr>
    </w:lvl>
    <w:lvl w:ilvl="8" w:tplc="AB9E6808">
      <w:start w:val="1"/>
      <w:numFmt w:val="bullet"/>
      <w:lvlText w:val=""/>
      <w:lvlJc w:val="left"/>
      <w:pPr>
        <w:ind w:left="6480" w:hanging="360"/>
      </w:pPr>
      <w:rPr>
        <w:rFonts w:ascii="Wingdings" w:hAnsi="Wingdings"/>
      </w:rPr>
    </w:lvl>
  </w:abstractNum>
  <w:abstractNum w:abstractNumId="13" w15:restartNumberingAfterBreak="0">
    <w:nsid w:val="00000011"/>
    <w:multiLevelType w:val="hybridMultilevel"/>
    <w:tmpl w:val="FFFFFFFF"/>
    <w:lvl w:ilvl="0" w:tplc="AE30FE44">
      <w:start w:val="1"/>
      <w:numFmt w:val="lowerLetter"/>
      <w:lvlText w:val="%1."/>
      <w:lvlJc w:val="left"/>
      <w:pPr>
        <w:tabs>
          <w:tab w:val="left" w:pos="720"/>
        </w:tabs>
        <w:ind w:left="720" w:hanging="360"/>
      </w:pPr>
    </w:lvl>
    <w:lvl w:ilvl="1" w:tplc="3442129E">
      <w:start w:val="1"/>
      <w:numFmt w:val="decimal"/>
      <w:lvlText w:val="%2."/>
      <w:lvlJc w:val="left"/>
      <w:pPr>
        <w:tabs>
          <w:tab w:val="left" w:pos="1440"/>
        </w:tabs>
        <w:ind w:left="1440" w:hanging="360"/>
      </w:pPr>
    </w:lvl>
    <w:lvl w:ilvl="2" w:tplc="A4A82F2A">
      <w:start w:val="1"/>
      <w:numFmt w:val="lowerRoman"/>
      <w:lvlText w:val="(%3)"/>
      <w:lvlJc w:val="left"/>
      <w:pPr>
        <w:ind w:left="2700" w:hanging="720"/>
      </w:pPr>
    </w:lvl>
    <w:lvl w:ilvl="3" w:tplc="B6EA9E6C">
      <w:start w:val="1"/>
      <w:numFmt w:val="decimal"/>
      <w:lvlText w:val="%4."/>
      <w:lvlJc w:val="left"/>
      <w:pPr>
        <w:tabs>
          <w:tab w:val="left" w:pos="2880"/>
        </w:tabs>
        <w:ind w:left="2880" w:hanging="360"/>
      </w:pPr>
    </w:lvl>
    <w:lvl w:ilvl="4" w:tplc="FAFE6FC2">
      <w:start w:val="1"/>
      <w:numFmt w:val="lowerLetter"/>
      <w:lvlText w:val="%5."/>
      <w:lvlJc w:val="left"/>
      <w:pPr>
        <w:tabs>
          <w:tab w:val="left" w:pos="3600"/>
        </w:tabs>
        <w:ind w:left="3600" w:hanging="360"/>
      </w:pPr>
    </w:lvl>
    <w:lvl w:ilvl="5" w:tplc="F7AE79F6">
      <w:start w:val="1"/>
      <w:numFmt w:val="lowerRoman"/>
      <w:lvlText w:val="%6."/>
      <w:lvlJc w:val="right"/>
      <w:pPr>
        <w:tabs>
          <w:tab w:val="left" w:pos="4320"/>
        </w:tabs>
        <w:ind w:left="4320" w:hanging="180"/>
      </w:pPr>
    </w:lvl>
    <w:lvl w:ilvl="6" w:tplc="51EC2CB8">
      <w:start w:val="1"/>
      <w:numFmt w:val="decimal"/>
      <w:lvlText w:val="%7."/>
      <w:lvlJc w:val="left"/>
      <w:pPr>
        <w:tabs>
          <w:tab w:val="left" w:pos="5040"/>
        </w:tabs>
        <w:ind w:left="5040" w:hanging="360"/>
      </w:pPr>
    </w:lvl>
    <w:lvl w:ilvl="7" w:tplc="DD50DDE4">
      <w:start w:val="1"/>
      <w:numFmt w:val="lowerLetter"/>
      <w:lvlText w:val="%8."/>
      <w:lvlJc w:val="left"/>
      <w:pPr>
        <w:tabs>
          <w:tab w:val="left" w:pos="5760"/>
        </w:tabs>
        <w:ind w:left="5760" w:hanging="360"/>
      </w:pPr>
    </w:lvl>
    <w:lvl w:ilvl="8" w:tplc="0C824A4E">
      <w:start w:val="1"/>
      <w:numFmt w:val="lowerRoman"/>
      <w:lvlText w:val="%9."/>
      <w:lvlJc w:val="right"/>
      <w:pPr>
        <w:tabs>
          <w:tab w:val="left" w:pos="6480"/>
        </w:tabs>
        <w:ind w:left="6480" w:hanging="180"/>
      </w:pPr>
    </w:lvl>
  </w:abstractNum>
  <w:abstractNum w:abstractNumId="14" w15:restartNumberingAfterBreak="0">
    <w:nsid w:val="0000001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0000016"/>
    <w:multiLevelType w:val="multilevel"/>
    <w:tmpl w:val="FFFFFFFF"/>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6" w15:restartNumberingAfterBreak="0">
    <w:nsid w:val="00000017"/>
    <w:multiLevelType w:val="hybridMultilevel"/>
    <w:tmpl w:val="FFFFFFFF"/>
    <w:lvl w:ilvl="0" w:tplc="5D6EC934">
      <w:start w:val="1"/>
      <w:numFmt w:val="bullet"/>
      <w:lvlText w:val="-"/>
      <w:lvlJc w:val="left"/>
      <w:pPr>
        <w:ind w:left="720" w:hanging="360"/>
      </w:pPr>
      <w:rPr>
        <w:rFonts w:ascii="Times New Roman" w:eastAsia="Times New Roman" w:hAnsi="Times New Roman" w:cs="Times New Roman"/>
      </w:rPr>
    </w:lvl>
    <w:lvl w:ilvl="1" w:tplc="4E36BD44">
      <w:start w:val="1"/>
      <w:numFmt w:val="bullet"/>
      <w:lvlText w:val="o"/>
      <w:lvlJc w:val="left"/>
      <w:pPr>
        <w:ind w:left="1440" w:hanging="360"/>
      </w:pPr>
      <w:rPr>
        <w:rFonts w:ascii="Courier New" w:hAnsi="Courier New" w:cs="Courier New"/>
      </w:rPr>
    </w:lvl>
    <w:lvl w:ilvl="2" w:tplc="747C2FD8">
      <w:start w:val="1"/>
      <w:numFmt w:val="bullet"/>
      <w:lvlText w:val=""/>
      <w:lvlJc w:val="left"/>
      <w:pPr>
        <w:ind w:left="2160" w:hanging="360"/>
      </w:pPr>
      <w:rPr>
        <w:rFonts w:ascii="Wingdings" w:hAnsi="Wingdings"/>
      </w:rPr>
    </w:lvl>
    <w:lvl w:ilvl="3" w:tplc="C4C8C1C4">
      <w:start w:val="1"/>
      <w:numFmt w:val="bullet"/>
      <w:lvlText w:val=""/>
      <w:lvlJc w:val="left"/>
      <w:pPr>
        <w:ind w:left="2880" w:hanging="360"/>
      </w:pPr>
      <w:rPr>
        <w:rFonts w:ascii="Symbol" w:hAnsi="Symbol"/>
      </w:rPr>
    </w:lvl>
    <w:lvl w:ilvl="4" w:tplc="F3D259E2">
      <w:start w:val="1"/>
      <w:numFmt w:val="bullet"/>
      <w:lvlText w:val="o"/>
      <w:lvlJc w:val="left"/>
      <w:pPr>
        <w:ind w:left="3600" w:hanging="360"/>
      </w:pPr>
      <w:rPr>
        <w:rFonts w:ascii="Courier New" w:hAnsi="Courier New" w:cs="Courier New"/>
      </w:rPr>
    </w:lvl>
    <w:lvl w:ilvl="5" w:tplc="A5124FAC">
      <w:start w:val="1"/>
      <w:numFmt w:val="bullet"/>
      <w:lvlText w:val=""/>
      <w:lvlJc w:val="left"/>
      <w:pPr>
        <w:ind w:left="4320" w:hanging="360"/>
      </w:pPr>
      <w:rPr>
        <w:rFonts w:ascii="Wingdings" w:hAnsi="Wingdings"/>
      </w:rPr>
    </w:lvl>
    <w:lvl w:ilvl="6" w:tplc="F50C7D48">
      <w:start w:val="1"/>
      <w:numFmt w:val="bullet"/>
      <w:lvlText w:val=""/>
      <w:lvlJc w:val="left"/>
      <w:pPr>
        <w:ind w:left="5040" w:hanging="360"/>
      </w:pPr>
      <w:rPr>
        <w:rFonts w:ascii="Symbol" w:hAnsi="Symbol"/>
      </w:rPr>
    </w:lvl>
    <w:lvl w:ilvl="7" w:tplc="B9A8E3AE">
      <w:start w:val="1"/>
      <w:numFmt w:val="bullet"/>
      <w:lvlText w:val="o"/>
      <w:lvlJc w:val="left"/>
      <w:pPr>
        <w:ind w:left="5760" w:hanging="360"/>
      </w:pPr>
      <w:rPr>
        <w:rFonts w:ascii="Courier New" w:hAnsi="Courier New" w:cs="Courier New"/>
      </w:rPr>
    </w:lvl>
    <w:lvl w:ilvl="8" w:tplc="1C08AC02">
      <w:start w:val="1"/>
      <w:numFmt w:val="bullet"/>
      <w:lvlText w:val=""/>
      <w:lvlJc w:val="left"/>
      <w:pPr>
        <w:ind w:left="6480" w:hanging="360"/>
      </w:pPr>
      <w:rPr>
        <w:rFonts w:ascii="Wingdings" w:hAnsi="Wingdings"/>
      </w:rPr>
    </w:lvl>
  </w:abstractNum>
  <w:abstractNum w:abstractNumId="17" w15:restartNumberingAfterBreak="0">
    <w:nsid w:val="00000019"/>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000001A"/>
    <w:multiLevelType w:val="hybridMultilevel"/>
    <w:tmpl w:val="FFFFFFFF"/>
    <w:lvl w:ilvl="0" w:tplc="498AC81E">
      <w:start w:val="1"/>
      <w:numFmt w:val="decimal"/>
      <w:lvlText w:val="%1."/>
      <w:lvlJc w:val="left"/>
      <w:pPr>
        <w:ind w:left="720" w:hanging="360"/>
      </w:pPr>
    </w:lvl>
    <w:lvl w:ilvl="1" w:tplc="DA5A6794">
      <w:start w:val="1"/>
      <w:numFmt w:val="lowerLetter"/>
      <w:lvlText w:val="%2."/>
      <w:lvlJc w:val="left"/>
      <w:pPr>
        <w:ind w:left="1440" w:hanging="360"/>
      </w:pPr>
    </w:lvl>
    <w:lvl w:ilvl="2" w:tplc="3496E438">
      <w:start w:val="1"/>
      <w:numFmt w:val="lowerRoman"/>
      <w:lvlText w:val="%3."/>
      <w:lvlJc w:val="right"/>
      <w:pPr>
        <w:ind w:left="2160" w:hanging="180"/>
      </w:pPr>
    </w:lvl>
    <w:lvl w:ilvl="3" w:tplc="D6F89482">
      <w:start w:val="1"/>
      <w:numFmt w:val="decimal"/>
      <w:lvlText w:val="%4."/>
      <w:lvlJc w:val="left"/>
      <w:pPr>
        <w:ind w:left="2880" w:hanging="360"/>
      </w:pPr>
    </w:lvl>
    <w:lvl w:ilvl="4" w:tplc="A42495BE">
      <w:start w:val="1"/>
      <w:numFmt w:val="lowerLetter"/>
      <w:lvlText w:val="%5."/>
      <w:lvlJc w:val="left"/>
      <w:pPr>
        <w:ind w:left="3600" w:hanging="360"/>
      </w:pPr>
    </w:lvl>
    <w:lvl w:ilvl="5" w:tplc="14880832">
      <w:start w:val="1"/>
      <w:numFmt w:val="lowerRoman"/>
      <w:lvlText w:val="%6."/>
      <w:lvlJc w:val="right"/>
      <w:pPr>
        <w:ind w:left="4320" w:hanging="180"/>
      </w:pPr>
    </w:lvl>
    <w:lvl w:ilvl="6" w:tplc="B2B44F9E">
      <w:start w:val="1"/>
      <w:numFmt w:val="decimal"/>
      <w:lvlText w:val="%7."/>
      <w:lvlJc w:val="left"/>
      <w:pPr>
        <w:ind w:left="5040" w:hanging="360"/>
      </w:pPr>
    </w:lvl>
    <w:lvl w:ilvl="7" w:tplc="EE7CB11A">
      <w:start w:val="1"/>
      <w:numFmt w:val="lowerLetter"/>
      <w:lvlText w:val="%8."/>
      <w:lvlJc w:val="left"/>
      <w:pPr>
        <w:ind w:left="5760" w:hanging="360"/>
      </w:pPr>
    </w:lvl>
    <w:lvl w:ilvl="8" w:tplc="B048458C">
      <w:start w:val="1"/>
      <w:numFmt w:val="lowerRoman"/>
      <w:lvlText w:val="%9."/>
      <w:lvlJc w:val="right"/>
      <w:pPr>
        <w:ind w:left="6480" w:hanging="180"/>
      </w:pPr>
    </w:lvl>
  </w:abstractNum>
  <w:abstractNum w:abstractNumId="19" w15:restartNumberingAfterBreak="0">
    <w:nsid w:val="0000001B"/>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000001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000001D"/>
    <w:multiLevelType w:val="hybridMultilevel"/>
    <w:tmpl w:val="FFFFFFFF"/>
    <w:lvl w:ilvl="0" w:tplc="FA68F668">
      <w:start w:val="1"/>
      <w:numFmt w:val="lowerRoman"/>
      <w:lvlText w:val="%1."/>
      <w:lvlJc w:val="left"/>
      <w:pPr>
        <w:tabs>
          <w:tab w:val="left" w:pos="1080"/>
        </w:tabs>
        <w:ind w:left="792" w:hanging="432"/>
      </w:pPr>
    </w:lvl>
    <w:lvl w:ilvl="1" w:tplc="7CECFF20">
      <w:start w:val="1"/>
      <w:numFmt w:val="lowerLetter"/>
      <w:lvlText w:val="%2."/>
      <w:lvlJc w:val="left"/>
      <w:pPr>
        <w:tabs>
          <w:tab w:val="left" w:pos="1440"/>
        </w:tabs>
        <w:ind w:left="1440" w:hanging="360"/>
      </w:pPr>
    </w:lvl>
    <w:lvl w:ilvl="2" w:tplc="FA484348">
      <w:start w:val="1"/>
      <w:numFmt w:val="lowerRoman"/>
      <w:lvlText w:val="%3."/>
      <w:lvlJc w:val="right"/>
      <w:pPr>
        <w:tabs>
          <w:tab w:val="left" w:pos="2160"/>
        </w:tabs>
        <w:ind w:left="2160" w:hanging="180"/>
      </w:pPr>
    </w:lvl>
    <w:lvl w:ilvl="3" w:tplc="A962ADC6">
      <w:start w:val="1"/>
      <w:numFmt w:val="decimal"/>
      <w:lvlText w:val="%4."/>
      <w:lvlJc w:val="left"/>
      <w:pPr>
        <w:tabs>
          <w:tab w:val="left" w:pos="2880"/>
        </w:tabs>
        <w:ind w:left="2880" w:hanging="360"/>
      </w:pPr>
    </w:lvl>
    <w:lvl w:ilvl="4" w:tplc="F25EB48C">
      <w:start w:val="1"/>
      <w:numFmt w:val="lowerLetter"/>
      <w:lvlText w:val="%5."/>
      <w:lvlJc w:val="left"/>
      <w:pPr>
        <w:tabs>
          <w:tab w:val="left" w:pos="3600"/>
        </w:tabs>
        <w:ind w:left="3600" w:hanging="360"/>
      </w:pPr>
    </w:lvl>
    <w:lvl w:ilvl="5" w:tplc="F872C7FA">
      <w:start w:val="1"/>
      <w:numFmt w:val="lowerRoman"/>
      <w:lvlText w:val="%6."/>
      <w:lvlJc w:val="right"/>
      <w:pPr>
        <w:tabs>
          <w:tab w:val="left" w:pos="4320"/>
        </w:tabs>
        <w:ind w:left="4320" w:hanging="180"/>
      </w:pPr>
    </w:lvl>
    <w:lvl w:ilvl="6" w:tplc="46D48700">
      <w:start w:val="1"/>
      <w:numFmt w:val="decimal"/>
      <w:lvlText w:val="%7."/>
      <w:lvlJc w:val="left"/>
      <w:pPr>
        <w:tabs>
          <w:tab w:val="left" w:pos="5040"/>
        </w:tabs>
        <w:ind w:left="5040" w:hanging="360"/>
      </w:pPr>
    </w:lvl>
    <w:lvl w:ilvl="7" w:tplc="AB927C00">
      <w:start w:val="1"/>
      <w:numFmt w:val="lowerLetter"/>
      <w:lvlText w:val="%8."/>
      <w:lvlJc w:val="left"/>
      <w:pPr>
        <w:tabs>
          <w:tab w:val="left" w:pos="5760"/>
        </w:tabs>
        <w:ind w:left="5760" w:hanging="360"/>
      </w:pPr>
    </w:lvl>
    <w:lvl w:ilvl="8" w:tplc="893AD56A">
      <w:start w:val="1"/>
      <w:numFmt w:val="lowerRoman"/>
      <w:lvlText w:val="%9."/>
      <w:lvlJc w:val="right"/>
      <w:pPr>
        <w:tabs>
          <w:tab w:val="left" w:pos="6480"/>
        </w:tabs>
        <w:ind w:left="6480" w:hanging="180"/>
      </w:pPr>
    </w:lvl>
  </w:abstractNum>
  <w:abstractNum w:abstractNumId="22" w15:restartNumberingAfterBreak="0">
    <w:nsid w:val="0000001E"/>
    <w:multiLevelType w:val="hybridMultilevel"/>
    <w:tmpl w:val="FFFFFFFF"/>
    <w:lvl w:ilvl="0" w:tplc="0530590A">
      <w:start w:val="1"/>
      <w:numFmt w:val="decimal"/>
      <w:lvlText w:val="%1."/>
      <w:lvlJc w:val="left"/>
      <w:pPr>
        <w:ind w:left="720" w:hanging="360"/>
      </w:pPr>
    </w:lvl>
    <w:lvl w:ilvl="1" w:tplc="56D209FC">
      <w:start w:val="1"/>
      <w:numFmt w:val="lowerLetter"/>
      <w:lvlText w:val="%2."/>
      <w:lvlJc w:val="left"/>
      <w:pPr>
        <w:ind w:left="1440" w:hanging="360"/>
      </w:pPr>
    </w:lvl>
    <w:lvl w:ilvl="2" w:tplc="57166942">
      <w:start w:val="1"/>
      <w:numFmt w:val="lowerRoman"/>
      <w:lvlText w:val="%3."/>
      <w:lvlJc w:val="right"/>
      <w:pPr>
        <w:ind w:left="2160" w:hanging="180"/>
      </w:pPr>
    </w:lvl>
    <w:lvl w:ilvl="3" w:tplc="6DF6D8F2">
      <w:start w:val="1"/>
      <w:numFmt w:val="decimal"/>
      <w:lvlText w:val="%4."/>
      <w:lvlJc w:val="left"/>
      <w:pPr>
        <w:ind w:left="2880" w:hanging="360"/>
      </w:pPr>
    </w:lvl>
    <w:lvl w:ilvl="4" w:tplc="54EEA1A6">
      <w:start w:val="1"/>
      <w:numFmt w:val="lowerLetter"/>
      <w:lvlText w:val="%5."/>
      <w:lvlJc w:val="left"/>
      <w:pPr>
        <w:ind w:left="3600" w:hanging="360"/>
      </w:pPr>
    </w:lvl>
    <w:lvl w:ilvl="5" w:tplc="095C635E">
      <w:start w:val="1"/>
      <w:numFmt w:val="lowerRoman"/>
      <w:lvlText w:val="%6."/>
      <w:lvlJc w:val="right"/>
      <w:pPr>
        <w:ind w:left="4320" w:hanging="180"/>
      </w:pPr>
    </w:lvl>
    <w:lvl w:ilvl="6" w:tplc="670CD356">
      <w:start w:val="1"/>
      <w:numFmt w:val="decimal"/>
      <w:lvlText w:val="%7."/>
      <w:lvlJc w:val="left"/>
      <w:pPr>
        <w:ind w:left="5040" w:hanging="360"/>
      </w:pPr>
    </w:lvl>
    <w:lvl w:ilvl="7" w:tplc="1B4A6F74">
      <w:start w:val="1"/>
      <w:numFmt w:val="lowerLetter"/>
      <w:lvlText w:val="%8."/>
      <w:lvlJc w:val="left"/>
      <w:pPr>
        <w:ind w:left="5760" w:hanging="360"/>
      </w:pPr>
    </w:lvl>
    <w:lvl w:ilvl="8" w:tplc="1556D7A4">
      <w:start w:val="1"/>
      <w:numFmt w:val="lowerRoman"/>
      <w:lvlText w:val="%9."/>
      <w:lvlJc w:val="right"/>
      <w:pPr>
        <w:ind w:left="6480" w:hanging="180"/>
      </w:pPr>
    </w:lvl>
  </w:abstractNum>
  <w:abstractNum w:abstractNumId="23" w15:restartNumberingAfterBreak="0">
    <w:nsid w:val="0000001F"/>
    <w:multiLevelType w:val="hybridMultilevel"/>
    <w:tmpl w:val="FFFFFFFF"/>
    <w:lvl w:ilvl="0" w:tplc="64D4B1F6">
      <w:start w:val="1"/>
      <w:numFmt w:val="bullet"/>
      <w:lvlText w:val=""/>
      <w:lvlJc w:val="left"/>
      <w:pPr>
        <w:ind w:left="720" w:hanging="360"/>
      </w:pPr>
      <w:rPr>
        <w:rFonts w:ascii="Symbol" w:hAnsi="Symbol"/>
      </w:rPr>
    </w:lvl>
    <w:lvl w:ilvl="1" w:tplc="99C0DFFA">
      <w:start w:val="1"/>
      <w:numFmt w:val="bullet"/>
      <w:lvlText w:val="o"/>
      <w:lvlJc w:val="left"/>
      <w:pPr>
        <w:ind w:left="1440" w:hanging="360"/>
      </w:pPr>
      <w:rPr>
        <w:rFonts w:ascii="Courier New" w:hAnsi="Courier New" w:cs="Courier New"/>
      </w:rPr>
    </w:lvl>
    <w:lvl w:ilvl="2" w:tplc="1FF0BA1E">
      <w:start w:val="1"/>
      <w:numFmt w:val="bullet"/>
      <w:lvlText w:val=""/>
      <w:lvlJc w:val="left"/>
      <w:pPr>
        <w:ind w:left="2160" w:hanging="360"/>
      </w:pPr>
      <w:rPr>
        <w:rFonts w:ascii="Wingdings" w:hAnsi="Wingdings"/>
      </w:rPr>
    </w:lvl>
    <w:lvl w:ilvl="3" w:tplc="943062D4">
      <w:start w:val="1"/>
      <w:numFmt w:val="bullet"/>
      <w:lvlText w:val=""/>
      <w:lvlJc w:val="left"/>
      <w:pPr>
        <w:ind w:left="2880" w:hanging="360"/>
      </w:pPr>
      <w:rPr>
        <w:rFonts w:ascii="Symbol" w:hAnsi="Symbol"/>
      </w:rPr>
    </w:lvl>
    <w:lvl w:ilvl="4" w:tplc="C7C66E94">
      <w:start w:val="1"/>
      <w:numFmt w:val="bullet"/>
      <w:lvlText w:val="o"/>
      <w:lvlJc w:val="left"/>
      <w:pPr>
        <w:ind w:left="3600" w:hanging="360"/>
      </w:pPr>
      <w:rPr>
        <w:rFonts w:ascii="Courier New" w:hAnsi="Courier New" w:cs="Courier New"/>
      </w:rPr>
    </w:lvl>
    <w:lvl w:ilvl="5" w:tplc="8C787716">
      <w:start w:val="1"/>
      <w:numFmt w:val="bullet"/>
      <w:lvlText w:val=""/>
      <w:lvlJc w:val="left"/>
      <w:pPr>
        <w:ind w:left="4320" w:hanging="360"/>
      </w:pPr>
      <w:rPr>
        <w:rFonts w:ascii="Wingdings" w:hAnsi="Wingdings"/>
      </w:rPr>
    </w:lvl>
    <w:lvl w:ilvl="6" w:tplc="EAC2C9D2">
      <w:start w:val="1"/>
      <w:numFmt w:val="bullet"/>
      <w:lvlText w:val=""/>
      <w:lvlJc w:val="left"/>
      <w:pPr>
        <w:ind w:left="5040" w:hanging="360"/>
      </w:pPr>
      <w:rPr>
        <w:rFonts w:ascii="Symbol" w:hAnsi="Symbol"/>
      </w:rPr>
    </w:lvl>
    <w:lvl w:ilvl="7" w:tplc="347CF5FA">
      <w:start w:val="1"/>
      <w:numFmt w:val="bullet"/>
      <w:lvlText w:val="o"/>
      <w:lvlJc w:val="left"/>
      <w:pPr>
        <w:ind w:left="5760" w:hanging="360"/>
      </w:pPr>
      <w:rPr>
        <w:rFonts w:ascii="Courier New" w:hAnsi="Courier New" w:cs="Courier New"/>
      </w:rPr>
    </w:lvl>
    <w:lvl w:ilvl="8" w:tplc="2E42F4B0">
      <w:start w:val="1"/>
      <w:numFmt w:val="bullet"/>
      <w:lvlText w:val=""/>
      <w:lvlJc w:val="left"/>
      <w:pPr>
        <w:ind w:left="6480" w:hanging="360"/>
      </w:pPr>
      <w:rPr>
        <w:rFonts w:ascii="Wingdings" w:hAnsi="Wingdings"/>
      </w:rPr>
    </w:lvl>
  </w:abstractNum>
  <w:abstractNum w:abstractNumId="24" w15:restartNumberingAfterBreak="0">
    <w:nsid w:val="00000020"/>
    <w:multiLevelType w:val="hybridMultilevel"/>
    <w:tmpl w:val="FFFFFFFF"/>
    <w:lvl w:ilvl="0" w:tplc="81C6117E">
      <w:start w:val="1"/>
      <w:numFmt w:val="decimal"/>
      <w:lvlText w:val="%1."/>
      <w:lvlJc w:val="left"/>
      <w:pPr>
        <w:ind w:left="720" w:hanging="360"/>
      </w:pPr>
    </w:lvl>
    <w:lvl w:ilvl="1" w:tplc="69F8B6E4">
      <w:start w:val="1"/>
      <w:numFmt w:val="lowerLetter"/>
      <w:lvlText w:val="%2."/>
      <w:lvlJc w:val="left"/>
      <w:pPr>
        <w:ind w:left="1440" w:hanging="360"/>
      </w:pPr>
    </w:lvl>
    <w:lvl w:ilvl="2" w:tplc="BFAE270E">
      <w:start w:val="1"/>
      <w:numFmt w:val="lowerRoman"/>
      <w:lvlText w:val="%3."/>
      <w:lvlJc w:val="right"/>
      <w:pPr>
        <w:ind w:left="2160" w:hanging="180"/>
      </w:pPr>
    </w:lvl>
    <w:lvl w:ilvl="3" w:tplc="C1568E8E">
      <w:start w:val="1"/>
      <w:numFmt w:val="decimal"/>
      <w:lvlText w:val="%4."/>
      <w:lvlJc w:val="left"/>
      <w:pPr>
        <w:ind w:left="2880" w:hanging="360"/>
      </w:pPr>
    </w:lvl>
    <w:lvl w:ilvl="4" w:tplc="55FAD39C">
      <w:start w:val="1"/>
      <w:numFmt w:val="lowerLetter"/>
      <w:lvlText w:val="%5."/>
      <w:lvlJc w:val="left"/>
      <w:pPr>
        <w:ind w:left="3600" w:hanging="360"/>
      </w:pPr>
    </w:lvl>
    <w:lvl w:ilvl="5" w:tplc="B882C0D6">
      <w:start w:val="1"/>
      <w:numFmt w:val="lowerRoman"/>
      <w:lvlText w:val="%6."/>
      <w:lvlJc w:val="right"/>
      <w:pPr>
        <w:ind w:left="4320" w:hanging="180"/>
      </w:pPr>
    </w:lvl>
    <w:lvl w:ilvl="6" w:tplc="6F9E631E">
      <w:start w:val="1"/>
      <w:numFmt w:val="decimal"/>
      <w:lvlText w:val="%7."/>
      <w:lvlJc w:val="left"/>
      <w:pPr>
        <w:ind w:left="5040" w:hanging="360"/>
      </w:pPr>
    </w:lvl>
    <w:lvl w:ilvl="7" w:tplc="12ACA4CE">
      <w:start w:val="1"/>
      <w:numFmt w:val="lowerLetter"/>
      <w:lvlText w:val="%8."/>
      <w:lvlJc w:val="left"/>
      <w:pPr>
        <w:ind w:left="5760" w:hanging="360"/>
      </w:pPr>
    </w:lvl>
    <w:lvl w:ilvl="8" w:tplc="E496DA98">
      <w:start w:val="1"/>
      <w:numFmt w:val="lowerRoman"/>
      <w:lvlText w:val="%9."/>
      <w:lvlJc w:val="right"/>
      <w:pPr>
        <w:ind w:left="6480" w:hanging="180"/>
      </w:pPr>
    </w:lvl>
  </w:abstractNum>
  <w:abstractNum w:abstractNumId="25" w15:restartNumberingAfterBreak="0">
    <w:nsid w:val="00000022"/>
    <w:multiLevelType w:val="hybridMultilevel"/>
    <w:tmpl w:val="FFFFFFFF"/>
    <w:lvl w:ilvl="0" w:tplc="501A4A76">
      <w:start w:val="1"/>
      <w:numFmt w:val="decimal"/>
      <w:lvlText w:val="%1."/>
      <w:lvlJc w:val="left"/>
      <w:pPr>
        <w:ind w:left="720" w:hanging="360"/>
      </w:pPr>
    </w:lvl>
    <w:lvl w:ilvl="1" w:tplc="E8C2F750">
      <w:start w:val="1"/>
      <w:numFmt w:val="lowerLetter"/>
      <w:lvlText w:val="%2."/>
      <w:lvlJc w:val="left"/>
      <w:pPr>
        <w:ind w:left="1440" w:hanging="360"/>
      </w:pPr>
    </w:lvl>
    <w:lvl w:ilvl="2" w:tplc="4DD423E4">
      <w:start w:val="1"/>
      <w:numFmt w:val="lowerRoman"/>
      <w:lvlText w:val="%3."/>
      <w:lvlJc w:val="right"/>
      <w:pPr>
        <w:ind w:left="2160" w:hanging="180"/>
      </w:pPr>
    </w:lvl>
    <w:lvl w:ilvl="3" w:tplc="2940ECCA">
      <w:start w:val="1"/>
      <w:numFmt w:val="decimal"/>
      <w:lvlText w:val="%4."/>
      <w:lvlJc w:val="left"/>
      <w:pPr>
        <w:ind w:left="2880" w:hanging="360"/>
      </w:pPr>
    </w:lvl>
    <w:lvl w:ilvl="4" w:tplc="A23C823A">
      <w:start w:val="1"/>
      <w:numFmt w:val="lowerLetter"/>
      <w:lvlText w:val="%5."/>
      <w:lvlJc w:val="left"/>
      <w:pPr>
        <w:ind w:left="3600" w:hanging="360"/>
      </w:pPr>
    </w:lvl>
    <w:lvl w:ilvl="5" w:tplc="8A58BBFA">
      <w:start w:val="1"/>
      <w:numFmt w:val="lowerRoman"/>
      <w:lvlText w:val="%6."/>
      <w:lvlJc w:val="right"/>
      <w:pPr>
        <w:ind w:left="4320" w:hanging="180"/>
      </w:pPr>
    </w:lvl>
    <w:lvl w:ilvl="6" w:tplc="F99A1E5E">
      <w:start w:val="1"/>
      <w:numFmt w:val="decimal"/>
      <w:lvlText w:val="%7."/>
      <w:lvlJc w:val="left"/>
      <w:pPr>
        <w:ind w:left="5040" w:hanging="360"/>
      </w:pPr>
    </w:lvl>
    <w:lvl w:ilvl="7" w:tplc="79E01366">
      <w:start w:val="1"/>
      <w:numFmt w:val="lowerLetter"/>
      <w:lvlText w:val="%8."/>
      <w:lvlJc w:val="left"/>
      <w:pPr>
        <w:ind w:left="5760" w:hanging="360"/>
      </w:pPr>
    </w:lvl>
    <w:lvl w:ilvl="8" w:tplc="77FC7AAE">
      <w:start w:val="1"/>
      <w:numFmt w:val="lowerRoman"/>
      <w:lvlText w:val="%9."/>
      <w:lvlJc w:val="right"/>
      <w:pPr>
        <w:ind w:left="6480" w:hanging="180"/>
      </w:pPr>
    </w:lvl>
  </w:abstractNum>
  <w:abstractNum w:abstractNumId="26" w15:restartNumberingAfterBreak="0">
    <w:nsid w:val="00000023"/>
    <w:multiLevelType w:val="hybridMultilevel"/>
    <w:tmpl w:val="FFFFFFFF"/>
    <w:lvl w:ilvl="0" w:tplc="7C761A92">
      <w:start w:val="1"/>
      <w:numFmt w:val="bullet"/>
      <w:lvlText w:val=""/>
      <w:lvlJc w:val="left"/>
      <w:pPr>
        <w:ind w:left="720" w:hanging="360"/>
      </w:pPr>
      <w:rPr>
        <w:rFonts w:ascii="Symbol" w:hAnsi="Symbol"/>
      </w:rPr>
    </w:lvl>
    <w:lvl w:ilvl="1" w:tplc="950EAD26">
      <w:start w:val="1"/>
      <w:numFmt w:val="bullet"/>
      <w:lvlText w:val="o"/>
      <w:lvlJc w:val="left"/>
      <w:pPr>
        <w:ind w:left="1440" w:hanging="360"/>
      </w:pPr>
      <w:rPr>
        <w:rFonts w:ascii="Courier New" w:hAnsi="Courier New" w:cs="Courier New"/>
      </w:rPr>
    </w:lvl>
    <w:lvl w:ilvl="2" w:tplc="3B8AA2D6">
      <w:start w:val="1"/>
      <w:numFmt w:val="bullet"/>
      <w:lvlText w:val=""/>
      <w:lvlJc w:val="left"/>
      <w:pPr>
        <w:ind w:left="2160" w:hanging="360"/>
      </w:pPr>
      <w:rPr>
        <w:rFonts w:ascii="Wingdings" w:hAnsi="Wingdings"/>
      </w:rPr>
    </w:lvl>
    <w:lvl w:ilvl="3" w:tplc="780AB7CA">
      <w:start w:val="1"/>
      <w:numFmt w:val="bullet"/>
      <w:lvlText w:val=""/>
      <w:lvlJc w:val="left"/>
      <w:pPr>
        <w:ind w:left="2880" w:hanging="360"/>
      </w:pPr>
      <w:rPr>
        <w:rFonts w:ascii="Symbol" w:hAnsi="Symbol"/>
      </w:rPr>
    </w:lvl>
    <w:lvl w:ilvl="4" w:tplc="5BCE4FD4">
      <w:start w:val="1"/>
      <w:numFmt w:val="bullet"/>
      <w:lvlText w:val="o"/>
      <w:lvlJc w:val="left"/>
      <w:pPr>
        <w:ind w:left="3600" w:hanging="360"/>
      </w:pPr>
      <w:rPr>
        <w:rFonts w:ascii="Courier New" w:hAnsi="Courier New" w:cs="Courier New"/>
      </w:rPr>
    </w:lvl>
    <w:lvl w:ilvl="5" w:tplc="F6641466">
      <w:start w:val="1"/>
      <w:numFmt w:val="bullet"/>
      <w:lvlText w:val=""/>
      <w:lvlJc w:val="left"/>
      <w:pPr>
        <w:ind w:left="4320" w:hanging="360"/>
      </w:pPr>
      <w:rPr>
        <w:rFonts w:ascii="Wingdings" w:hAnsi="Wingdings"/>
      </w:rPr>
    </w:lvl>
    <w:lvl w:ilvl="6" w:tplc="0CEACE8C">
      <w:start w:val="1"/>
      <w:numFmt w:val="bullet"/>
      <w:lvlText w:val=""/>
      <w:lvlJc w:val="left"/>
      <w:pPr>
        <w:ind w:left="5040" w:hanging="360"/>
      </w:pPr>
      <w:rPr>
        <w:rFonts w:ascii="Symbol" w:hAnsi="Symbol"/>
      </w:rPr>
    </w:lvl>
    <w:lvl w:ilvl="7" w:tplc="7B18D18A">
      <w:start w:val="1"/>
      <w:numFmt w:val="bullet"/>
      <w:lvlText w:val="o"/>
      <w:lvlJc w:val="left"/>
      <w:pPr>
        <w:ind w:left="5760" w:hanging="360"/>
      </w:pPr>
      <w:rPr>
        <w:rFonts w:ascii="Courier New" w:hAnsi="Courier New" w:cs="Courier New"/>
      </w:rPr>
    </w:lvl>
    <w:lvl w:ilvl="8" w:tplc="48D8E554">
      <w:start w:val="1"/>
      <w:numFmt w:val="bullet"/>
      <w:lvlText w:val=""/>
      <w:lvlJc w:val="left"/>
      <w:pPr>
        <w:ind w:left="6480" w:hanging="360"/>
      </w:pPr>
      <w:rPr>
        <w:rFonts w:ascii="Wingdings" w:hAnsi="Wingdings"/>
      </w:rPr>
    </w:lvl>
  </w:abstractNum>
  <w:abstractNum w:abstractNumId="27" w15:restartNumberingAfterBreak="0">
    <w:nsid w:val="00000024"/>
    <w:multiLevelType w:val="hybridMultilevel"/>
    <w:tmpl w:val="FFFFFFFF"/>
    <w:lvl w:ilvl="0" w:tplc="882A1906">
      <w:start w:val="1"/>
      <w:numFmt w:val="decimal"/>
      <w:lvlText w:val="%1."/>
      <w:lvlJc w:val="left"/>
      <w:pPr>
        <w:ind w:left="1080" w:hanging="360"/>
      </w:pPr>
    </w:lvl>
    <w:lvl w:ilvl="1" w:tplc="619ABEEC">
      <w:start w:val="1"/>
      <w:numFmt w:val="lowerLetter"/>
      <w:lvlText w:val="%2."/>
      <w:lvlJc w:val="left"/>
      <w:pPr>
        <w:ind w:left="1800" w:hanging="360"/>
      </w:pPr>
    </w:lvl>
    <w:lvl w:ilvl="2" w:tplc="F5E0398A">
      <w:start w:val="1"/>
      <w:numFmt w:val="lowerRoman"/>
      <w:lvlText w:val="%3."/>
      <w:lvlJc w:val="right"/>
      <w:pPr>
        <w:ind w:left="2520" w:hanging="180"/>
      </w:pPr>
    </w:lvl>
    <w:lvl w:ilvl="3" w:tplc="E5742C88">
      <w:start w:val="1"/>
      <w:numFmt w:val="decimal"/>
      <w:lvlText w:val="%4."/>
      <w:lvlJc w:val="left"/>
      <w:pPr>
        <w:ind w:left="3240" w:hanging="360"/>
      </w:pPr>
    </w:lvl>
    <w:lvl w:ilvl="4" w:tplc="E5823FDE">
      <w:start w:val="1"/>
      <w:numFmt w:val="lowerLetter"/>
      <w:lvlText w:val="%5."/>
      <w:lvlJc w:val="left"/>
      <w:pPr>
        <w:ind w:left="3960" w:hanging="360"/>
      </w:pPr>
    </w:lvl>
    <w:lvl w:ilvl="5" w:tplc="812CFF70">
      <w:start w:val="1"/>
      <w:numFmt w:val="lowerRoman"/>
      <w:lvlText w:val="%6."/>
      <w:lvlJc w:val="right"/>
      <w:pPr>
        <w:ind w:left="4680" w:hanging="180"/>
      </w:pPr>
    </w:lvl>
    <w:lvl w:ilvl="6" w:tplc="18E43E4C">
      <w:start w:val="1"/>
      <w:numFmt w:val="decimal"/>
      <w:lvlText w:val="%7."/>
      <w:lvlJc w:val="left"/>
      <w:pPr>
        <w:ind w:left="5400" w:hanging="360"/>
      </w:pPr>
    </w:lvl>
    <w:lvl w:ilvl="7" w:tplc="7D9AF192">
      <w:start w:val="1"/>
      <w:numFmt w:val="lowerLetter"/>
      <w:lvlText w:val="%8."/>
      <w:lvlJc w:val="left"/>
      <w:pPr>
        <w:ind w:left="6120" w:hanging="360"/>
      </w:pPr>
    </w:lvl>
    <w:lvl w:ilvl="8" w:tplc="1C8EBDE6">
      <w:start w:val="1"/>
      <w:numFmt w:val="lowerRoman"/>
      <w:lvlText w:val="%9."/>
      <w:lvlJc w:val="right"/>
      <w:pPr>
        <w:ind w:left="6840" w:hanging="180"/>
      </w:pPr>
    </w:lvl>
  </w:abstractNum>
  <w:abstractNum w:abstractNumId="28" w15:restartNumberingAfterBreak="0">
    <w:nsid w:val="00000027"/>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29" w15:restartNumberingAfterBreak="0">
    <w:nsid w:val="00000028"/>
    <w:multiLevelType w:val="hybridMultilevel"/>
    <w:tmpl w:val="FFFFFFFF"/>
    <w:lvl w:ilvl="0" w:tplc="0422EBD0">
      <w:start w:val="1"/>
      <w:numFmt w:val="decimal"/>
      <w:lvlText w:val="%1."/>
      <w:lvlJc w:val="left"/>
      <w:pPr>
        <w:ind w:left="720" w:hanging="360"/>
      </w:pPr>
    </w:lvl>
    <w:lvl w:ilvl="1" w:tplc="4F96884E">
      <w:start w:val="1"/>
      <w:numFmt w:val="lowerLetter"/>
      <w:lvlText w:val="%2."/>
      <w:lvlJc w:val="left"/>
      <w:pPr>
        <w:ind w:left="1440" w:hanging="360"/>
      </w:pPr>
    </w:lvl>
    <w:lvl w:ilvl="2" w:tplc="7FD45B78">
      <w:start w:val="1"/>
      <w:numFmt w:val="lowerRoman"/>
      <w:lvlText w:val="%3."/>
      <w:lvlJc w:val="right"/>
      <w:pPr>
        <w:ind w:left="2160" w:hanging="180"/>
      </w:pPr>
    </w:lvl>
    <w:lvl w:ilvl="3" w:tplc="8312E962">
      <w:start w:val="1"/>
      <w:numFmt w:val="decimal"/>
      <w:lvlText w:val="%4."/>
      <w:lvlJc w:val="left"/>
      <w:pPr>
        <w:ind w:left="2880" w:hanging="360"/>
      </w:pPr>
    </w:lvl>
    <w:lvl w:ilvl="4" w:tplc="EEA6EDAA">
      <w:start w:val="1"/>
      <w:numFmt w:val="lowerLetter"/>
      <w:lvlText w:val="%5."/>
      <w:lvlJc w:val="left"/>
      <w:pPr>
        <w:ind w:left="3600" w:hanging="360"/>
      </w:pPr>
    </w:lvl>
    <w:lvl w:ilvl="5" w:tplc="46D011F4">
      <w:start w:val="1"/>
      <w:numFmt w:val="lowerRoman"/>
      <w:lvlText w:val="%6."/>
      <w:lvlJc w:val="right"/>
      <w:pPr>
        <w:ind w:left="4320" w:hanging="180"/>
      </w:pPr>
    </w:lvl>
    <w:lvl w:ilvl="6" w:tplc="FD5C4E42">
      <w:start w:val="1"/>
      <w:numFmt w:val="decimal"/>
      <w:lvlText w:val="%7."/>
      <w:lvlJc w:val="left"/>
      <w:pPr>
        <w:ind w:left="5040" w:hanging="360"/>
      </w:pPr>
    </w:lvl>
    <w:lvl w:ilvl="7" w:tplc="CFE4F768">
      <w:start w:val="1"/>
      <w:numFmt w:val="lowerLetter"/>
      <w:lvlText w:val="%8."/>
      <w:lvlJc w:val="left"/>
      <w:pPr>
        <w:ind w:left="5760" w:hanging="360"/>
      </w:pPr>
    </w:lvl>
    <w:lvl w:ilvl="8" w:tplc="D5026106">
      <w:start w:val="1"/>
      <w:numFmt w:val="lowerRoman"/>
      <w:lvlText w:val="%9."/>
      <w:lvlJc w:val="right"/>
      <w:pPr>
        <w:ind w:left="6480" w:hanging="180"/>
      </w:pPr>
    </w:lvl>
  </w:abstractNum>
  <w:abstractNum w:abstractNumId="30" w15:restartNumberingAfterBreak="0">
    <w:nsid w:val="00000029"/>
    <w:multiLevelType w:val="hybridMultilevel"/>
    <w:tmpl w:val="FFFFFFFF"/>
    <w:lvl w:ilvl="0" w:tplc="ACFA651A">
      <w:start w:val="1"/>
      <w:numFmt w:val="bullet"/>
      <w:lvlText w:val="−"/>
      <w:lvlJc w:val="left"/>
      <w:pPr>
        <w:ind w:left="720" w:hanging="360"/>
      </w:pPr>
      <w:rPr>
        <w:rFonts w:ascii="Calibri" w:hAnsi="Calibri"/>
      </w:rPr>
    </w:lvl>
    <w:lvl w:ilvl="1" w:tplc="08C6104E">
      <w:start w:val="1"/>
      <w:numFmt w:val="bullet"/>
      <w:lvlText w:val="o"/>
      <w:lvlJc w:val="left"/>
      <w:pPr>
        <w:ind w:left="1440" w:hanging="360"/>
      </w:pPr>
      <w:rPr>
        <w:rFonts w:ascii="Courier New" w:hAnsi="Courier New" w:cs="Courier New"/>
      </w:rPr>
    </w:lvl>
    <w:lvl w:ilvl="2" w:tplc="0004ECAE">
      <w:start w:val="1"/>
      <w:numFmt w:val="bullet"/>
      <w:lvlText w:val=""/>
      <w:lvlJc w:val="left"/>
      <w:pPr>
        <w:ind w:left="2160" w:hanging="360"/>
      </w:pPr>
      <w:rPr>
        <w:rFonts w:ascii="Wingdings" w:hAnsi="Wingdings"/>
      </w:rPr>
    </w:lvl>
    <w:lvl w:ilvl="3" w:tplc="97BCA1C6">
      <w:start w:val="1"/>
      <w:numFmt w:val="bullet"/>
      <w:lvlText w:val=""/>
      <w:lvlJc w:val="left"/>
      <w:pPr>
        <w:ind w:left="2880" w:hanging="360"/>
      </w:pPr>
      <w:rPr>
        <w:rFonts w:ascii="Symbol" w:hAnsi="Symbol"/>
      </w:rPr>
    </w:lvl>
    <w:lvl w:ilvl="4" w:tplc="A66053EA">
      <w:start w:val="1"/>
      <w:numFmt w:val="bullet"/>
      <w:lvlText w:val="o"/>
      <w:lvlJc w:val="left"/>
      <w:pPr>
        <w:ind w:left="3600" w:hanging="360"/>
      </w:pPr>
      <w:rPr>
        <w:rFonts w:ascii="Courier New" w:hAnsi="Courier New" w:cs="Courier New"/>
      </w:rPr>
    </w:lvl>
    <w:lvl w:ilvl="5" w:tplc="BAAAAA56">
      <w:start w:val="1"/>
      <w:numFmt w:val="bullet"/>
      <w:lvlText w:val=""/>
      <w:lvlJc w:val="left"/>
      <w:pPr>
        <w:ind w:left="4320" w:hanging="360"/>
      </w:pPr>
      <w:rPr>
        <w:rFonts w:ascii="Wingdings" w:hAnsi="Wingdings"/>
      </w:rPr>
    </w:lvl>
    <w:lvl w:ilvl="6" w:tplc="56D0CDB0">
      <w:start w:val="1"/>
      <w:numFmt w:val="bullet"/>
      <w:lvlText w:val=""/>
      <w:lvlJc w:val="left"/>
      <w:pPr>
        <w:ind w:left="5040" w:hanging="360"/>
      </w:pPr>
      <w:rPr>
        <w:rFonts w:ascii="Symbol" w:hAnsi="Symbol"/>
      </w:rPr>
    </w:lvl>
    <w:lvl w:ilvl="7" w:tplc="6150CA32">
      <w:start w:val="1"/>
      <w:numFmt w:val="bullet"/>
      <w:lvlText w:val="o"/>
      <w:lvlJc w:val="left"/>
      <w:pPr>
        <w:ind w:left="5760" w:hanging="360"/>
      </w:pPr>
      <w:rPr>
        <w:rFonts w:ascii="Courier New" w:hAnsi="Courier New" w:cs="Courier New"/>
      </w:rPr>
    </w:lvl>
    <w:lvl w:ilvl="8" w:tplc="636ECFF2">
      <w:start w:val="1"/>
      <w:numFmt w:val="bullet"/>
      <w:lvlText w:val=""/>
      <w:lvlJc w:val="left"/>
      <w:pPr>
        <w:ind w:left="6480" w:hanging="360"/>
      </w:pPr>
      <w:rPr>
        <w:rFonts w:ascii="Wingdings" w:hAnsi="Wingdings"/>
      </w:rPr>
    </w:lvl>
  </w:abstractNum>
  <w:abstractNum w:abstractNumId="31" w15:restartNumberingAfterBreak="0">
    <w:nsid w:val="0000002A"/>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0000002B"/>
    <w:multiLevelType w:val="hybridMultilevel"/>
    <w:tmpl w:val="FFFFFFFF"/>
    <w:lvl w:ilvl="0" w:tplc="5C64EDBC">
      <w:start w:val="1"/>
      <w:numFmt w:val="lowerRoman"/>
      <w:lvlText w:val="%1."/>
      <w:lvlJc w:val="left"/>
      <w:pPr>
        <w:tabs>
          <w:tab w:val="left" w:pos="780"/>
        </w:tabs>
        <w:ind w:left="780" w:hanging="720"/>
      </w:pPr>
    </w:lvl>
    <w:lvl w:ilvl="1" w:tplc="0D608B8E">
      <w:start w:val="1"/>
      <w:numFmt w:val="decimal"/>
      <w:lvlText w:val="%2."/>
      <w:lvlJc w:val="left"/>
      <w:pPr>
        <w:ind w:left="1140" w:hanging="360"/>
      </w:pPr>
    </w:lvl>
    <w:lvl w:ilvl="2" w:tplc="33FA49AE">
      <w:start w:val="1"/>
      <w:numFmt w:val="lowerRoman"/>
      <w:lvlText w:val="%3."/>
      <w:lvlJc w:val="right"/>
      <w:pPr>
        <w:tabs>
          <w:tab w:val="left" w:pos="1860"/>
        </w:tabs>
        <w:ind w:left="1860" w:hanging="180"/>
      </w:pPr>
    </w:lvl>
    <w:lvl w:ilvl="3" w:tplc="EB6C28EA">
      <w:start w:val="1"/>
      <w:numFmt w:val="decimal"/>
      <w:lvlText w:val="%4."/>
      <w:lvlJc w:val="left"/>
      <w:pPr>
        <w:tabs>
          <w:tab w:val="left" w:pos="2580"/>
        </w:tabs>
        <w:ind w:left="2580" w:hanging="360"/>
      </w:pPr>
    </w:lvl>
    <w:lvl w:ilvl="4" w:tplc="DBE67EC2">
      <w:start w:val="1"/>
      <w:numFmt w:val="lowerLetter"/>
      <w:lvlText w:val="%5."/>
      <w:lvlJc w:val="left"/>
      <w:pPr>
        <w:tabs>
          <w:tab w:val="left" w:pos="3300"/>
        </w:tabs>
        <w:ind w:left="3300" w:hanging="360"/>
      </w:pPr>
    </w:lvl>
    <w:lvl w:ilvl="5" w:tplc="687265A2">
      <w:start w:val="1"/>
      <w:numFmt w:val="lowerRoman"/>
      <w:lvlText w:val="%6."/>
      <w:lvlJc w:val="right"/>
      <w:pPr>
        <w:tabs>
          <w:tab w:val="left" w:pos="4020"/>
        </w:tabs>
        <w:ind w:left="4020" w:hanging="180"/>
      </w:pPr>
    </w:lvl>
    <w:lvl w:ilvl="6" w:tplc="5F28133E">
      <w:start w:val="1"/>
      <w:numFmt w:val="decimal"/>
      <w:lvlText w:val="%7."/>
      <w:lvlJc w:val="left"/>
      <w:pPr>
        <w:tabs>
          <w:tab w:val="left" w:pos="4740"/>
        </w:tabs>
        <w:ind w:left="4740" w:hanging="360"/>
      </w:pPr>
    </w:lvl>
    <w:lvl w:ilvl="7" w:tplc="B3125108">
      <w:start w:val="1"/>
      <w:numFmt w:val="lowerLetter"/>
      <w:lvlText w:val="%8."/>
      <w:lvlJc w:val="left"/>
      <w:pPr>
        <w:tabs>
          <w:tab w:val="left" w:pos="5460"/>
        </w:tabs>
        <w:ind w:left="5460" w:hanging="360"/>
      </w:pPr>
    </w:lvl>
    <w:lvl w:ilvl="8" w:tplc="2196E96E">
      <w:start w:val="1"/>
      <w:numFmt w:val="lowerRoman"/>
      <w:lvlText w:val="%9."/>
      <w:lvlJc w:val="right"/>
      <w:pPr>
        <w:tabs>
          <w:tab w:val="left" w:pos="6180"/>
        </w:tabs>
        <w:ind w:left="6180" w:hanging="180"/>
      </w:pPr>
    </w:lvl>
  </w:abstractNum>
  <w:abstractNum w:abstractNumId="33" w15:restartNumberingAfterBreak="0">
    <w:nsid w:val="0000002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0000002D"/>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0000002E"/>
    <w:multiLevelType w:val="hybridMultilevel"/>
    <w:tmpl w:val="FFFFFFFF"/>
    <w:lvl w:ilvl="0" w:tplc="7272FEC0">
      <w:start w:val="1"/>
      <w:numFmt w:val="decimal"/>
      <w:lvlText w:val="%1."/>
      <w:lvlJc w:val="left"/>
      <w:pPr>
        <w:ind w:left="720" w:hanging="360"/>
      </w:pPr>
      <w:rPr>
        <w:b w:val="0"/>
        <w:u w:val="none"/>
      </w:rPr>
    </w:lvl>
    <w:lvl w:ilvl="1" w:tplc="995AB4BE">
      <w:start w:val="1"/>
      <w:numFmt w:val="lowerLetter"/>
      <w:lvlText w:val="%2."/>
      <w:lvlJc w:val="left"/>
      <w:pPr>
        <w:ind w:left="1440" w:hanging="360"/>
      </w:pPr>
    </w:lvl>
    <w:lvl w:ilvl="2" w:tplc="7DB8686E">
      <w:start w:val="1"/>
      <w:numFmt w:val="lowerRoman"/>
      <w:lvlText w:val="%3."/>
      <w:lvlJc w:val="right"/>
      <w:pPr>
        <w:ind w:left="2160" w:hanging="180"/>
      </w:pPr>
    </w:lvl>
    <w:lvl w:ilvl="3" w:tplc="C93C84E2">
      <w:start w:val="1"/>
      <w:numFmt w:val="decimal"/>
      <w:lvlText w:val="%4."/>
      <w:lvlJc w:val="left"/>
      <w:pPr>
        <w:ind w:left="2880" w:hanging="360"/>
      </w:pPr>
    </w:lvl>
    <w:lvl w:ilvl="4" w:tplc="31C82D66">
      <w:start w:val="1"/>
      <w:numFmt w:val="lowerLetter"/>
      <w:lvlText w:val="%5."/>
      <w:lvlJc w:val="left"/>
      <w:pPr>
        <w:ind w:left="3600" w:hanging="360"/>
      </w:pPr>
    </w:lvl>
    <w:lvl w:ilvl="5" w:tplc="F4D8BE4C">
      <w:start w:val="1"/>
      <w:numFmt w:val="lowerRoman"/>
      <w:lvlText w:val="%6."/>
      <w:lvlJc w:val="right"/>
      <w:pPr>
        <w:ind w:left="4320" w:hanging="180"/>
      </w:pPr>
    </w:lvl>
    <w:lvl w:ilvl="6" w:tplc="F5FEABE4">
      <w:start w:val="1"/>
      <w:numFmt w:val="decimal"/>
      <w:lvlText w:val="%7."/>
      <w:lvlJc w:val="left"/>
      <w:pPr>
        <w:ind w:left="5040" w:hanging="360"/>
      </w:pPr>
    </w:lvl>
    <w:lvl w:ilvl="7" w:tplc="EFE238D8">
      <w:start w:val="1"/>
      <w:numFmt w:val="lowerLetter"/>
      <w:lvlText w:val="%8."/>
      <w:lvlJc w:val="left"/>
      <w:pPr>
        <w:ind w:left="5760" w:hanging="360"/>
      </w:pPr>
    </w:lvl>
    <w:lvl w:ilvl="8" w:tplc="2722B484">
      <w:start w:val="1"/>
      <w:numFmt w:val="lowerRoman"/>
      <w:lvlText w:val="%9."/>
      <w:lvlJc w:val="right"/>
      <w:pPr>
        <w:ind w:left="6480" w:hanging="180"/>
      </w:pPr>
    </w:lvl>
  </w:abstractNum>
  <w:abstractNum w:abstractNumId="36" w15:restartNumberingAfterBreak="0">
    <w:nsid w:val="0000002F"/>
    <w:multiLevelType w:val="multilevel"/>
    <w:tmpl w:val="FFFFFFFF"/>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7" w15:restartNumberingAfterBreak="0">
    <w:nsid w:val="00000030"/>
    <w:multiLevelType w:val="multilevel"/>
    <w:tmpl w:val="FFFFFFFF"/>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38" w15:restartNumberingAfterBreak="0">
    <w:nsid w:val="00000031"/>
    <w:multiLevelType w:val="hybridMultilevel"/>
    <w:tmpl w:val="FFFFFFFF"/>
    <w:lvl w:ilvl="0" w:tplc="85A48946">
      <w:start w:val="1"/>
      <w:numFmt w:val="lowerRoman"/>
      <w:lvlText w:val="(%1)"/>
      <w:lvlJc w:val="left"/>
      <w:pPr>
        <w:ind w:left="765" w:hanging="720"/>
      </w:pPr>
    </w:lvl>
    <w:lvl w:ilvl="1" w:tplc="BD10AEE4">
      <w:start w:val="1"/>
      <w:numFmt w:val="lowerLetter"/>
      <w:lvlText w:val="%2."/>
      <w:lvlJc w:val="left"/>
      <w:pPr>
        <w:ind w:left="1125" w:hanging="360"/>
      </w:pPr>
    </w:lvl>
    <w:lvl w:ilvl="2" w:tplc="DDBAB668">
      <w:start w:val="1"/>
      <w:numFmt w:val="lowerRoman"/>
      <w:lvlText w:val="%3."/>
      <w:lvlJc w:val="right"/>
      <w:pPr>
        <w:ind w:left="1845" w:hanging="180"/>
      </w:pPr>
    </w:lvl>
    <w:lvl w:ilvl="3" w:tplc="6060C73C">
      <w:start w:val="1"/>
      <w:numFmt w:val="decimal"/>
      <w:lvlText w:val="%4."/>
      <w:lvlJc w:val="left"/>
      <w:pPr>
        <w:ind w:left="2565" w:hanging="360"/>
      </w:pPr>
    </w:lvl>
    <w:lvl w:ilvl="4" w:tplc="D9868B7E">
      <w:start w:val="1"/>
      <w:numFmt w:val="lowerLetter"/>
      <w:lvlText w:val="%5."/>
      <w:lvlJc w:val="left"/>
      <w:pPr>
        <w:ind w:left="3285" w:hanging="360"/>
      </w:pPr>
    </w:lvl>
    <w:lvl w:ilvl="5" w:tplc="DB76F25A">
      <w:start w:val="1"/>
      <w:numFmt w:val="lowerRoman"/>
      <w:lvlText w:val="%6."/>
      <w:lvlJc w:val="right"/>
      <w:pPr>
        <w:ind w:left="4005" w:hanging="180"/>
      </w:pPr>
    </w:lvl>
    <w:lvl w:ilvl="6" w:tplc="FD36B4C8">
      <w:start w:val="1"/>
      <w:numFmt w:val="decimal"/>
      <w:lvlText w:val="%7."/>
      <w:lvlJc w:val="left"/>
      <w:pPr>
        <w:ind w:left="4725" w:hanging="360"/>
      </w:pPr>
    </w:lvl>
    <w:lvl w:ilvl="7" w:tplc="CDC0F18E">
      <w:start w:val="1"/>
      <w:numFmt w:val="lowerLetter"/>
      <w:lvlText w:val="%8."/>
      <w:lvlJc w:val="left"/>
      <w:pPr>
        <w:ind w:left="5445" w:hanging="360"/>
      </w:pPr>
    </w:lvl>
    <w:lvl w:ilvl="8" w:tplc="6FB625C0">
      <w:start w:val="1"/>
      <w:numFmt w:val="lowerRoman"/>
      <w:lvlText w:val="%9."/>
      <w:lvlJc w:val="right"/>
      <w:pPr>
        <w:ind w:left="6165" w:hanging="180"/>
      </w:pPr>
    </w:lvl>
  </w:abstractNum>
  <w:abstractNum w:abstractNumId="39" w15:restartNumberingAfterBreak="0">
    <w:nsid w:val="00000032"/>
    <w:multiLevelType w:val="hybridMultilevel"/>
    <w:tmpl w:val="FFFFFFFF"/>
    <w:lvl w:ilvl="0" w:tplc="BA1EC0E0">
      <w:start w:val="1"/>
      <w:numFmt w:val="lowerLetter"/>
      <w:lvlText w:val="%1."/>
      <w:lvlJc w:val="left"/>
      <w:pPr>
        <w:ind w:left="720" w:hanging="360"/>
      </w:pPr>
      <w:rPr>
        <w:b/>
      </w:rPr>
    </w:lvl>
    <w:lvl w:ilvl="1" w:tplc="E04A13A0">
      <w:start w:val="1"/>
      <w:numFmt w:val="lowerLetter"/>
      <w:lvlText w:val="%2."/>
      <w:lvlJc w:val="left"/>
      <w:pPr>
        <w:ind w:left="1440" w:hanging="360"/>
      </w:pPr>
    </w:lvl>
    <w:lvl w:ilvl="2" w:tplc="68DC27E8">
      <w:start w:val="1"/>
      <w:numFmt w:val="lowerRoman"/>
      <w:lvlText w:val="%3."/>
      <w:lvlJc w:val="right"/>
      <w:pPr>
        <w:ind w:left="2160" w:hanging="180"/>
      </w:pPr>
    </w:lvl>
    <w:lvl w:ilvl="3" w:tplc="7720A992">
      <w:start w:val="1"/>
      <w:numFmt w:val="decimal"/>
      <w:lvlText w:val="%4."/>
      <w:lvlJc w:val="left"/>
      <w:pPr>
        <w:ind w:left="2880" w:hanging="360"/>
      </w:pPr>
    </w:lvl>
    <w:lvl w:ilvl="4" w:tplc="E1CE4F4C">
      <w:start w:val="1"/>
      <w:numFmt w:val="lowerLetter"/>
      <w:lvlText w:val="%5."/>
      <w:lvlJc w:val="left"/>
      <w:pPr>
        <w:ind w:left="3600" w:hanging="360"/>
      </w:pPr>
    </w:lvl>
    <w:lvl w:ilvl="5" w:tplc="6C9AE21C">
      <w:start w:val="1"/>
      <w:numFmt w:val="lowerRoman"/>
      <w:lvlText w:val="%6."/>
      <w:lvlJc w:val="right"/>
      <w:pPr>
        <w:ind w:left="4320" w:hanging="180"/>
      </w:pPr>
    </w:lvl>
    <w:lvl w:ilvl="6" w:tplc="F790CFDE">
      <w:start w:val="1"/>
      <w:numFmt w:val="decimal"/>
      <w:lvlText w:val="%7."/>
      <w:lvlJc w:val="left"/>
      <w:pPr>
        <w:ind w:left="5040" w:hanging="360"/>
      </w:pPr>
    </w:lvl>
    <w:lvl w:ilvl="7" w:tplc="ECB2FBB8">
      <w:start w:val="1"/>
      <w:numFmt w:val="lowerLetter"/>
      <w:lvlText w:val="%8."/>
      <w:lvlJc w:val="left"/>
      <w:pPr>
        <w:ind w:left="5760" w:hanging="360"/>
      </w:pPr>
    </w:lvl>
    <w:lvl w:ilvl="8" w:tplc="6574A016">
      <w:start w:val="1"/>
      <w:numFmt w:val="lowerRoman"/>
      <w:lvlText w:val="%9."/>
      <w:lvlJc w:val="right"/>
      <w:pPr>
        <w:ind w:left="6480" w:hanging="180"/>
      </w:pPr>
    </w:lvl>
  </w:abstractNum>
  <w:abstractNum w:abstractNumId="40" w15:restartNumberingAfterBreak="0">
    <w:nsid w:val="00000033"/>
    <w:multiLevelType w:val="hybridMultilevel"/>
    <w:tmpl w:val="FFFFFFFF"/>
    <w:lvl w:ilvl="0" w:tplc="9A88ED82">
      <w:start w:val="1"/>
      <w:numFmt w:val="decimal"/>
      <w:lvlText w:val="%1."/>
      <w:lvlJc w:val="left"/>
      <w:pPr>
        <w:tabs>
          <w:tab w:val="left" w:pos="720"/>
        </w:tabs>
        <w:ind w:left="720" w:hanging="360"/>
      </w:pPr>
    </w:lvl>
    <w:lvl w:ilvl="1" w:tplc="32AA0230">
      <w:start w:val="1"/>
      <w:numFmt w:val="lowerLetter"/>
      <w:lvlText w:val="%2."/>
      <w:lvlJc w:val="left"/>
      <w:pPr>
        <w:tabs>
          <w:tab w:val="left" w:pos="1440"/>
        </w:tabs>
        <w:ind w:left="1440" w:hanging="360"/>
      </w:pPr>
    </w:lvl>
    <w:lvl w:ilvl="2" w:tplc="54768614">
      <w:start w:val="1"/>
      <w:numFmt w:val="lowerRoman"/>
      <w:lvlText w:val="%3."/>
      <w:lvlJc w:val="right"/>
      <w:pPr>
        <w:tabs>
          <w:tab w:val="left" w:pos="2160"/>
        </w:tabs>
        <w:ind w:left="2160" w:hanging="180"/>
      </w:pPr>
    </w:lvl>
    <w:lvl w:ilvl="3" w:tplc="3392EE4C">
      <w:start w:val="1"/>
      <w:numFmt w:val="decimal"/>
      <w:lvlText w:val="%4."/>
      <w:lvlJc w:val="left"/>
      <w:pPr>
        <w:tabs>
          <w:tab w:val="left" w:pos="2880"/>
        </w:tabs>
        <w:ind w:left="2880" w:hanging="360"/>
      </w:pPr>
    </w:lvl>
    <w:lvl w:ilvl="4" w:tplc="A3B27596">
      <w:start w:val="1"/>
      <w:numFmt w:val="lowerLetter"/>
      <w:lvlText w:val="%5."/>
      <w:lvlJc w:val="left"/>
      <w:pPr>
        <w:tabs>
          <w:tab w:val="left" w:pos="3600"/>
        </w:tabs>
        <w:ind w:left="3600" w:hanging="360"/>
      </w:pPr>
    </w:lvl>
    <w:lvl w:ilvl="5" w:tplc="5784B6BA">
      <w:start w:val="1"/>
      <w:numFmt w:val="lowerRoman"/>
      <w:lvlText w:val="%6."/>
      <w:lvlJc w:val="right"/>
      <w:pPr>
        <w:tabs>
          <w:tab w:val="left" w:pos="4320"/>
        </w:tabs>
        <w:ind w:left="4320" w:hanging="180"/>
      </w:pPr>
    </w:lvl>
    <w:lvl w:ilvl="6" w:tplc="740A19C4">
      <w:start w:val="1"/>
      <w:numFmt w:val="decimal"/>
      <w:lvlText w:val="%7."/>
      <w:lvlJc w:val="left"/>
      <w:pPr>
        <w:tabs>
          <w:tab w:val="left" w:pos="5040"/>
        </w:tabs>
        <w:ind w:left="5040" w:hanging="360"/>
      </w:pPr>
    </w:lvl>
    <w:lvl w:ilvl="7" w:tplc="C30083FA">
      <w:start w:val="1"/>
      <w:numFmt w:val="lowerLetter"/>
      <w:lvlText w:val="%8."/>
      <w:lvlJc w:val="left"/>
      <w:pPr>
        <w:tabs>
          <w:tab w:val="left" w:pos="5760"/>
        </w:tabs>
        <w:ind w:left="5760" w:hanging="360"/>
      </w:pPr>
    </w:lvl>
    <w:lvl w:ilvl="8" w:tplc="B2945148">
      <w:start w:val="1"/>
      <w:numFmt w:val="lowerRoman"/>
      <w:lvlText w:val="%9."/>
      <w:lvlJc w:val="right"/>
      <w:pPr>
        <w:tabs>
          <w:tab w:val="left" w:pos="6480"/>
        </w:tabs>
        <w:ind w:left="6480" w:hanging="180"/>
      </w:pPr>
    </w:lvl>
  </w:abstractNum>
  <w:abstractNum w:abstractNumId="41" w15:restartNumberingAfterBreak="0">
    <w:nsid w:val="00000034"/>
    <w:multiLevelType w:val="hybridMultilevel"/>
    <w:tmpl w:val="FFFFFFFF"/>
    <w:lvl w:ilvl="0" w:tplc="231AEB9E">
      <w:start w:val="1"/>
      <w:numFmt w:val="lowerRoman"/>
      <w:lvlText w:val="(%1)"/>
      <w:lvlJc w:val="left"/>
      <w:pPr>
        <w:ind w:left="1020" w:hanging="720"/>
      </w:pPr>
    </w:lvl>
    <w:lvl w:ilvl="1" w:tplc="B73AB044">
      <w:start w:val="1"/>
      <w:numFmt w:val="lowerLetter"/>
      <w:lvlText w:val="%2."/>
      <w:lvlJc w:val="left"/>
      <w:pPr>
        <w:ind w:left="1380" w:hanging="360"/>
      </w:pPr>
    </w:lvl>
    <w:lvl w:ilvl="2" w:tplc="ADE0F53C">
      <w:start w:val="1"/>
      <w:numFmt w:val="lowerRoman"/>
      <w:lvlText w:val="%3."/>
      <w:lvlJc w:val="right"/>
      <w:pPr>
        <w:ind w:left="2100" w:hanging="180"/>
      </w:pPr>
    </w:lvl>
    <w:lvl w:ilvl="3" w:tplc="B0AAD9D0">
      <w:start w:val="1"/>
      <w:numFmt w:val="decimal"/>
      <w:lvlText w:val="%4."/>
      <w:lvlJc w:val="left"/>
      <w:pPr>
        <w:ind w:left="2820" w:hanging="360"/>
      </w:pPr>
    </w:lvl>
    <w:lvl w:ilvl="4" w:tplc="80CC6F7A">
      <w:start w:val="1"/>
      <w:numFmt w:val="lowerLetter"/>
      <w:lvlText w:val="%5."/>
      <w:lvlJc w:val="left"/>
      <w:pPr>
        <w:ind w:left="3540" w:hanging="360"/>
      </w:pPr>
    </w:lvl>
    <w:lvl w:ilvl="5" w:tplc="3BB62DE8">
      <w:start w:val="1"/>
      <w:numFmt w:val="lowerRoman"/>
      <w:lvlText w:val="%6."/>
      <w:lvlJc w:val="right"/>
      <w:pPr>
        <w:ind w:left="4260" w:hanging="180"/>
      </w:pPr>
    </w:lvl>
    <w:lvl w:ilvl="6" w:tplc="A5924E90">
      <w:start w:val="1"/>
      <w:numFmt w:val="decimal"/>
      <w:lvlText w:val="%7."/>
      <w:lvlJc w:val="left"/>
      <w:pPr>
        <w:ind w:left="4980" w:hanging="360"/>
      </w:pPr>
    </w:lvl>
    <w:lvl w:ilvl="7" w:tplc="41A0064C">
      <w:start w:val="1"/>
      <w:numFmt w:val="lowerLetter"/>
      <w:lvlText w:val="%8."/>
      <w:lvlJc w:val="left"/>
      <w:pPr>
        <w:ind w:left="5700" w:hanging="360"/>
      </w:pPr>
    </w:lvl>
    <w:lvl w:ilvl="8" w:tplc="011612FC">
      <w:start w:val="1"/>
      <w:numFmt w:val="lowerRoman"/>
      <w:lvlText w:val="%9."/>
      <w:lvlJc w:val="right"/>
      <w:pPr>
        <w:ind w:left="6420" w:hanging="180"/>
      </w:pPr>
    </w:lvl>
  </w:abstractNum>
  <w:abstractNum w:abstractNumId="42" w15:restartNumberingAfterBreak="0">
    <w:nsid w:val="00000035"/>
    <w:multiLevelType w:val="hybridMultilevel"/>
    <w:tmpl w:val="FFFFFFFF"/>
    <w:lvl w:ilvl="0" w:tplc="7D7430E6">
      <w:start w:val="1"/>
      <w:numFmt w:val="lowerLetter"/>
      <w:lvlText w:val="%1."/>
      <w:lvlJc w:val="left"/>
      <w:pPr>
        <w:tabs>
          <w:tab w:val="left" w:pos="720"/>
        </w:tabs>
        <w:ind w:left="720" w:hanging="360"/>
      </w:pPr>
    </w:lvl>
    <w:lvl w:ilvl="1" w:tplc="62ACD8DA">
      <w:start w:val="1"/>
      <w:numFmt w:val="decimal"/>
      <w:lvlText w:val="%2."/>
      <w:lvlJc w:val="left"/>
      <w:pPr>
        <w:tabs>
          <w:tab w:val="left" w:pos="1440"/>
        </w:tabs>
        <w:ind w:left="1440" w:hanging="360"/>
      </w:pPr>
      <w:rPr>
        <w:rFonts w:ascii="Times New Roman" w:eastAsia="Times New Roman" w:hAnsi="Times New Roman" w:cs="Times New Roman"/>
      </w:rPr>
    </w:lvl>
    <w:lvl w:ilvl="2" w:tplc="B3C873E6">
      <w:start w:val="1"/>
      <w:numFmt w:val="lowerRoman"/>
      <w:lvlText w:val="%3."/>
      <w:lvlJc w:val="right"/>
      <w:pPr>
        <w:tabs>
          <w:tab w:val="left" w:pos="2160"/>
        </w:tabs>
        <w:ind w:left="2160" w:hanging="180"/>
      </w:pPr>
    </w:lvl>
    <w:lvl w:ilvl="3" w:tplc="C068DFA6">
      <w:start w:val="1"/>
      <w:numFmt w:val="lowerLetter"/>
      <w:lvlText w:val="(%4)"/>
      <w:lvlJc w:val="left"/>
      <w:pPr>
        <w:ind w:left="2880" w:hanging="360"/>
      </w:pPr>
      <w:rPr>
        <w:rFonts w:ascii="Calibri" w:eastAsia="Times New Roman" w:hAnsi="Calibri" w:cs="Times New Roman"/>
      </w:rPr>
    </w:lvl>
    <w:lvl w:ilvl="4" w:tplc="A78C18D6">
      <w:start w:val="1"/>
      <w:numFmt w:val="lowerLetter"/>
      <w:lvlText w:val="%5."/>
      <w:lvlJc w:val="left"/>
      <w:pPr>
        <w:tabs>
          <w:tab w:val="left" w:pos="3600"/>
        </w:tabs>
        <w:ind w:left="3600" w:hanging="360"/>
      </w:pPr>
    </w:lvl>
    <w:lvl w:ilvl="5" w:tplc="2EA8477C">
      <w:start w:val="1"/>
      <w:numFmt w:val="lowerRoman"/>
      <w:lvlText w:val="%6."/>
      <w:lvlJc w:val="right"/>
      <w:pPr>
        <w:tabs>
          <w:tab w:val="left" w:pos="4320"/>
        </w:tabs>
        <w:ind w:left="4320" w:hanging="180"/>
      </w:pPr>
    </w:lvl>
    <w:lvl w:ilvl="6" w:tplc="E5405E7C">
      <w:start w:val="1"/>
      <w:numFmt w:val="decimal"/>
      <w:lvlText w:val="%7."/>
      <w:lvlJc w:val="left"/>
      <w:pPr>
        <w:tabs>
          <w:tab w:val="left" w:pos="5040"/>
        </w:tabs>
        <w:ind w:left="5040" w:hanging="360"/>
      </w:pPr>
    </w:lvl>
    <w:lvl w:ilvl="7" w:tplc="4746BC28">
      <w:start w:val="1"/>
      <w:numFmt w:val="lowerLetter"/>
      <w:lvlText w:val="%8."/>
      <w:lvlJc w:val="left"/>
      <w:pPr>
        <w:tabs>
          <w:tab w:val="left" w:pos="5760"/>
        </w:tabs>
        <w:ind w:left="5760" w:hanging="360"/>
      </w:pPr>
    </w:lvl>
    <w:lvl w:ilvl="8" w:tplc="C2280400">
      <w:start w:val="1"/>
      <w:numFmt w:val="lowerRoman"/>
      <w:lvlText w:val="%9."/>
      <w:lvlJc w:val="right"/>
      <w:pPr>
        <w:tabs>
          <w:tab w:val="left" w:pos="6480"/>
        </w:tabs>
        <w:ind w:left="6480" w:hanging="180"/>
      </w:pPr>
    </w:lvl>
  </w:abstractNum>
  <w:abstractNum w:abstractNumId="43" w15:restartNumberingAfterBreak="0">
    <w:nsid w:val="00000036"/>
    <w:multiLevelType w:val="hybridMultilevel"/>
    <w:tmpl w:val="FFFFFFFF"/>
    <w:lvl w:ilvl="0" w:tplc="61DCB0C6">
      <w:start w:val="1"/>
      <w:numFmt w:val="decimal"/>
      <w:lvlText w:val="%1."/>
      <w:lvlJc w:val="left"/>
      <w:pPr>
        <w:ind w:left="360" w:hanging="360"/>
      </w:pPr>
    </w:lvl>
    <w:lvl w:ilvl="1" w:tplc="262A9EAE">
      <w:start w:val="1"/>
      <w:numFmt w:val="lowerLetter"/>
      <w:lvlText w:val="%2."/>
      <w:lvlJc w:val="left"/>
      <w:pPr>
        <w:ind w:left="720" w:hanging="360"/>
      </w:pPr>
    </w:lvl>
    <w:lvl w:ilvl="2" w:tplc="0C22BD32">
      <w:start w:val="1"/>
      <w:numFmt w:val="lowerRoman"/>
      <w:lvlText w:val="%3."/>
      <w:lvlJc w:val="right"/>
      <w:pPr>
        <w:ind w:left="1080" w:hanging="360"/>
      </w:pPr>
    </w:lvl>
    <w:lvl w:ilvl="3" w:tplc="AB3208BC">
      <w:start w:val="1"/>
      <w:numFmt w:val="decimal"/>
      <w:lvlText w:val="%4."/>
      <w:lvlJc w:val="left"/>
      <w:pPr>
        <w:ind w:left="1440" w:hanging="360"/>
      </w:pPr>
    </w:lvl>
    <w:lvl w:ilvl="4" w:tplc="828815A4">
      <w:start w:val="1"/>
      <w:numFmt w:val="lowerLetter"/>
      <w:lvlText w:val="%5."/>
      <w:lvlJc w:val="left"/>
      <w:pPr>
        <w:ind w:left="1800" w:hanging="360"/>
      </w:pPr>
    </w:lvl>
    <w:lvl w:ilvl="5" w:tplc="9EC0B158">
      <w:start w:val="1"/>
      <w:numFmt w:val="lowerRoman"/>
      <w:lvlText w:val="%6."/>
      <w:lvlJc w:val="right"/>
      <w:pPr>
        <w:ind w:left="2160" w:hanging="360"/>
      </w:pPr>
    </w:lvl>
    <w:lvl w:ilvl="6" w:tplc="34C834B6">
      <w:start w:val="1"/>
      <w:numFmt w:val="decimal"/>
      <w:lvlText w:val="%7."/>
      <w:lvlJc w:val="left"/>
      <w:pPr>
        <w:ind w:left="2520" w:hanging="360"/>
      </w:pPr>
    </w:lvl>
    <w:lvl w:ilvl="7" w:tplc="8866366C">
      <w:start w:val="1"/>
      <w:numFmt w:val="lowerLetter"/>
      <w:lvlText w:val="%8."/>
      <w:lvlJc w:val="left"/>
      <w:pPr>
        <w:ind w:left="2880" w:hanging="360"/>
      </w:pPr>
    </w:lvl>
    <w:lvl w:ilvl="8" w:tplc="5C62979A">
      <w:start w:val="1"/>
      <w:numFmt w:val="lowerRoman"/>
      <w:lvlText w:val="%9."/>
      <w:lvlJc w:val="right"/>
      <w:pPr>
        <w:ind w:left="3240" w:hanging="360"/>
      </w:pPr>
    </w:lvl>
  </w:abstractNum>
  <w:abstractNum w:abstractNumId="44" w15:restartNumberingAfterBreak="0">
    <w:nsid w:val="00000037"/>
    <w:multiLevelType w:val="hybridMultilevel"/>
    <w:tmpl w:val="FFFFFFFF"/>
    <w:lvl w:ilvl="0" w:tplc="71483034">
      <w:start w:val="1"/>
      <w:numFmt w:val="bullet"/>
      <w:lvlText w:val="-"/>
      <w:lvlJc w:val="left"/>
      <w:pPr>
        <w:ind w:left="1440" w:hanging="360"/>
      </w:pPr>
      <w:rPr>
        <w:rFonts w:ascii="Times New Roman" w:eastAsia="Times New Roman" w:hAnsi="Times New Roman" w:cs="Times New Roman"/>
      </w:rPr>
    </w:lvl>
    <w:lvl w:ilvl="1" w:tplc="C90A4160">
      <w:start w:val="1"/>
      <w:numFmt w:val="bullet"/>
      <w:lvlText w:val="o"/>
      <w:lvlJc w:val="left"/>
      <w:pPr>
        <w:ind w:left="2160" w:hanging="360"/>
      </w:pPr>
      <w:rPr>
        <w:rFonts w:ascii="Courier New" w:hAnsi="Courier New" w:cs="Courier New"/>
      </w:rPr>
    </w:lvl>
    <w:lvl w:ilvl="2" w:tplc="6EE245FE">
      <w:start w:val="1"/>
      <w:numFmt w:val="bullet"/>
      <w:lvlText w:val=""/>
      <w:lvlJc w:val="left"/>
      <w:pPr>
        <w:ind w:left="2880" w:hanging="360"/>
      </w:pPr>
      <w:rPr>
        <w:rFonts w:ascii="Wingdings" w:hAnsi="Wingdings"/>
      </w:rPr>
    </w:lvl>
    <w:lvl w:ilvl="3" w:tplc="A38CA9B6">
      <w:start w:val="1"/>
      <w:numFmt w:val="bullet"/>
      <w:lvlText w:val=""/>
      <w:lvlJc w:val="left"/>
      <w:pPr>
        <w:ind w:left="3600" w:hanging="360"/>
      </w:pPr>
      <w:rPr>
        <w:rFonts w:ascii="Symbol" w:hAnsi="Symbol"/>
      </w:rPr>
    </w:lvl>
    <w:lvl w:ilvl="4" w:tplc="4548685A">
      <w:start w:val="1"/>
      <w:numFmt w:val="bullet"/>
      <w:lvlText w:val="o"/>
      <w:lvlJc w:val="left"/>
      <w:pPr>
        <w:ind w:left="4320" w:hanging="360"/>
      </w:pPr>
      <w:rPr>
        <w:rFonts w:ascii="Courier New" w:hAnsi="Courier New" w:cs="Courier New"/>
      </w:rPr>
    </w:lvl>
    <w:lvl w:ilvl="5" w:tplc="9FAAB6F4">
      <w:start w:val="1"/>
      <w:numFmt w:val="bullet"/>
      <w:lvlText w:val=""/>
      <w:lvlJc w:val="left"/>
      <w:pPr>
        <w:ind w:left="5040" w:hanging="360"/>
      </w:pPr>
      <w:rPr>
        <w:rFonts w:ascii="Wingdings" w:hAnsi="Wingdings"/>
      </w:rPr>
    </w:lvl>
    <w:lvl w:ilvl="6" w:tplc="436AB918">
      <w:start w:val="1"/>
      <w:numFmt w:val="bullet"/>
      <w:lvlText w:val=""/>
      <w:lvlJc w:val="left"/>
      <w:pPr>
        <w:ind w:left="5760" w:hanging="360"/>
      </w:pPr>
      <w:rPr>
        <w:rFonts w:ascii="Symbol" w:hAnsi="Symbol"/>
      </w:rPr>
    </w:lvl>
    <w:lvl w:ilvl="7" w:tplc="61AEC2E0">
      <w:start w:val="1"/>
      <w:numFmt w:val="bullet"/>
      <w:lvlText w:val="o"/>
      <w:lvlJc w:val="left"/>
      <w:pPr>
        <w:ind w:left="6480" w:hanging="360"/>
      </w:pPr>
      <w:rPr>
        <w:rFonts w:ascii="Courier New" w:hAnsi="Courier New" w:cs="Courier New"/>
      </w:rPr>
    </w:lvl>
    <w:lvl w:ilvl="8" w:tplc="7C5EAE58">
      <w:start w:val="1"/>
      <w:numFmt w:val="bullet"/>
      <w:lvlText w:val=""/>
      <w:lvlJc w:val="left"/>
      <w:pPr>
        <w:ind w:left="7200" w:hanging="360"/>
      </w:pPr>
      <w:rPr>
        <w:rFonts w:ascii="Wingdings" w:hAnsi="Wingdings"/>
      </w:rPr>
    </w:lvl>
  </w:abstractNum>
  <w:abstractNum w:abstractNumId="45" w15:restartNumberingAfterBreak="0">
    <w:nsid w:val="00000038"/>
    <w:multiLevelType w:val="multilevel"/>
    <w:tmpl w:val="FFFFFFFF"/>
    <w:lvl w:ilvl="0">
      <w:start w:val="1"/>
      <w:numFmt w:val="bullet"/>
      <w:lvlText w:val=""/>
      <w:lvlJc w:val="left"/>
      <w:pPr>
        <w:ind w:left="720" w:hanging="360"/>
      </w:pPr>
      <w:rPr>
        <w:rFonts w:ascii="WPS Special 1" w:hAnsi="WPS Special 1"/>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PS Special 1" w:hAnsi="WPS Special 1"/>
      </w:rPr>
    </w:lvl>
    <w:lvl w:ilvl="3">
      <w:start w:val="1"/>
      <w:numFmt w:val="bullet"/>
      <w:lvlText w:val=""/>
      <w:lvlJc w:val="left"/>
      <w:pPr>
        <w:ind w:left="2880" w:hanging="360"/>
      </w:pPr>
      <w:rPr>
        <w:rFonts w:ascii="WPS Special 3" w:hAnsi="WPS Special 3"/>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PS Special 1" w:hAnsi="WPS Special 1"/>
      </w:rPr>
    </w:lvl>
    <w:lvl w:ilvl="6">
      <w:start w:val="1"/>
      <w:numFmt w:val="bullet"/>
      <w:lvlText w:val=""/>
      <w:lvlJc w:val="left"/>
      <w:pPr>
        <w:ind w:left="5040" w:hanging="360"/>
      </w:pPr>
      <w:rPr>
        <w:rFonts w:ascii="WPS Special 3" w:hAnsi="WPS Special 3"/>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PS Special 1" w:hAnsi="WPS Special 1"/>
      </w:rPr>
    </w:lvl>
  </w:abstractNum>
  <w:abstractNum w:abstractNumId="46" w15:restartNumberingAfterBreak="0">
    <w:nsid w:val="00000039"/>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0000003A"/>
    <w:multiLevelType w:val="hybridMultilevel"/>
    <w:tmpl w:val="FFFFFFFF"/>
    <w:lvl w:ilvl="0" w:tplc="56242D52">
      <w:start w:val="1"/>
      <w:numFmt w:val="decimal"/>
      <w:lvlText w:val="%1."/>
      <w:lvlJc w:val="left"/>
      <w:pPr>
        <w:ind w:left="720" w:hanging="360"/>
      </w:pPr>
    </w:lvl>
    <w:lvl w:ilvl="1" w:tplc="16FAE432">
      <w:start w:val="1"/>
      <w:numFmt w:val="lowerLetter"/>
      <w:lvlText w:val="%2."/>
      <w:lvlJc w:val="left"/>
      <w:pPr>
        <w:ind w:left="1440" w:hanging="360"/>
      </w:pPr>
    </w:lvl>
    <w:lvl w:ilvl="2" w:tplc="D244F7E0">
      <w:start w:val="1"/>
      <w:numFmt w:val="lowerRoman"/>
      <w:lvlText w:val="%3."/>
      <w:lvlJc w:val="right"/>
      <w:pPr>
        <w:ind w:left="2160" w:hanging="180"/>
      </w:pPr>
    </w:lvl>
    <w:lvl w:ilvl="3" w:tplc="E33E48AE">
      <w:start w:val="1"/>
      <w:numFmt w:val="decimal"/>
      <w:lvlText w:val="%4."/>
      <w:lvlJc w:val="left"/>
      <w:pPr>
        <w:ind w:left="2880" w:hanging="360"/>
      </w:pPr>
    </w:lvl>
    <w:lvl w:ilvl="4" w:tplc="D0341952">
      <w:start w:val="1"/>
      <w:numFmt w:val="lowerLetter"/>
      <w:lvlText w:val="%5."/>
      <w:lvlJc w:val="left"/>
      <w:pPr>
        <w:ind w:left="3600" w:hanging="360"/>
      </w:pPr>
    </w:lvl>
    <w:lvl w:ilvl="5" w:tplc="C3729B20">
      <w:start w:val="1"/>
      <w:numFmt w:val="lowerRoman"/>
      <w:lvlText w:val="%6."/>
      <w:lvlJc w:val="right"/>
      <w:pPr>
        <w:ind w:left="4320" w:hanging="180"/>
      </w:pPr>
    </w:lvl>
    <w:lvl w:ilvl="6" w:tplc="BF76C142">
      <w:start w:val="1"/>
      <w:numFmt w:val="decimal"/>
      <w:lvlText w:val="%7."/>
      <w:lvlJc w:val="left"/>
      <w:pPr>
        <w:ind w:left="5040" w:hanging="360"/>
      </w:pPr>
    </w:lvl>
    <w:lvl w:ilvl="7" w:tplc="8D846DFC">
      <w:start w:val="1"/>
      <w:numFmt w:val="lowerLetter"/>
      <w:lvlText w:val="%8."/>
      <w:lvlJc w:val="left"/>
      <w:pPr>
        <w:ind w:left="5760" w:hanging="360"/>
      </w:pPr>
    </w:lvl>
    <w:lvl w:ilvl="8" w:tplc="EFD8FAB8">
      <w:start w:val="1"/>
      <w:numFmt w:val="lowerRoman"/>
      <w:lvlText w:val="%9."/>
      <w:lvlJc w:val="right"/>
      <w:pPr>
        <w:ind w:left="6480" w:hanging="180"/>
      </w:pPr>
    </w:lvl>
  </w:abstractNum>
  <w:abstractNum w:abstractNumId="48" w15:restartNumberingAfterBreak="0">
    <w:nsid w:val="0000003D"/>
    <w:multiLevelType w:val="hybridMultilevel"/>
    <w:tmpl w:val="FFFFFFFF"/>
    <w:lvl w:ilvl="0" w:tplc="FFCA88E0">
      <w:start w:val="1"/>
      <w:numFmt w:val="decimal"/>
      <w:lvlText w:val="%1."/>
      <w:lvlJc w:val="left"/>
      <w:pPr>
        <w:ind w:left="720" w:hanging="360"/>
      </w:pPr>
    </w:lvl>
    <w:lvl w:ilvl="1" w:tplc="62B2D1AA">
      <w:start w:val="1"/>
      <w:numFmt w:val="lowerLetter"/>
      <w:lvlText w:val="%2."/>
      <w:lvlJc w:val="left"/>
      <w:pPr>
        <w:ind w:left="1440" w:hanging="360"/>
      </w:pPr>
    </w:lvl>
    <w:lvl w:ilvl="2" w:tplc="DC5AF86C">
      <w:start w:val="1"/>
      <w:numFmt w:val="lowerRoman"/>
      <w:lvlText w:val="%3."/>
      <w:lvlJc w:val="right"/>
      <w:pPr>
        <w:ind w:left="2160" w:hanging="180"/>
      </w:pPr>
    </w:lvl>
    <w:lvl w:ilvl="3" w:tplc="119AB340">
      <w:start w:val="1"/>
      <w:numFmt w:val="decimal"/>
      <w:lvlText w:val="%4."/>
      <w:lvlJc w:val="left"/>
      <w:pPr>
        <w:ind w:left="2880" w:hanging="360"/>
      </w:pPr>
    </w:lvl>
    <w:lvl w:ilvl="4" w:tplc="3998CA84">
      <w:start w:val="1"/>
      <w:numFmt w:val="lowerLetter"/>
      <w:lvlText w:val="%5."/>
      <w:lvlJc w:val="left"/>
      <w:pPr>
        <w:ind w:left="3600" w:hanging="360"/>
      </w:pPr>
    </w:lvl>
    <w:lvl w:ilvl="5" w:tplc="AE52EB2E">
      <w:start w:val="1"/>
      <w:numFmt w:val="lowerRoman"/>
      <w:lvlText w:val="%6."/>
      <w:lvlJc w:val="right"/>
      <w:pPr>
        <w:ind w:left="4320" w:hanging="180"/>
      </w:pPr>
    </w:lvl>
    <w:lvl w:ilvl="6" w:tplc="DB143096">
      <w:start w:val="1"/>
      <w:numFmt w:val="decimal"/>
      <w:lvlText w:val="%7."/>
      <w:lvlJc w:val="left"/>
      <w:pPr>
        <w:ind w:left="5040" w:hanging="360"/>
      </w:pPr>
    </w:lvl>
    <w:lvl w:ilvl="7" w:tplc="79C26D28">
      <w:start w:val="1"/>
      <w:numFmt w:val="lowerLetter"/>
      <w:lvlText w:val="%8."/>
      <w:lvlJc w:val="left"/>
      <w:pPr>
        <w:ind w:left="5760" w:hanging="360"/>
      </w:pPr>
    </w:lvl>
    <w:lvl w:ilvl="8" w:tplc="07C8E92E">
      <w:start w:val="1"/>
      <w:numFmt w:val="lowerRoman"/>
      <w:lvlText w:val="%9."/>
      <w:lvlJc w:val="right"/>
      <w:pPr>
        <w:ind w:left="6480" w:hanging="180"/>
      </w:pPr>
    </w:lvl>
  </w:abstractNum>
  <w:abstractNum w:abstractNumId="49" w15:restartNumberingAfterBreak="0">
    <w:nsid w:val="0000003E"/>
    <w:multiLevelType w:val="hybridMultilevel"/>
    <w:tmpl w:val="FFFFFFFF"/>
    <w:lvl w:ilvl="0" w:tplc="019036CE">
      <w:start w:val="1"/>
      <w:numFmt w:val="bullet"/>
      <w:lvlText w:val="−"/>
      <w:lvlJc w:val="left"/>
      <w:pPr>
        <w:ind w:left="720" w:hanging="360"/>
      </w:pPr>
      <w:rPr>
        <w:rFonts w:ascii="Calibri" w:hAnsi="Calibri"/>
      </w:rPr>
    </w:lvl>
    <w:lvl w:ilvl="1" w:tplc="D5328620">
      <w:start w:val="1"/>
      <w:numFmt w:val="bullet"/>
      <w:lvlText w:val="o"/>
      <w:lvlJc w:val="left"/>
      <w:pPr>
        <w:ind w:left="1440" w:hanging="360"/>
      </w:pPr>
      <w:rPr>
        <w:rFonts w:ascii="Courier New" w:hAnsi="Courier New" w:cs="Courier New"/>
      </w:rPr>
    </w:lvl>
    <w:lvl w:ilvl="2" w:tplc="180CE884">
      <w:start w:val="1"/>
      <w:numFmt w:val="bullet"/>
      <w:lvlText w:val=""/>
      <w:lvlJc w:val="left"/>
      <w:pPr>
        <w:ind w:left="2160" w:hanging="360"/>
      </w:pPr>
      <w:rPr>
        <w:rFonts w:ascii="Wingdings" w:hAnsi="Wingdings"/>
      </w:rPr>
    </w:lvl>
    <w:lvl w:ilvl="3" w:tplc="A4E67A2E">
      <w:start w:val="1"/>
      <w:numFmt w:val="bullet"/>
      <w:lvlText w:val=""/>
      <w:lvlJc w:val="left"/>
      <w:pPr>
        <w:ind w:left="2880" w:hanging="360"/>
      </w:pPr>
      <w:rPr>
        <w:rFonts w:ascii="Symbol" w:hAnsi="Symbol"/>
      </w:rPr>
    </w:lvl>
    <w:lvl w:ilvl="4" w:tplc="D6F6299A">
      <w:start w:val="1"/>
      <w:numFmt w:val="bullet"/>
      <w:lvlText w:val="o"/>
      <w:lvlJc w:val="left"/>
      <w:pPr>
        <w:ind w:left="3600" w:hanging="360"/>
      </w:pPr>
      <w:rPr>
        <w:rFonts w:ascii="Courier New" w:hAnsi="Courier New" w:cs="Courier New"/>
      </w:rPr>
    </w:lvl>
    <w:lvl w:ilvl="5" w:tplc="61707758">
      <w:start w:val="1"/>
      <w:numFmt w:val="bullet"/>
      <w:lvlText w:val=""/>
      <w:lvlJc w:val="left"/>
      <w:pPr>
        <w:ind w:left="4320" w:hanging="360"/>
      </w:pPr>
      <w:rPr>
        <w:rFonts w:ascii="Wingdings" w:hAnsi="Wingdings"/>
      </w:rPr>
    </w:lvl>
    <w:lvl w:ilvl="6" w:tplc="08E466DA">
      <w:start w:val="1"/>
      <w:numFmt w:val="bullet"/>
      <w:lvlText w:val=""/>
      <w:lvlJc w:val="left"/>
      <w:pPr>
        <w:ind w:left="5040" w:hanging="360"/>
      </w:pPr>
      <w:rPr>
        <w:rFonts w:ascii="Symbol" w:hAnsi="Symbol"/>
      </w:rPr>
    </w:lvl>
    <w:lvl w:ilvl="7" w:tplc="2412487A">
      <w:start w:val="1"/>
      <w:numFmt w:val="bullet"/>
      <w:lvlText w:val="o"/>
      <w:lvlJc w:val="left"/>
      <w:pPr>
        <w:ind w:left="5760" w:hanging="360"/>
      </w:pPr>
      <w:rPr>
        <w:rFonts w:ascii="Courier New" w:hAnsi="Courier New" w:cs="Courier New"/>
      </w:rPr>
    </w:lvl>
    <w:lvl w:ilvl="8" w:tplc="F79E0BCC">
      <w:start w:val="1"/>
      <w:numFmt w:val="bullet"/>
      <w:lvlText w:val=""/>
      <w:lvlJc w:val="left"/>
      <w:pPr>
        <w:ind w:left="6480" w:hanging="360"/>
      </w:pPr>
      <w:rPr>
        <w:rFonts w:ascii="Wingdings" w:hAnsi="Wingdings"/>
      </w:rPr>
    </w:lvl>
  </w:abstractNum>
  <w:abstractNum w:abstractNumId="50" w15:restartNumberingAfterBreak="0">
    <w:nsid w:val="0000003F"/>
    <w:multiLevelType w:val="hybridMultilevel"/>
    <w:tmpl w:val="FFFFFFFF"/>
    <w:lvl w:ilvl="0" w:tplc="E9980EF4">
      <w:start w:val="1"/>
      <w:numFmt w:val="bullet"/>
      <w:lvlText w:val="-"/>
      <w:lvlJc w:val="left"/>
      <w:pPr>
        <w:ind w:left="1440" w:hanging="360"/>
      </w:pPr>
      <w:rPr>
        <w:rFonts w:ascii="Times New Roman" w:eastAsia="Times New Roman" w:hAnsi="Times New Roman" w:cs="Times New Roman"/>
      </w:rPr>
    </w:lvl>
    <w:lvl w:ilvl="1" w:tplc="1EAAE5A2">
      <w:start w:val="1"/>
      <w:numFmt w:val="bullet"/>
      <w:lvlText w:val="o"/>
      <w:lvlJc w:val="left"/>
      <w:pPr>
        <w:ind w:left="2160" w:hanging="360"/>
      </w:pPr>
      <w:rPr>
        <w:rFonts w:ascii="Courier New" w:hAnsi="Courier New" w:cs="Courier New"/>
      </w:rPr>
    </w:lvl>
    <w:lvl w:ilvl="2" w:tplc="3D649E64">
      <w:start w:val="1"/>
      <w:numFmt w:val="bullet"/>
      <w:lvlText w:val=""/>
      <w:lvlJc w:val="left"/>
      <w:pPr>
        <w:ind w:left="2880" w:hanging="360"/>
      </w:pPr>
      <w:rPr>
        <w:rFonts w:ascii="Wingdings" w:hAnsi="Wingdings"/>
      </w:rPr>
    </w:lvl>
    <w:lvl w:ilvl="3" w:tplc="11DA3E48">
      <w:start w:val="1"/>
      <w:numFmt w:val="bullet"/>
      <w:lvlText w:val=""/>
      <w:lvlJc w:val="left"/>
      <w:pPr>
        <w:ind w:left="3600" w:hanging="360"/>
      </w:pPr>
      <w:rPr>
        <w:rFonts w:ascii="Symbol" w:hAnsi="Symbol"/>
      </w:rPr>
    </w:lvl>
    <w:lvl w:ilvl="4" w:tplc="D22425D2">
      <w:start w:val="1"/>
      <w:numFmt w:val="bullet"/>
      <w:lvlText w:val="o"/>
      <w:lvlJc w:val="left"/>
      <w:pPr>
        <w:ind w:left="4320" w:hanging="360"/>
      </w:pPr>
      <w:rPr>
        <w:rFonts w:ascii="Courier New" w:hAnsi="Courier New" w:cs="Courier New"/>
      </w:rPr>
    </w:lvl>
    <w:lvl w:ilvl="5" w:tplc="2E0E5D3A">
      <w:start w:val="1"/>
      <w:numFmt w:val="bullet"/>
      <w:lvlText w:val=""/>
      <w:lvlJc w:val="left"/>
      <w:pPr>
        <w:ind w:left="5040" w:hanging="360"/>
      </w:pPr>
      <w:rPr>
        <w:rFonts w:ascii="Wingdings" w:hAnsi="Wingdings"/>
      </w:rPr>
    </w:lvl>
    <w:lvl w:ilvl="6" w:tplc="14FC6BF8">
      <w:start w:val="1"/>
      <w:numFmt w:val="bullet"/>
      <w:lvlText w:val=""/>
      <w:lvlJc w:val="left"/>
      <w:pPr>
        <w:ind w:left="5760" w:hanging="360"/>
      </w:pPr>
      <w:rPr>
        <w:rFonts w:ascii="Symbol" w:hAnsi="Symbol"/>
      </w:rPr>
    </w:lvl>
    <w:lvl w:ilvl="7" w:tplc="61E4D042">
      <w:start w:val="1"/>
      <w:numFmt w:val="bullet"/>
      <w:lvlText w:val="o"/>
      <w:lvlJc w:val="left"/>
      <w:pPr>
        <w:ind w:left="6480" w:hanging="360"/>
      </w:pPr>
      <w:rPr>
        <w:rFonts w:ascii="Courier New" w:hAnsi="Courier New" w:cs="Courier New"/>
      </w:rPr>
    </w:lvl>
    <w:lvl w:ilvl="8" w:tplc="06F08E14">
      <w:start w:val="1"/>
      <w:numFmt w:val="bullet"/>
      <w:lvlText w:val=""/>
      <w:lvlJc w:val="left"/>
      <w:pPr>
        <w:ind w:left="7200" w:hanging="360"/>
      </w:pPr>
      <w:rPr>
        <w:rFonts w:ascii="Wingdings" w:hAnsi="Wingdings"/>
      </w:rPr>
    </w:lvl>
  </w:abstractNum>
  <w:abstractNum w:abstractNumId="51" w15:restartNumberingAfterBreak="0">
    <w:nsid w:val="00000040"/>
    <w:multiLevelType w:val="hybridMultilevel"/>
    <w:tmpl w:val="FFFFFFFF"/>
    <w:lvl w:ilvl="0" w:tplc="9BB4D10A">
      <w:start w:val="1"/>
      <w:numFmt w:val="bullet"/>
      <w:lvlText w:val="−"/>
      <w:lvlJc w:val="left"/>
      <w:pPr>
        <w:ind w:left="720" w:hanging="360"/>
      </w:pPr>
      <w:rPr>
        <w:rFonts w:ascii="Calibri" w:hAnsi="Calibri"/>
      </w:rPr>
    </w:lvl>
    <w:lvl w:ilvl="1" w:tplc="08AC075A">
      <w:start w:val="1"/>
      <w:numFmt w:val="bullet"/>
      <w:lvlText w:val="o"/>
      <w:lvlJc w:val="left"/>
      <w:pPr>
        <w:ind w:left="1440" w:hanging="360"/>
      </w:pPr>
      <w:rPr>
        <w:rFonts w:ascii="Courier New" w:hAnsi="Courier New" w:cs="Courier New"/>
      </w:rPr>
    </w:lvl>
    <w:lvl w:ilvl="2" w:tplc="711C9DE2">
      <w:start w:val="1"/>
      <w:numFmt w:val="bullet"/>
      <w:lvlText w:val=""/>
      <w:lvlJc w:val="left"/>
      <w:pPr>
        <w:ind w:left="2160" w:hanging="360"/>
      </w:pPr>
      <w:rPr>
        <w:rFonts w:ascii="Wingdings" w:hAnsi="Wingdings"/>
      </w:rPr>
    </w:lvl>
    <w:lvl w:ilvl="3" w:tplc="55BEE5D4">
      <w:start w:val="1"/>
      <w:numFmt w:val="bullet"/>
      <w:lvlText w:val=""/>
      <w:lvlJc w:val="left"/>
      <w:pPr>
        <w:ind w:left="2880" w:hanging="360"/>
      </w:pPr>
      <w:rPr>
        <w:rFonts w:ascii="Symbol" w:hAnsi="Symbol"/>
      </w:rPr>
    </w:lvl>
    <w:lvl w:ilvl="4" w:tplc="B4CCA872">
      <w:start w:val="1"/>
      <w:numFmt w:val="bullet"/>
      <w:lvlText w:val="o"/>
      <w:lvlJc w:val="left"/>
      <w:pPr>
        <w:ind w:left="3600" w:hanging="360"/>
      </w:pPr>
      <w:rPr>
        <w:rFonts w:ascii="Courier New" w:hAnsi="Courier New" w:cs="Courier New"/>
      </w:rPr>
    </w:lvl>
    <w:lvl w:ilvl="5" w:tplc="BF4C68EE">
      <w:start w:val="1"/>
      <w:numFmt w:val="bullet"/>
      <w:lvlText w:val=""/>
      <w:lvlJc w:val="left"/>
      <w:pPr>
        <w:ind w:left="4320" w:hanging="360"/>
      </w:pPr>
      <w:rPr>
        <w:rFonts w:ascii="Wingdings" w:hAnsi="Wingdings"/>
      </w:rPr>
    </w:lvl>
    <w:lvl w:ilvl="6" w:tplc="F320A4A8">
      <w:start w:val="1"/>
      <w:numFmt w:val="bullet"/>
      <w:lvlText w:val=""/>
      <w:lvlJc w:val="left"/>
      <w:pPr>
        <w:ind w:left="5040" w:hanging="360"/>
      </w:pPr>
      <w:rPr>
        <w:rFonts w:ascii="Symbol" w:hAnsi="Symbol"/>
      </w:rPr>
    </w:lvl>
    <w:lvl w:ilvl="7" w:tplc="456CA1AE">
      <w:start w:val="1"/>
      <w:numFmt w:val="bullet"/>
      <w:lvlText w:val="o"/>
      <w:lvlJc w:val="left"/>
      <w:pPr>
        <w:ind w:left="5760" w:hanging="360"/>
      </w:pPr>
      <w:rPr>
        <w:rFonts w:ascii="Courier New" w:hAnsi="Courier New" w:cs="Courier New"/>
      </w:rPr>
    </w:lvl>
    <w:lvl w:ilvl="8" w:tplc="34AE74E4">
      <w:start w:val="1"/>
      <w:numFmt w:val="bullet"/>
      <w:lvlText w:val=""/>
      <w:lvlJc w:val="left"/>
      <w:pPr>
        <w:ind w:left="6480" w:hanging="360"/>
      </w:pPr>
      <w:rPr>
        <w:rFonts w:ascii="Wingdings" w:hAnsi="Wingdings"/>
      </w:rPr>
    </w:lvl>
  </w:abstractNum>
  <w:abstractNum w:abstractNumId="52" w15:restartNumberingAfterBreak="0">
    <w:nsid w:val="00000041"/>
    <w:multiLevelType w:val="hybridMultilevel"/>
    <w:tmpl w:val="FFFFFFFF"/>
    <w:lvl w:ilvl="0" w:tplc="3ED853BA">
      <w:start w:val="1"/>
      <w:numFmt w:val="decimal"/>
      <w:lvlText w:val="%1."/>
      <w:lvlJc w:val="left"/>
      <w:pPr>
        <w:ind w:left="630" w:hanging="360"/>
      </w:pPr>
      <w:rPr>
        <w:u w:val="none"/>
      </w:rPr>
    </w:lvl>
    <w:lvl w:ilvl="1" w:tplc="957E8DE0">
      <w:start w:val="1"/>
      <w:numFmt w:val="lowerLetter"/>
      <w:lvlText w:val="%2."/>
      <w:lvlJc w:val="left"/>
      <w:pPr>
        <w:ind w:left="1350" w:hanging="360"/>
      </w:pPr>
    </w:lvl>
    <w:lvl w:ilvl="2" w:tplc="42728C74">
      <w:start w:val="1"/>
      <w:numFmt w:val="lowerRoman"/>
      <w:lvlText w:val="%3."/>
      <w:lvlJc w:val="right"/>
      <w:pPr>
        <w:ind w:left="2070" w:hanging="180"/>
      </w:pPr>
    </w:lvl>
    <w:lvl w:ilvl="3" w:tplc="E4704038">
      <w:start w:val="1"/>
      <w:numFmt w:val="decimal"/>
      <w:lvlText w:val="%4."/>
      <w:lvlJc w:val="left"/>
      <w:pPr>
        <w:ind w:left="2790" w:hanging="360"/>
      </w:pPr>
    </w:lvl>
    <w:lvl w:ilvl="4" w:tplc="0AF6E5D8">
      <w:start w:val="1"/>
      <w:numFmt w:val="lowerLetter"/>
      <w:lvlText w:val="%5."/>
      <w:lvlJc w:val="left"/>
      <w:pPr>
        <w:ind w:left="3510" w:hanging="360"/>
      </w:pPr>
    </w:lvl>
    <w:lvl w:ilvl="5" w:tplc="19789272">
      <w:start w:val="1"/>
      <w:numFmt w:val="lowerRoman"/>
      <w:lvlText w:val="%6."/>
      <w:lvlJc w:val="right"/>
      <w:pPr>
        <w:ind w:left="4230" w:hanging="180"/>
      </w:pPr>
    </w:lvl>
    <w:lvl w:ilvl="6" w:tplc="B1361196">
      <w:start w:val="1"/>
      <w:numFmt w:val="decimal"/>
      <w:lvlText w:val="%7."/>
      <w:lvlJc w:val="left"/>
      <w:pPr>
        <w:ind w:left="4950" w:hanging="360"/>
      </w:pPr>
    </w:lvl>
    <w:lvl w:ilvl="7" w:tplc="1B7EF656">
      <w:start w:val="1"/>
      <w:numFmt w:val="lowerLetter"/>
      <w:lvlText w:val="%8."/>
      <w:lvlJc w:val="left"/>
      <w:pPr>
        <w:ind w:left="5670" w:hanging="360"/>
      </w:pPr>
    </w:lvl>
    <w:lvl w:ilvl="8" w:tplc="03AAEA42">
      <w:start w:val="1"/>
      <w:numFmt w:val="lowerRoman"/>
      <w:lvlText w:val="%9."/>
      <w:lvlJc w:val="right"/>
      <w:pPr>
        <w:ind w:left="6390" w:hanging="180"/>
      </w:pPr>
    </w:lvl>
  </w:abstractNum>
  <w:abstractNum w:abstractNumId="53" w15:restartNumberingAfterBreak="0">
    <w:nsid w:val="00000042"/>
    <w:multiLevelType w:val="hybridMultilevel"/>
    <w:tmpl w:val="FFFFFFFF"/>
    <w:lvl w:ilvl="0" w:tplc="39C6D280">
      <w:start w:val="1"/>
      <w:numFmt w:val="decimal"/>
      <w:lvlText w:val="%1."/>
      <w:lvlJc w:val="left"/>
      <w:pPr>
        <w:ind w:left="720" w:hanging="360"/>
      </w:pPr>
    </w:lvl>
    <w:lvl w:ilvl="1" w:tplc="20129E6C">
      <w:start w:val="1"/>
      <w:numFmt w:val="decimal"/>
      <w:lvlText w:val="%2."/>
      <w:lvlJc w:val="left"/>
      <w:pPr>
        <w:ind w:left="1440" w:hanging="360"/>
      </w:pPr>
    </w:lvl>
    <w:lvl w:ilvl="2" w:tplc="0FC2CEA6">
      <w:start w:val="1"/>
      <w:numFmt w:val="lowerLetter"/>
      <w:lvlText w:val="%3."/>
      <w:lvlJc w:val="left"/>
      <w:pPr>
        <w:ind w:left="2340" w:hanging="360"/>
      </w:pPr>
    </w:lvl>
    <w:lvl w:ilvl="3" w:tplc="75DC17D4">
      <w:start w:val="1"/>
      <w:numFmt w:val="decimal"/>
      <w:lvlText w:val="%4."/>
      <w:lvlJc w:val="left"/>
      <w:pPr>
        <w:ind w:left="2880" w:hanging="360"/>
      </w:pPr>
    </w:lvl>
    <w:lvl w:ilvl="4" w:tplc="8D3EFE52">
      <w:start w:val="1"/>
      <w:numFmt w:val="lowerLetter"/>
      <w:lvlText w:val="%5."/>
      <w:lvlJc w:val="left"/>
      <w:pPr>
        <w:ind w:left="3600" w:hanging="360"/>
      </w:pPr>
    </w:lvl>
    <w:lvl w:ilvl="5" w:tplc="51780220">
      <w:start w:val="1"/>
      <w:numFmt w:val="lowerRoman"/>
      <w:lvlText w:val="%6."/>
      <w:lvlJc w:val="right"/>
      <w:pPr>
        <w:ind w:left="4320" w:hanging="180"/>
      </w:pPr>
    </w:lvl>
    <w:lvl w:ilvl="6" w:tplc="FE6AC7B8">
      <w:start w:val="1"/>
      <w:numFmt w:val="decimal"/>
      <w:lvlText w:val="%7."/>
      <w:lvlJc w:val="left"/>
      <w:pPr>
        <w:ind w:left="5040" w:hanging="360"/>
      </w:pPr>
    </w:lvl>
    <w:lvl w:ilvl="7" w:tplc="9C4A365C">
      <w:start w:val="1"/>
      <w:numFmt w:val="lowerLetter"/>
      <w:lvlText w:val="%8."/>
      <w:lvlJc w:val="left"/>
      <w:pPr>
        <w:ind w:left="5760" w:hanging="360"/>
      </w:pPr>
    </w:lvl>
    <w:lvl w:ilvl="8" w:tplc="F6A6FF8A">
      <w:start w:val="1"/>
      <w:numFmt w:val="lowerRoman"/>
      <w:lvlText w:val="%9."/>
      <w:lvlJc w:val="right"/>
      <w:pPr>
        <w:ind w:left="6480" w:hanging="180"/>
      </w:pPr>
    </w:lvl>
  </w:abstractNum>
  <w:abstractNum w:abstractNumId="54" w15:restartNumberingAfterBreak="0">
    <w:nsid w:val="00000043"/>
    <w:multiLevelType w:val="multilevel"/>
    <w:tmpl w:val="FFFFFFFF"/>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55" w15:restartNumberingAfterBreak="0">
    <w:nsid w:val="00000044"/>
    <w:multiLevelType w:val="hybridMultilevel"/>
    <w:tmpl w:val="FFFFFFFF"/>
    <w:lvl w:ilvl="0" w:tplc="477832DA">
      <w:start w:val="1"/>
      <w:numFmt w:val="decimal"/>
      <w:lvlText w:val="%1."/>
      <w:lvlJc w:val="left"/>
      <w:pPr>
        <w:ind w:left="720" w:hanging="360"/>
      </w:pPr>
    </w:lvl>
    <w:lvl w:ilvl="1" w:tplc="4F169416">
      <w:start w:val="1"/>
      <w:numFmt w:val="lowerLetter"/>
      <w:lvlText w:val="%2."/>
      <w:lvlJc w:val="left"/>
      <w:pPr>
        <w:ind w:left="1440" w:hanging="360"/>
      </w:pPr>
    </w:lvl>
    <w:lvl w:ilvl="2" w:tplc="B0B0ECAC">
      <w:start w:val="1"/>
      <w:numFmt w:val="lowerRoman"/>
      <w:lvlText w:val="%3."/>
      <w:lvlJc w:val="right"/>
      <w:pPr>
        <w:ind w:left="2160" w:hanging="180"/>
      </w:pPr>
    </w:lvl>
    <w:lvl w:ilvl="3" w:tplc="016281F8">
      <w:start w:val="1"/>
      <w:numFmt w:val="decimal"/>
      <w:lvlText w:val="%4."/>
      <w:lvlJc w:val="left"/>
      <w:pPr>
        <w:ind w:left="2880" w:hanging="360"/>
      </w:pPr>
    </w:lvl>
    <w:lvl w:ilvl="4" w:tplc="9C562DDE">
      <w:start w:val="1"/>
      <w:numFmt w:val="lowerLetter"/>
      <w:lvlText w:val="%5."/>
      <w:lvlJc w:val="left"/>
      <w:pPr>
        <w:ind w:left="3600" w:hanging="360"/>
      </w:pPr>
    </w:lvl>
    <w:lvl w:ilvl="5" w:tplc="0E148B60">
      <w:start w:val="1"/>
      <w:numFmt w:val="lowerRoman"/>
      <w:lvlText w:val="%6."/>
      <w:lvlJc w:val="right"/>
      <w:pPr>
        <w:ind w:left="4320" w:hanging="180"/>
      </w:pPr>
    </w:lvl>
    <w:lvl w:ilvl="6" w:tplc="49385CDA">
      <w:start w:val="1"/>
      <w:numFmt w:val="decimal"/>
      <w:lvlText w:val="%7."/>
      <w:lvlJc w:val="left"/>
      <w:pPr>
        <w:ind w:left="5040" w:hanging="360"/>
      </w:pPr>
    </w:lvl>
    <w:lvl w:ilvl="7" w:tplc="895C161C">
      <w:start w:val="1"/>
      <w:numFmt w:val="lowerLetter"/>
      <w:lvlText w:val="%8."/>
      <w:lvlJc w:val="left"/>
      <w:pPr>
        <w:ind w:left="5760" w:hanging="360"/>
      </w:pPr>
    </w:lvl>
    <w:lvl w:ilvl="8" w:tplc="926CB656">
      <w:start w:val="1"/>
      <w:numFmt w:val="lowerRoman"/>
      <w:lvlText w:val="%9."/>
      <w:lvlJc w:val="right"/>
      <w:pPr>
        <w:ind w:left="6480" w:hanging="180"/>
      </w:pPr>
    </w:lvl>
  </w:abstractNum>
  <w:abstractNum w:abstractNumId="56" w15:restartNumberingAfterBreak="0">
    <w:nsid w:val="00000045"/>
    <w:multiLevelType w:val="hybridMultilevel"/>
    <w:tmpl w:val="FFFFFFFF"/>
    <w:lvl w:ilvl="0" w:tplc="1922B258">
      <w:start w:val="1"/>
      <w:numFmt w:val="bullet"/>
      <w:lvlText w:val=""/>
      <w:lvlJc w:val="left"/>
      <w:pPr>
        <w:ind w:left="720" w:hanging="360"/>
      </w:pPr>
      <w:rPr>
        <w:rFonts w:ascii="Symbol" w:hAnsi="Symbol"/>
      </w:rPr>
    </w:lvl>
    <w:lvl w:ilvl="1" w:tplc="7D8CF40C">
      <w:start w:val="1"/>
      <w:numFmt w:val="bullet"/>
      <w:lvlText w:val="o"/>
      <w:lvlJc w:val="left"/>
      <w:pPr>
        <w:ind w:left="1440" w:hanging="360"/>
      </w:pPr>
      <w:rPr>
        <w:rFonts w:ascii="Courier New" w:hAnsi="Courier New" w:cs="Courier New"/>
      </w:rPr>
    </w:lvl>
    <w:lvl w:ilvl="2" w:tplc="16C4BA62">
      <w:start w:val="1"/>
      <w:numFmt w:val="bullet"/>
      <w:lvlText w:val=""/>
      <w:lvlJc w:val="left"/>
      <w:pPr>
        <w:ind w:left="2160" w:hanging="360"/>
      </w:pPr>
      <w:rPr>
        <w:rFonts w:ascii="Wingdings" w:hAnsi="Wingdings"/>
      </w:rPr>
    </w:lvl>
    <w:lvl w:ilvl="3" w:tplc="EEB63F7A">
      <w:start w:val="1"/>
      <w:numFmt w:val="bullet"/>
      <w:lvlText w:val=""/>
      <w:lvlJc w:val="left"/>
      <w:pPr>
        <w:ind w:left="2880" w:hanging="360"/>
      </w:pPr>
      <w:rPr>
        <w:rFonts w:ascii="Symbol" w:hAnsi="Symbol"/>
      </w:rPr>
    </w:lvl>
    <w:lvl w:ilvl="4" w:tplc="A77A6FF6">
      <w:start w:val="1"/>
      <w:numFmt w:val="bullet"/>
      <w:lvlText w:val="o"/>
      <w:lvlJc w:val="left"/>
      <w:pPr>
        <w:ind w:left="3600" w:hanging="360"/>
      </w:pPr>
      <w:rPr>
        <w:rFonts w:ascii="Courier New" w:hAnsi="Courier New" w:cs="Courier New"/>
      </w:rPr>
    </w:lvl>
    <w:lvl w:ilvl="5" w:tplc="A20040F6">
      <w:start w:val="1"/>
      <w:numFmt w:val="bullet"/>
      <w:lvlText w:val=""/>
      <w:lvlJc w:val="left"/>
      <w:pPr>
        <w:ind w:left="4320" w:hanging="360"/>
      </w:pPr>
      <w:rPr>
        <w:rFonts w:ascii="Wingdings" w:hAnsi="Wingdings"/>
      </w:rPr>
    </w:lvl>
    <w:lvl w:ilvl="6" w:tplc="9AC4C18C">
      <w:start w:val="1"/>
      <w:numFmt w:val="bullet"/>
      <w:lvlText w:val=""/>
      <w:lvlJc w:val="left"/>
      <w:pPr>
        <w:ind w:left="5040" w:hanging="360"/>
      </w:pPr>
      <w:rPr>
        <w:rFonts w:ascii="Symbol" w:hAnsi="Symbol"/>
      </w:rPr>
    </w:lvl>
    <w:lvl w:ilvl="7" w:tplc="A3D492DC">
      <w:start w:val="1"/>
      <w:numFmt w:val="bullet"/>
      <w:lvlText w:val="o"/>
      <w:lvlJc w:val="left"/>
      <w:pPr>
        <w:ind w:left="5760" w:hanging="360"/>
      </w:pPr>
      <w:rPr>
        <w:rFonts w:ascii="Courier New" w:hAnsi="Courier New" w:cs="Courier New"/>
      </w:rPr>
    </w:lvl>
    <w:lvl w:ilvl="8" w:tplc="866C846C">
      <w:start w:val="1"/>
      <w:numFmt w:val="bullet"/>
      <w:lvlText w:val=""/>
      <w:lvlJc w:val="left"/>
      <w:pPr>
        <w:ind w:left="6480" w:hanging="360"/>
      </w:pPr>
      <w:rPr>
        <w:rFonts w:ascii="Wingdings" w:hAnsi="Wingdings"/>
      </w:rPr>
    </w:lvl>
  </w:abstractNum>
  <w:abstractNum w:abstractNumId="57" w15:restartNumberingAfterBreak="0">
    <w:nsid w:val="00000046"/>
    <w:multiLevelType w:val="hybridMultilevel"/>
    <w:tmpl w:val="FFFFFFFF"/>
    <w:lvl w:ilvl="0" w:tplc="29AE66D4">
      <w:start w:val="1"/>
      <w:numFmt w:val="lowerRoman"/>
      <w:lvlText w:val="%1."/>
      <w:lvlJc w:val="left"/>
      <w:pPr>
        <w:tabs>
          <w:tab w:val="left" w:pos="1080"/>
        </w:tabs>
        <w:ind w:left="1080" w:hanging="720"/>
      </w:pPr>
    </w:lvl>
    <w:lvl w:ilvl="1" w:tplc="52E0DC88">
      <w:start w:val="1"/>
      <w:numFmt w:val="lowerLetter"/>
      <w:lvlText w:val="%2."/>
      <w:lvlJc w:val="left"/>
      <w:pPr>
        <w:tabs>
          <w:tab w:val="left" w:pos="1440"/>
        </w:tabs>
        <w:ind w:left="1440" w:hanging="360"/>
      </w:pPr>
    </w:lvl>
    <w:lvl w:ilvl="2" w:tplc="0DCCA6CC">
      <w:start w:val="1"/>
      <w:numFmt w:val="lowerRoman"/>
      <w:lvlText w:val="%3."/>
      <w:lvlJc w:val="right"/>
      <w:pPr>
        <w:tabs>
          <w:tab w:val="left" w:pos="2160"/>
        </w:tabs>
        <w:ind w:left="2160" w:hanging="180"/>
      </w:pPr>
    </w:lvl>
    <w:lvl w:ilvl="3" w:tplc="49F49380">
      <w:start w:val="1"/>
      <w:numFmt w:val="decimal"/>
      <w:lvlText w:val="%4."/>
      <w:lvlJc w:val="left"/>
      <w:pPr>
        <w:tabs>
          <w:tab w:val="left" w:pos="2880"/>
        </w:tabs>
        <w:ind w:left="2880" w:hanging="360"/>
      </w:pPr>
    </w:lvl>
    <w:lvl w:ilvl="4" w:tplc="FA22841C">
      <w:start w:val="1"/>
      <w:numFmt w:val="lowerLetter"/>
      <w:lvlText w:val="%5."/>
      <w:lvlJc w:val="left"/>
      <w:pPr>
        <w:tabs>
          <w:tab w:val="left" w:pos="3600"/>
        </w:tabs>
        <w:ind w:left="3600" w:hanging="360"/>
      </w:pPr>
    </w:lvl>
    <w:lvl w:ilvl="5" w:tplc="A686DD8E">
      <w:start w:val="1"/>
      <w:numFmt w:val="lowerRoman"/>
      <w:lvlText w:val="%6."/>
      <w:lvlJc w:val="right"/>
      <w:pPr>
        <w:tabs>
          <w:tab w:val="left" w:pos="4320"/>
        </w:tabs>
        <w:ind w:left="4320" w:hanging="180"/>
      </w:pPr>
    </w:lvl>
    <w:lvl w:ilvl="6" w:tplc="36666CCA">
      <w:start w:val="1"/>
      <w:numFmt w:val="decimal"/>
      <w:lvlText w:val="%7."/>
      <w:lvlJc w:val="left"/>
      <w:pPr>
        <w:tabs>
          <w:tab w:val="left" w:pos="5040"/>
        </w:tabs>
        <w:ind w:left="5040" w:hanging="360"/>
      </w:pPr>
    </w:lvl>
    <w:lvl w:ilvl="7" w:tplc="F5FA2B7C">
      <w:start w:val="1"/>
      <w:numFmt w:val="lowerLetter"/>
      <w:lvlText w:val="%8."/>
      <w:lvlJc w:val="left"/>
      <w:pPr>
        <w:tabs>
          <w:tab w:val="left" w:pos="5760"/>
        </w:tabs>
        <w:ind w:left="5760" w:hanging="360"/>
      </w:pPr>
    </w:lvl>
    <w:lvl w:ilvl="8" w:tplc="9E0E282A">
      <w:start w:val="1"/>
      <w:numFmt w:val="lowerRoman"/>
      <w:lvlText w:val="%9."/>
      <w:lvlJc w:val="right"/>
      <w:pPr>
        <w:tabs>
          <w:tab w:val="left" w:pos="6480"/>
        </w:tabs>
        <w:ind w:left="6480" w:hanging="180"/>
      </w:pPr>
    </w:lvl>
  </w:abstractNum>
  <w:abstractNum w:abstractNumId="58" w15:restartNumberingAfterBreak="0">
    <w:nsid w:val="00000047"/>
    <w:multiLevelType w:val="hybridMultilevel"/>
    <w:tmpl w:val="FFFFFFFF"/>
    <w:lvl w:ilvl="0" w:tplc="C8EECD52">
      <w:start w:val="1"/>
      <w:numFmt w:val="bullet"/>
      <w:lvlText w:val="-"/>
      <w:lvlJc w:val="left"/>
      <w:pPr>
        <w:ind w:left="1425" w:hanging="360"/>
      </w:pPr>
      <w:rPr>
        <w:rFonts w:ascii="Times New Roman" w:eastAsia="Times New Roman" w:hAnsi="Times New Roman" w:cs="Times New Roman"/>
      </w:rPr>
    </w:lvl>
    <w:lvl w:ilvl="1" w:tplc="59BE39C6">
      <w:start w:val="1"/>
      <w:numFmt w:val="bullet"/>
      <w:lvlText w:val="o"/>
      <w:lvlJc w:val="left"/>
      <w:pPr>
        <w:ind w:left="2145" w:hanging="360"/>
      </w:pPr>
      <w:rPr>
        <w:rFonts w:ascii="Courier New" w:hAnsi="Courier New" w:cs="Courier New"/>
      </w:rPr>
    </w:lvl>
    <w:lvl w:ilvl="2" w:tplc="C65C6B34">
      <w:start w:val="1"/>
      <w:numFmt w:val="bullet"/>
      <w:lvlText w:val=""/>
      <w:lvlJc w:val="left"/>
      <w:pPr>
        <w:ind w:left="2865" w:hanging="360"/>
      </w:pPr>
      <w:rPr>
        <w:rFonts w:ascii="Wingdings" w:hAnsi="Wingdings"/>
      </w:rPr>
    </w:lvl>
    <w:lvl w:ilvl="3" w:tplc="1FBE0C5E">
      <w:start w:val="1"/>
      <w:numFmt w:val="bullet"/>
      <w:lvlText w:val=""/>
      <w:lvlJc w:val="left"/>
      <w:pPr>
        <w:ind w:left="3585" w:hanging="360"/>
      </w:pPr>
      <w:rPr>
        <w:rFonts w:ascii="Symbol" w:hAnsi="Symbol"/>
      </w:rPr>
    </w:lvl>
    <w:lvl w:ilvl="4" w:tplc="E3C0F1E4">
      <w:start w:val="1"/>
      <w:numFmt w:val="bullet"/>
      <w:lvlText w:val="o"/>
      <w:lvlJc w:val="left"/>
      <w:pPr>
        <w:ind w:left="4305" w:hanging="360"/>
      </w:pPr>
      <w:rPr>
        <w:rFonts w:ascii="Courier New" w:hAnsi="Courier New" w:cs="Courier New"/>
      </w:rPr>
    </w:lvl>
    <w:lvl w:ilvl="5" w:tplc="49F6DC34">
      <w:start w:val="1"/>
      <w:numFmt w:val="bullet"/>
      <w:lvlText w:val=""/>
      <w:lvlJc w:val="left"/>
      <w:pPr>
        <w:ind w:left="5025" w:hanging="360"/>
      </w:pPr>
      <w:rPr>
        <w:rFonts w:ascii="Wingdings" w:hAnsi="Wingdings"/>
      </w:rPr>
    </w:lvl>
    <w:lvl w:ilvl="6" w:tplc="427E6332">
      <w:start w:val="1"/>
      <w:numFmt w:val="bullet"/>
      <w:lvlText w:val=""/>
      <w:lvlJc w:val="left"/>
      <w:pPr>
        <w:ind w:left="5745" w:hanging="360"/>
      </w:pPr>
      <w:rPr>
        <w:rFonts w:ascii="Symbol" w:hAnsi="Symbol"/>
      </w:rPr>
    </w:lvl>
    <w:lvl w:ilvl="7" w:tplc="EDAC9A96">
      <w:start w:val="1"/>
      <w:numFmt w:val="bullet"/>
      <w:lvlText w:val="o"/>
      <w:lvlJc w:val="left"/>
      <w:pPr>
        <w:ind w:left="6465" w:hanging="360"/>
      </w:pPr>
      <w:rPr>
        <w:rFonts w:ascii="Courier New" w:hAnsi="Courier New" w:cs="Courier New"/>
      </w:rPr>
    </w:lvl>
    <w:lvl w:ilvl="8" w:tplc="DEDE79F6">
      <w:start w:val="1"/>
      <w:numFmt w:val="bullet"/>
      <w:lvlText w:val=""/>
      <w:lvlJc w:val="left"/>
      <w:pPr>
        <w:ind w:left="7185" w:hanging="360"/>
      </w:pPr>
      <w:rPr>
        <w:rFonts w:ascii="Wingdings" w:hAnsi="Wingdings"/>
      </w:rPr>
    </w:lvl>
  </w:abstractNum>
  <w:abstractNum w:abstractNumId="59" w15:restartNumberingAfterBreak="0">
    <w:nsid w:val="00000048"/>
    <w:multiLevelType w:val="hybridMultilevel"/>
    <w:tmpl w:val="FFFFFFFF"/>
    <w:lvl w:ilvl="0" w:tplc="6290A62A">
      <w:start w:val="1"/>
      <w:numFmt w:val="decimal"/>
      <w:lvlText w:val="%1."/>
      <w:lvlJc w:val="left"/>
      <w:pPr>
        <w:ind w:left="720" w:hanging="360"/>
      </w:pPr>
    </w:lvl>
    <w:lvl w:ilvl="1" w:tplc="17603858">
      <w:start w:val="1"/>
      <w:numFmt w:val="lowerLetter"/>
      <w:lvlText w:val="%2."/>
      <w:lvlJc w:val="left"/>
      <w:pPr>
        <w:ind w:left="1440" w:hanging="360"/>
      </w:pPr>
    </w:lvl>
    <w:lvl w:ilvl="2" w:tplc="FF46D032">
      <w:start w:val="1"/>
      <w:numFmt w:val="lowerRoman"/>
      <w:lvlText w:val="%3."/>
      <w:lvlJc w:val="right"/>
      <w:pPr>
        <w:ind w:left="2160" w:hanging="180"/>
      </w:pPr>
    </w:lvl>
    <w:lvl w:ilvl="3" w:tplc="B4F49FF2">
      <w:start w:val="1"/>
      <w:numFmt w:val="decimal"/>
      <w:lvlText w:val="%4."/>
      <w:lvlJc w:val="left"/>
      <w:pPr>
        <w:ind w:left="2880" w:hanging="360"/>
      </w:pPr>
    </w:lvl>
    <w:lvl w:ilvl="4" w:tplc="743CAD58">
      <w:start w:val="1"/>
      <w:numFmt w:val="lowerLetter"/>
      <w:lvlText w:val="%5."/>
      <w:lvlJc w:val="left"/>
      <w:pPr>
        <w:ind w:left="3600" w:hanging="360"/>
      </w:pPr>
    </w:lvl>
    <w:lvl w:ilvl="5" w:tplc="BA40D2E2">
      <w:start w:val="1"/>
      <w:numFmt w:val="lowerRoman"/>
      <w:lvlText w:val="%6."/>
      <w:lvlJc w:val="right"/>
      <w:pPr>
        <w:ind w:left="4320" w:hanging="180"/>
      </w:pPr>
    </w:lvl>
    <w:lvl w:ilvl="6" w:tplc="BDC49056">
      <w:start w:val="1"/>
      <w:numFmt w:val="decimal"/>
      <w:lvlText w:val="%7."/>
      <w:lvlJc w:val="left"/>
      <w:pPr>
        <w:ind w:left="5040" w:hanging="360"/>
      </w:pPr>
    </w:lvl>
    <w:lvl w:ilvl="7" w:tplc="C102F184">
      <w:start w:val="1"/>
      <w:numFmt w:val="lowerLetter"/>
      <w:lvlText w:val="%8."/>
      <w:lvlJc w:val="left"/>
      <w:pPr>
        <w:ind w:left="5760" w:hanging="360"/>
      </w:pPr>
    </w:lvl>
    <w:lvl w:ilvl="8" w:tplc="1B6A0CB2">
      <w:start w:val="1"/>
      <w:numFmt w:val="lowerRoman"/>
      <w:lvlText w:val="%9."/>
      <w:lvlJc w:val="right"/>
      <w:pPr>
        <w:ind w:left="6480" w:hanging="180"/>
      </w:pPr>
    </w:lvl>
  </w:abstractNum>
  <w:abstractNum w:abstractNumId="60" w15:restartNumberingAfterBreak="0">
    <w:nsid w:val="00000049"/>
    <w:multiLevelType w:val="hybridMultilevel"/>
    <w:tmpl w:val="FFFFFFFF"/>
    <w:lvl w:ilvl="0" w:tplc="D864320A">
      <w:start w:val="1"/>
      <w:numFmt w:val="decimal"/>
      <w:lvlText w:val="%1."/>
      <w:lvlJc w:val="left"/>
      <w:pPr>
        <w:ind w:left="720" w:hanging="360"/>
      </w:pPr>
    </w:lvl>
    <w:lvl w:ilvl="1" w:tplc="F392D820">
      <w:start w:val="1"/>
      <w:numFmt w:val="lowerLetter"/>
      <w:lvlText w:val="%2."/>
      <w:lvlJc w:val="left"/>
      <w:pPr>
        <w:ind w:left="1440" w:hanging="360"/>
      </w:pPr>
    </w:lvl>
    <w:lvl w:ilvl="2" w:tplc="DEBA0A4C">
      <w:start w:val="1"/>
      <w:numFmt w:val="lowerRoman"/>
      <w:lvlText w:val="%3."/>
      <w:lvlJc w:val="right"/>
      <w:pPr>
        <w:ind w:left="2160" w:hanging="180"/>
      </w:pPr>
    </w:lvl>
    <w:lvl w:ilvl="3" w:tplc="6FA46B8C">
      <w:start w:val="1"/>
      <w:numFmt w:val="decimal"/>
      <w:lvlText w:val="%4."/>
      <w:lvlJc w:val="left"/>
      <w:pPr>
        <w:ind w:left="2880" w:hanging="360"/>
      </w:pPr>
    </w:lvl>
    <w:lvl w:ilvl="4" w:tplc="41A8359E">
      <w:start w:val="1"/>
      <w:numFmt w:val="lowerLetter"/>
      <w:lvlText w:val="%5."/>
      <w:lvlJc w:val="left"/>
      <w:pPr>
        <w:ind w:left="3600" w:hanging="360"/>
      </w:pPr>
    </w:lvl>
    <w:lvl w:ilvl="5" w:tplc="52CAA7E0">
      <w:start w:val="1"/>
      <w:numFmt w:val="lowerRoman"/>
      <w:lvlText w:val="%6."/>
      <w:lvlJc w:val="right"/>
      <w:pPr>
        <w:ind w:left="4320" w:hanging="180"/>
      </w:pPr>
    </w:lvl>
    <w:lvl w:ilvl="6" w:tplc="B5C4CC5E">
      <w:start w:val="1"/>
      <w:numFmt w:val="decimal"/>
      <w:lvlText w:val="%7."/>
      <w:lvlJc w:val="left"/>
      <w:pPr>
        <w:ind w:left="5040" w:hanging="360"/>
      </w:pPr>
    </w:lvl>
    <w:lvl w:ilvl="7" w:tplc="EB5E351C">
      <w:start w:val="1"/>
      <w:numFmt w:val="lowerLetter"/>
      <w:lvlText w:val="%8."/>
      <w:lvlJc w:val="left"/>
      <w:pPr>
        <w:ind w:left="5760" w:hanging="360"/>
      </w:pPr>
    </w:lvl>
    <w:lvl w:ilvl="8" w:tplc="D9C4EF56">
      <w:start w:val="1"/>
      <w:numFmt w:val="lowerRoman"/>
      <w:lvlText w:val="%9."/>
      <w:lvlJc w:val="right"/>
      <w:pPr>
        <w:ind w:left="6480" w:hanging="180"/>
      </w:pPr>
    </w:lvl>
  </w:abstractNum>
  <w:abstractNum w:abstractNumId="61" w15:restartNumberingAfterBreak="0">
    <w:nsid w:val="0000004A"/>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0000004B"/>
    <w:multiLevelType w:val="hybridMultilevel"/>
    <w:tmpl w:val="FFFFFFFF"/>
    <w:lvl w:ilvl="0" w:tplc="AE3481C2">
      <w:start w:val="1"/>
      <w:numFmt w:val="decimal"/>
      <w:lvlText w:val="%1."/>
      <w:lvlJc w:val="left"/>
      <w:pPr>
        <w:ind w:left="720" w:hanging="360"/>
      </w:pPr>
    </w:lvl>
    <w:lvl w:ilvl="1" w:tplc="87D0DB2A">
      <w:start w:val="1"/>
      <w:numFmt w:val="lowerLetter"/>
      <w:lvlText w:val="%2."/>
      <w:lvlJc w:val="left"/>
      <w:pPr>
        <w:ind w:left="1440" w:hanging="360"/>
      </w:pPr>
    </w:lvl>
    <w:lvl w:ilvl="2" w:tplc="63BEF38C">
      <w:start w:val="1"/>
      <w:numFmt w:val="lowerRoman"/>
      <w:lvlText w:val="%3."/>
      <w:lvlJc w:val="right"/>
      <w:pPr>
        <w:ind w:left="2160" w:hanging="180"/>
      </w:pPr>
    </w:lvl>
    <w:lvl w:ilvl="3" w:tplc="FA3A3186">
      <w:start w:val="1"/>
      <w:numFmt w:val="decimal"/>
      <w:lvlText w:val="%4."/>
      <w:lvlJc w:val="left"/>
      <w:pPr>
        <w:ind w:left="2880" w:hanging="360"/>
      </w:pPr>
    </w:lvl>
    <w:lvl w:ilvl="4" w:tplc="54026A96">
      <w:start w:val="1"/>
      <w:numFmt w:val="lowerLetter"/>
      <w:lvlText w:val="%5."/>
      <w:lvlJc w:val="left"/>
      <w:pPr>
        <w:ind w:left="3600" w:hanging="360"/>
      </w:pPr>
    </w:lvl>
    <w:lvl w:ilvl="5" w:tplc="8C6819AC">
      <w:start w:val="1"/>
      <w:numFmt w:val="lowerRoman"/>
      <w:lvlText w:val="%6."/>
      <w:lvlJc w:val="right"/>
      <w:pPr>
        <w:ind w:left="4320" w:hanging="180"/>
      </w:pPr>
    </w:lvl>
    <w:lvl w:ilvl="6" w:tplc="259A014E">
      <w:start w:val="1"/>
      <w:numFmt w:val="decimal"/>
      <w:lvlText w:val="%7."/>
      <w:lvlJc w:val="left"/>
      <w:pPr>
        <w:ind w:left="5040" w:hanging="360"/>
      </w:pPr>
    </w:lvl>
    <w:lvl w:ilvl="7" w:tplc="45ECBC50">
      <w:start w:val="1"/>
      <w:numFmt w:val="lowerLetter"/>
      <w:lvlText w:val="%8."/>
      <w:lvlJc w:val="left"/>
      <w:pPr>
        <w:ind w:left="5760" w:hanging="360"/>
      </w:pPr>
    </w:lvl>
    <w:lvl w:ilvl="8" w:tplc="C96E3D04">
      <w:start w:val="1"/>
      <w:numFmt w:val="lowerRoman"/>
      <w:lvlText w:val="%9."/>
      <w:lvlJc w:val="right"/>
      <w:pPr>
        <w:ind w:left="6480" w:hanging="180"/>
      </w:pPr>
    </w:lvl>
  </w:abstractNum>
  <w:abstractNum w:abstractNumId="63" w15:restartNumberingAfterBreak="0">
    <w:nsid w:val="0000004C"/>
    <w:multiLevelType w:val="hybridMultilevel"/>
    <w:tmpl w:val="FFFFFFFF"/>
    <w:lvl w:ilvl="0" w:tplc="D4C2AC7E">
      <w:start w:val="1"/>
      <w:numFmt w:val="decimal"/>
      <w:lvlText w:val="%1."/>
      <w:lvlJc w:val="left"/>
      <w:pPr>
        <w:ind w:left="720" w:hanging="360"/>
      </w:pPr>
    </w:lvl>
    <w:lvl w:ilvl="1" w:tplc="E7625F5A">
      <w:start w:val="1"/>
      <w:numFmt w:val="lowerLetter"/>
      <w:lvlText w:val="%2."/>
      <w:lvlJc w:val="left"/>
      <w:pPr>
        <w:ind w:left="1440" w:hanging="360"/>
      </w:pPr>
    </w:lvl>
    <w:lvl w:ilvl="2" w:tplc="9E804238">
      <w:start w:val="1"/>
      <w:numFmt w:val="lowerRoman"/>
      <w:lvlText w:val="%3."/>
      <w:lvlJc w:val="right"/>
      <w:pPr>
        <w:ind w:left="2160" w:hanging="180"/>
      </w:pPr>
    </w:lvl>
    <w:lvl w:ilvl="3" w:tplc="D82832E8">
      <w:start w:val="1"/>
      <w:numFmt w:val="decimal"/>
      <w:lvlText w:val="%4."/>
      <w:lvlJc w:val="left"/>
      <w:pPr>
        <w:ind w:left="2880" w:hanging="360"/>
      </w:pPr>
    </w:lvl>
    <w:lvl w:ilvl="4" w:tplc="68BA0586">
      <w:start w:val="1"/>
      <w:numFmt w:val="lowerLetter"/>
      <w:lvlText w:val="%5."/>
      <w:lvlJc w:val="left"/>
      <w:pPr>
        <w:ind w:left="3600" w:hanging="360"/>
      </w:pPr>
    </w:lvl>
    <w:lvl w:ilvl="5" w:tplc="5232B4DA">
      <w:start w:val="1"/>
      <w:numFmt w:val="lowerRoman"/>
      <w:lvlText w:val="%6."/>
      <w:lvlJc w:val="right"/>
      <w:pPr>
        <w:ind w:left="4320" w:hanging="180"/>
      </w:pPr>
    </w:lvl>
    <w:lvl w:ilvl="6" w:tplc="BE50788A">
      <w:start w:val="1"/>
      <w:numFmt w:val="decimal"/>
      <w:lvlText w:val="%7."/>
      <w:lvlJc w:val="left"/>
      <w:pPr>
        <w:ind w:left="5040" w:hanging="360"/>
      </w:pPr>
    </w:lvl>
    <w:lvl w:ilvl="7" w:tplc="ADB0E04A">
      <w:start w:val="1"/>
      <w:numFmt w:val="lowerLetter"/>
      <w:lvlText w:val="%8."/>
      <w:lvlJc w:val="left"/>
      <w:pPr>
        <w:ind w:left="5760" w:hanging="360"/>
      </w:pPr>
    </w:lvl>
    <w:lvl w:ilvl="8" w:tplc="179C000E">
      <w:start w:val="1"/>
      <w:numFmt w:val="lowerRoman"/>
      <w:lvlText w:val="%9."/>
      <w:lvlJc w:val="right"/>
      <w:pPr>
        <w:ind w:left="6480" w:hanging="180"/>
      </w:pPr>
    </w:lvl>
  </w:abstractNum>
  <w:abstractNum w:abstractNumId="64" w15:restartNumberingAfterBreak="0">
    <w:nsid w:val="0000004D"/>
    <w:multiLevelType w:val="hybridMultilevel"/>
    <w:tmpl w:val="FFFFFFFF"/>
    <w:lvl w:ilvl="0" w:tplc="5AA49C9A">
      <w:start w:val="1"/>
      <w:numFmt w:val="decimal"/>
      <w:lvlText w:val="%1."/>
      <w:lvlJc w:val="left"/>
      <w:pPr>
        <w:ind w:left="720" w:hanging="360"/>
      </w:pPr>
    </w:lvl>
    <w:lvl w:ilvl="1" w:tplc="46522492">
      <w:start w:val="1"/>
      <w:numFmt w:val="lowerLetter"/>
      <w:lvlText w:val="%2."/>
      <w:lvlJc w:val="left"/>
      <w:pPr>
        <w:ind w:left="1440" w:hanging="360"/>
      </w:pPr>
    </w:lvl>
    <w:lvl w:ilvl="2" w:tplc="5D74C058">
      <w:start w:val="1"/>
      <w:numFmt w:val="lowerRoman"/>
      <w:lvlText w:val="%3."/>
      <w:lvlJc w:val="right"/>
      <w:pPr>
        <w:ind w:left="2160" w:hanging="180"/>
      </w:pPr>
    </w:lvl>
    <w:lvl w:ilvl="3" w:tplc="A79C876A">
      <w:start w:val="1"/>
      <w:numFmt w:val="decimal"/>
      <w:lvlText w:val="%4."/>
      <w:lvlJc w:val="left"/>
      <w:pPr>
        <w:ind w:left="2880" w:hanging="360"/>
      </w:pPr>
    </w:lvl>
    <w:lvl w:ilvl="4" w:tplc="58C4AB96">
      <w:start w:val="1"/>
      <w:numFmt w:val="lowerLetter"/>
      <w:lvlText w:val="%5."/>
      <w:lvlJc w:val="left"/>
      <w:pPr>
        <w:ind w:left="3600" w:hanging="360"/>
      </w:pPr>
    </w:lvl>
    <w:lvl w:ilvl="5" w:tplc="39CEF17E">
      <w:start w:val="1"/>
      <w:numFmt w:val="lowerRoman"/>
      <w:lvlText w:val="%6."/>
      <w:lvlJc w:val="right"/>
      <w:pPr>
        <w:ind w:left="4320" w:hanging="180"/>
      </w:pPr>
    </w:lvl>
    <w:lvl w:ilvl="6" w:tplc="26A62F86">
      <w:start w:val="1"/>
      <w:numFmt w:val="decimal"/>
      <w:lvlText w:val="%7."/>
      <w:lvlJc w:val="left"/>
      <w:pPr>
        <w:ind w:left="5040" w:hanging="360"/>
      </w:pPr>
    </w:lvl>
    <w:lvl w:ilvl="7" w:tplc="AD981940">
      <w:start w:val="1"/>
      <w:numFmt w:val="lowerLetter"/>
      <w:lvlText w:val="%8."/>
      <w:lvlJc w:val="left"/>
      <w:pPr>
        <w:ind w:left="5760" w:hanging="360"/>
      </w:pPr>
    </w:lvl>
    <w:lvl w:ilvl="8" w:tplc="05F4BB08">
      <w:start w:val="1"/>
      <w:numFmt w:val="lowerRoman"/>
      <w:lvlText w:val="%9."/>
      <w:lvlJc w:val="right"/>
      <w:pPr>
        <w:ind w:left="6480" w:hanging="180"/>
      </w:pPr>
    </w:lvl>
  </w:abstractNum>
  <w:abstractNum w:abstractNumId="65" w15:restartNumberingAfterBreak="0">
    <w:nsid w:val="0000004E"/>
    <w:multiLevelType w:val="hybridMultilevel"/>
    <w:tmpl w:val="FFFFFFFF"/>
    <w:lvl w:ilvl="0" w:tplc="D6922754">
      <w:start w:val="1"/>
      <w:numFmt w:val="decimal"/>
      <w:lvlText w:val="%1."/>
      <w:lvlJc w:val="left"/>
      <w:pPr>
        <w:ind w:left="720" w:hanging="360"/>
      </w:pPr>
    </w:lvl>
    <w:lvl w:ilvl="1" w:tplc="310E6708">
      <w:start w:val="1"/>
      <w:numFmt w:val="lowerLetter"/>
      <w:lvlText w:val="%2."/>
      <w:lvlJc w:val="left"/>
      <w:pPr>
        <w:ind w:left="1440" w:hanging="360"/>
      </w:pPr>
    </w:lvl>
    <w:lvl w:ilvl="2" w:tplc="F3941D5C">
      <w:start w:val="1"/>
      <w:numFmt w:val="lowerRoman"/>
      <w:lvlText w:val="%3."/>
      <w:lvlJc w:val="right"/>
      <w:pPr>
        <w:ind w:left="2160" w:hanging="180"/>
      </w:pPr>
    </w:lvl>
    <w:lvl w:ilvl="3" w:tplc="D8503000">
      <w:start w:val="1"/>
      <w:numFmt w:val="decimal"/>
      <w:lvlText w:val="%4."/>
      <w:lvlJc w:val="left"/>
      <w:pPr>
        <w:ind w:left="2880" w:hanging="360"/>
      </w:pPr>
    </w:lvl>
    <w:lvl w:ilvl="4" w:tplc="CF18859A">
      <w:start w:val="1"/>
      <w:numFmt w:val="lowerLetter"/>
      <w:lvlText w:val="%5."/>
      <w:lvlJc w:val="left"/>
      <w:pPr>
        <w:ind w:left="3600" w:hanging="360"/>
      </w:pPr>
    </w:lvl>
    <w:lvl w:ilvl="5" w:tplc="02AE4208">
      <w:start w:val="1"/>
      <w:numFmt w:val="lowerRoman"/>
      <w:lvlText w:val="%6."/>
      <w:lvlJc w:val="right"/>
      <w:pPr>
        <w:ind w:left="4320" w:hanging="180"/>
      </w:pPr>
    </w:lvl>
    <w:lvl w:ilvl="6" w:tplc="92E24DCC">
      <w:start w:val="1"/>
      <w:numFmt w:val="decimal"/>
      <w:lvlText w:val="%7."/>
      <w:lvlJc w:val="left"/>
      <w:pPr>
        <w:ind w:left="5040" w:hanging="360"/>
      </w:pPr>
    </w:lvl>
    <w:lvl w:ilvl="7" w:tplc="1C565782">
      <w:start w:val="1"/>
      <w:numFmt w:val="lowerLetter"/>
      <w:lvlText w:val="%8."/>
      <w:lvlJc w:val="left"/>
      <w:pPr>
        <w:ind w:left="5760" w:hanging="360"/>
      </w:pPr>
    </w:lvl>
    <w:lvl w:ilvl="8" w:tplc="9E6624A4">
      <w:start w:val="1"/>
      <w:numFmt w:val="lowerRoman"/>
      <w:lvlText w:val="%9."/>
      <w:lvlJc w:val="right"/>
      <w:pPr>
        <w:ind w:left="6480" w:hanging="180"/>
      </w:pPr>
    </w:lvl>
  </w:abstractNum>
  <w:abstractNum w:abstractNumId="66" w15:restartNumberingAfterBreak="0">
    <w:nsid w:val="00000050"/>
    <w:multiLevelType w:val="hybridMultilevel"/>
    <w:tmpl w:val="FFFFFFFF"/>
    <w:lvl w:ilvl="0" w:tplc="59BAC014">
      <w:start w:val="1"/>
      <w:numFmt w:val="decimal"/>
      <w:lvlText w:val="%1."/>
      <w:lvlJc w:val="left"/>
      <w:pPr>
        <w:ind w:left="720" w:hanging="360"/>
      </w:pPr>
    </w:lvl>
    <w:lvl w:ilvl="1" w:tplc="614E5B5A">
      <w:start w:val="1"/>
      <w:numFmt w:val="lowerLetter"/>
      <w:lvlText w:val="%2."/>
      <w:lvlJc w:val="left"/>
      <w:pPr>
        <w:ind w:left="1440" w:hanging="360"/>
      </w:pPr>
    </w:lvl>
    <w:lvl w:ilvl="2" w:tplc="21FAC6BE">
      <w:start w:val="1"/>
      <w:numFmt w:val="lowerRoman"/>
      <w:lvlText w:val="%3."/>
      <w:lvlJc w:val="right"/>
      <w:pPr>
        <w:ind w:left="2160" w:hanging="180"/>
      </w:pPr>
    </w:lvl>
    <w:lvl w:ilvl="3" w:tplc="FBF23B64">
      <w:start w:val="1"/>
      <w:numFmt w:val="decimal"/>
      <w:lvlText w:val="%4."/>
      <w:lvlJc w:val="left"/>
      <w:pPr>
        <w:ind w:left="2880" w:hanging="360"/>
      </w:pPr>
    </w:lvl>
    <w:lvl w:ilvl="4" w:tplc="D46E3036">
      <w:start w:val="1"/>
      <w:numFmt w:val="lowerLetter"/>
      <w:lvlText w:val="%5."/>
      <w:lvlJc w:val="left"/>
      <w:pPr>
        <w:ind w:left="3600" w:hanging="360"/>
      </w:pPr>
    </w:lvl>
    <w:lvl w:ilvl="5" w:tplc="0F9EA00A">
      <w:start w:val="1"/>
      <w:numFmt w:val="lowerRoman"/>
      <w:lvlText w:val="%6."/>
      <w:lvlJc w:val="right"/>
      <w:pPr>
        <w:ind w:left="4320" w:hanging="180"/>
      </w:pPr>
    </w:lvl>
    <w:lvl w:ilvl="6" w:tplc="5072A320">
      <w:start w:val="1"/>
      <w:numFmt w:val="decimal"/>
      <w:lvlText w:val="%7."/>
      <w:lvlJc w:val="left"/>
      <w:pPr>
        <w:ind w:left="5040" w:hanging="360"/>
      </w:pPr>
    </w:lvl>
    <w:lvl w:ilvl="7" w:tplc="7598E95E">
      <w:start w:val="1"/>
      <w:numFmt w:val="lowerLetter"/>
      <w:lvlText w:val="%8."/>
      <w:lvlJc w:val="left"/>
      <w:pPr>
        <w:ind w:left="5760" w:hanging="360"/>
      </w:pPr>
    </w:lvl>
    <w:lvl w:ilvl="8" w:tplc="7598EB78">
      <w:start w:val="1"/>
      <w:numFmt w:val="lowerRoman"/>
      <w:lvlText w:val="%9."/>
      <w:lvlJc w:val="right"/>
      <w:pPr>
        <w:ind w:left="6480" w:hanging="180"/>
      </w:pPr>
    </w:lvl>
  </w:abstractNum>
  <w:abstractNum w:abstractNumId="67" w15:restartNumberingAfterBreak="0">
    <w:nsid w:val="00000052"/>
    <w:multiLevelType w:val="hybridMultilevel"/>
    <w:tmpl w:val="FFFFFFFF"/>
    <w:lvl w:ilvl="0" w:tplc="05644552">
      <w:start w:val="1"/>
      <w:numFmt w:val="decimal"/>
      <w:lvlText w:val="%1."/>
      <w:lvlJc w:val="left"/>
      <w:pPr>
        <w:ind w:left="720" w:hanging="360"/>
      </w:pPr>
    </w:lvl>
    <w:lvl w:ilvl="1" w:tplc="B28E65E8">
      <w:start w:val="1"/>
      <w:numFmt w:val="lowerLetter"/>
      <w:lvlText w:val="%2."/>
      <w:lvlJc w:val="left"/>
      <w:pPr>
        <w:ind w:left="1440" w:hanging="360"/>
      </w:pPr>
    </w:lvl>
    <w:lvl w:ilvl="2" w:tplc="DA80EB12">
      <w:start w:val="1"/>
      <w:numFmt w:val="lowerRoman"/>
      <w:lvlText w:val="%3."/>
      <w:lvlJc w:val="right"/>
      <w:pPr>
        <w:ind w:left="2160" w:hanging="180"/>
      </w:pPr>
    </w:lvl>
    <w:lvl w:ilvl="3" w:tplc="CCBA941C">
      <w:start w:val="1"/>
      <w:numFmt w:val="decimal"/>
      <w:lvlText w:val="%4."/>
      <w:lvlJc w:val="left"/>
      <w:pPr>
        <w:ind w:left="2880" w:hanging="360"/>
      </w:pPr>
    </w:lvl>
    <w:lvl w:ilvl="4" w:tplc="7E3E7E76">
      <w:start w:val="1"/>
      <w:numFmt w:val="lowerLetter"/>
      <w:lvlText w:val="%5."/>
      <w:lvlJc w:val="left"/>
      <w:pPr>
        <w:ind w:left="3600" w:hanging="360"/>
      </w:pPr>
    </w:lvl>
    <w:lvl w:ilvl="5" w:tplc="11AEB892">
      <w:start w:val="1"/>
      <w:numFmt w:val="lowerRoman"/>
      <w:lvlText w:val="%6."/>
      <w:lvlJc w:val="right"/>
      <w:pPr>
        <w:ind w:left="4320" w:hanging="180"/>
      </w:pPr>
    </w:lvl>
    <w:lvl w:ilvl="6" w:tplc="55B21B30">
      <w:start w:val="1"/>
      <w:numFmt w:val="decimal"/>
      <w:lvlText w:val="%7."/>
      <w:lvlJc w:val="left"/>
      <w:pPr>
        <w:ind w:left="5040" w:hanging="360"/>
      </w:pPr>
    </w:lvl>
    <w:lvl w:ilvl="7" w:tplc="40906A48">
      <w:start w:val="1"/>
      <w:numFmt w:val="lowerLetter"/>
      <w:lvlText w:val="%8."/>
      <w:lvlJc w:val="left"/>
      <w:pPr>
        <w:ind w:left="5760" w:hanging="360"/>
      </w:pPr>
    </w:lvl>
    <w:lvl w:ilvl="8" w:tplc="EC10A804">
      <w:start w:val="1"/>
      <w:numFmt w:val="lowerRoman"/>
      <w:lvlText w:val="%9."/>
      <w:lvlJc w:val="right"/>
      <w:pPr>
        <w:ind w:left="6480" w:hanging="180"/>
      </w:pPr>
    </w:lvl>
  </w:abstractNum>
  <w:abstractNum w:abstractNumId="68" w15:restartNumberingAfterBreak="0">
    <w:nsid w:val="00000053"/>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00000054"/>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70" w15:restartNumberingAfterBreak="0">
    <w:nsid w:val="00000056"/>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71" w15:restartNumberingAfterBreak="0">
    <w:nsid w:val="00000057"/>
    <w:multiLevelType w:val="multilevel"/>
    <w:tmpl w:val="FFFFFFFF"/>
    <w:lvl w:ilvl="0">
      <w:start w:val="1"/>
      <w:numFmt w:val="decimal"/>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00000059"/>
    <w:multiLevelType w:val="hybridMultilevel"/>
    <w:tmpl w:val="FFFFFFFF"/>
    <w:lvl w:ilvl="0" w:tplc="1FE4E230">
      <w:start w:val="1"/>
      <w:numFmt w:val="lowerLetter"/>
      <w:lvlText w:val="%1."/>
      <w:lvlJc w:val="left"/>
      <w:pPr>
        <w:ind w:left="720" w:hanging="360"/>
      </w:pPr>
      <w:rPr>
        <w:rFonts w:ascii="Calibri" w:eastAsia="Times New Roman" w:hAnsi="Calibri" w:cs="Times New Roman"/>
      </w:rPr>
    </w:lvl>
    <w:lvl w:ilvl="1" w:tplc="0792C022">
      <w:start w:val="1"/>
      <w:numFmt w:val="lowerLetter"/>
      <w:lvlText w:val="%2."/>
      <w:lvlJc w:val="left"/>
      <w:pPr>
        <w:ind w:left="1440" w:hanging="360"/>
      </w:pPr>
    </w:lvl>
    <w:lvl w:ilvl="2" w:tplc="8C12F9A4">
      <w:start w:val="1"/>
      <w:numFmt w:val="lowerRoman"/>
      <w:lvlText w:val="%3."/>
      <w:lvlJc w:val="right"/>
      <w:pPr>
        <w:ind w:left="2160" w:hanging="180"/>
      </w:pPr>
    </w:lvl>
    <w:lvl w:ilvl="3" w:tplc="C638E18C">
      <w:start w:val="1"/>
      <w:numFmt w:val="decimal"/>
      <w:lvlText w:val="%4."/>
      <w:lvlJc w:val="left"/>
      <w:pPr>
        <w:ind w:left="2880" w:hanging="360"/>
      </w:pPr>
    </w:lvl>
    <w:lvl w:ilvl="4" w:tplc="6FA813A0">
      <w:start w:val="1"/>
      <w:numFmt w:val="lowerLetter"/>
      <w:lvlText w:val="%5."/>
      <w:lvlJc w:val="left"/>
      <w:pPr>
        <w:ind w:left="3600" w:hanging="360"/>
      </w:pPr>
    </w:lvl>
    <w:lvl w:ilvl="5" w:tplc="34EA74AE">
      <w:start w:val="1"/>
      <w:numFmt w:val="lowerRoman"/>
      <w:lvlText w:val="%6."/>
      <w:lvlJc w:val="right"/>
      <w:pPr>
        <w:ind w:left="4320" w:hanging="180"/>
      </w:pPr>
    </w:lvl>
    <w:lvl w:ilvl="6" w:tplc="AABA3A20">
      <w:start w:val="1"/>
      <w:numFmt w:val="decimal"/>
      <w:lvlText w:val="%7."/>
      <w:lvlJc w:val="left"/>
      <w:pPr>
        <w:ind w:left="5040" w:hanging="360"/>
      </w:pPr>
    </w:lvl>
    <w:lvl w:ilvl="7" w:tplc="4B429BDE">
      <w:start w:val="1"/>
      <w:numFmt w:val="lowerLetter"/>
      <w:lvlText w:val="%8."/>
      <w:lvlJc w:val="left"/>
      <w:pPr>
        <w:ind w:left="5760" w:hanging="360"/>
      </w:pPr>
    </w:lvl>
    <w:lvl w:ilvl="8" w:tplc="0BC621C0">
      <w:start w:val="1"/>
      <w:numFmt w:val="lowerRoman"/>
      <w:lvlText w:val="%9."/>
      <w:lvlJc w:val="right"/>
      <w:pPr>
        <w:ind w:left="6480" w:hanging="180"/>
      </w:pPr>
    </w:lvl>
  </w:abstractNum>
  <w:abstractNum w:abstractNumId="73" w15:restartNumberingAfterBreak="0">
    <w:nsid w:val="0000005A"/>
    <w:multiLevelType w:val="multilevel"/>
    <w:tmpl w:val="FFFFFFFF"/>
    <w:lvl w:ilvl="0">
      <w:start w:val="1"/>
      <w:numFmt w:val="bullet"/>
      <w:lvlText w:val=""/>
      <w:lvlJc w:val="left"/>
      <w:pPr>
        <w:ind w:left="720" w:hanging="360"/>
      </w:pPr>
      <w:rPr>
        <w:rFonts w:ascii="WPS Special 1" w:hAnsi="WPS Special 1"/>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PS Special 1" w:hAnsi="WPS Special 1"/>
      </w:rPr>
    </w:lvl>
    <w:lvl w:ilvl="3">
      <w:start w:val="1"/>
      <w:numFmt w:val="bullet"/>
      <w:lvlText w:val=""/>
      <w:lvlJc w:val="left"/>
      <w:pPr>
        <w:ind w:left="2880" w:hanging="360"/>
      </w:pPr>
      <w:rPr>
        <w:rFonts w:ascii="WPS Special 3" w:hAnsi="WPS Special 3"/>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PS Special 1" w:hAnsi="WPS Special 1"/>
      </w:rPr>
    </w:lvl>
    <w:lvl w:ilvl="6">
      <w:start w:val="1"/>
      <w:numFmt w:val="bullet"/>
      <w:lvlText w:val=""/>
      <w:lvlJc w:val="left"/>
      <w:pPr>
        <w:ind w:left="5040" w:hanging="360"/>
      </w:pPr>
      <w:rPr>
        <w:rFonts w:ascii="WPS Special 3" w:hAnsi="WPS Special 3"/>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PS Special 1" w:hAnsi="WPS Special 1"/>
      </w:rPr>
    </w:lvl>
  </w:abstractNum>
  <w:abstractNum w:abstractNumId="74" w15:restartNumberingAfterBreak="0">
    <w:nsid w:val="0000005B"/>
    <w:multiLevelType w:val="hybridMultilevel"/>
    <w:tmpl w:val="FFFFFFFF"/>
    <w:lvl w:ilvl="0" w:tplc="7A6CEAF0">
      <w:start w:val="1"/>
      <w:numFmt w:val="decimal"/>
      <w:lvlText w:val="%1."/>
      <w:lvlJc w:val="left"/>
      <w:pPr>
        <w:ind w:left="720" w:hanging="360"/>
      </w:pPr>
    </w:lvl>
    <w:lvl w:ilvl="1" w:tplc="900244FA">
      <w:start w:val="1"/>
      <w:numFmt w:val="lowerLetter"/>
      <w:lvlText w:val="%2."/>
      <w:lvlJc w:val="left"/>
      <w:pPr>
        <w:ind w:left="1440" w:hanging="360"/>
      </w:pPr>
    </w:lvl>
    <w:lvl w:ilvl="2" w:tplc="B5260502">
      <w:start w:val="1"/>
      <w:numFmt w:val="lowerRoman"/>
      <w:lvlText w:val="%3."/>
      <w:lvlJc w:val="right"/>
      <w:pPr>
        <w:ind w:left="2160" w:hanging="180"/>
      </w:pPr>
    </w:lvl>
    <w:lvl w:ilvl="3" w:tplc="63F8B664">
      <w:start w:val="1"/>
      <w:numFmt w:val="decimal"/>
      <w:lvlText w:val="%4."/>
      <w:lvlJc w:val="left"/>
      <w:pPr>
        <w:ind w:left="2880" w:hanging="360"/>
      </w:pPr>
    </w:lvl>
    <w:lvl w:ilvl="4" w:tplc="988A8214">
      <w:start w:val="1"/>
      <w:numFmt w:val="lowerLetter"/>
      <w:lvlText w:val="%5."/>
      <w:lvlJc w:val="left"/>
      <w:pPr>
        <w:ind w:left="3600" w:hanging="360"/>
      </w:pPr>
    </w:lvl>
    <w:lvl w:ilvl="5" w:tplc="C67035FE">
      <w:start w:val="1"/>
      <w:numFmt w:val="lowerRoman"/>
      <w:lvlText w:val="%6."/>
      <w:lvlJc w:val="right"/>
      <w:pPr>
        <w:ind w:left="4320" w:hanging="180"/>
      </w:pPr>
    </w:lvl>
    <w:lvl w:ilvl="6" w:tplc="9A6C8F96">
      <w:start w:val="1"/>
      <w:numFmt w:val="decimal"/>
      <w:lvlText w:val="%7."/>
      <w:lvlJc w:val="left"/>
      <w:pPr>
        <w:ind w:left="5040" w:hanging="360"/>
      </w:pPr>
    </w:lvl>
    <w:lvl w:ilvl="7" w:tplc="D338A15A">
      <w:start w:val="1"/>
      <w:numFmt w:val="lowerLetter"/>
      <w:lvlText w:val="%8."/>
      <w:lvlJc w:val="left"/>
      <w:pPr>
        <w:ind w:left="5760" w:hanging="360"/>
      </w:pPr>
    </w:lvl>
    <w:lvl w:ilvl="8" w:tplc="6C3EE78C">
      <w:start w:val="1"/>
      <w:numFmt w:val="lowerRoman"/>
      <w:lvlText w:val="%9."/>
      <w:lvlJc w:val="right"/>
      <w:pPr>
        <w:ind w:left="6480" w:hanging="180"/>
      </w:pPr>
    </w:lvl>
  </w:abstractNum>
  <w:abstractNum w:abstractNumId="75" w15:restartNumberingAfterBreak="0">
    <w:nsid w:val="0000005C"/>
    <w:multiLevelType w:val="hybridMultilevel"/>
    <w:tmpl w:val="0000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76" w15:restartNumberingAfterBreak="0">
    <w:nsid w:val="0000005D"/>
    <w:multiLevelType w:val="hybridMultilevel"/>
    <w:tmpl w:val="FFFFFFFF"/>
    <w:lvl w:ilvl="0" w:tplc="DC1473AC">
      <w:start w:val="1"/>
      <w:numFmt w:val="decimal"/>
      <w:lvlText w:val="%1."/>
      <w:lvlJc w:val="left"/>
      <w:pPr>
        <w:ind w:left="1080" w:hanging="720"/>
      </w:pPr>
    </w:lvl>
    <w:lvl w:ilvl="1" w:tplc="F892BA08">
      <w:start w:val="1"/>
      <w:numFmt w:val="bullet"/>
      <w:lvlText w:val=""/>
      <w:lvlJc w:val="left"/>
      <w:pPr>
        <w:tabs>
          <w:tab w:val="left" w:pos="1440"/>
        </w:tabs>
        <w:ind w:left="1440" w:hanging="360"/>
      </w:pPr>
      <w:rPr>
        <w:rFonts w:ascii="Symbol" w:hAnsi="Symbol"/>
      </w:rPr>
    </w:lvl>
    <w:lvl w:ilvl="2" w:tplc="4AA64166">
      <w:start w:val="1"/>
      <w:numFmt w:val="lowerRoman"/>
      <w:lvlText w:val="%3."/>
      <w:lvlJc w:val="right"/>
      <w:pPr>
        <w:ind w:left="2160" w:hanging="180"/>
      </w:pPr>
    </w:lvl>
    <w:lvl w:ilvl="3" w:tplc="764256F2">
      <w:start w:val="1"/>
      <w:numFmt w:val="decimal"/>
      <w:lvlText w:val="%4."/>
      <w:lvlJc w:val="left"/>
      <w:pPr>
        <w:ind w:left="2880" w:hanging="360"/>
      </w:pPr>
    </w:lvl>
    <w:lvl w:ilvl="4" w:tplc="1DA49AD6">
      <w:start w:val="1"/>
      <w:numFmt w:val="lowerLetter"/>
      <w:lvlText w:val="%5."/>
      <w:lvlJc w:val="left"/>
      <w:pPr>
        <w:ind w:left="3600" w:hanging="360"/>
      </w:pPr>
    </w:lvl>
    <w:lvl w:ilvl="5" w:tplc="72CED834">
      <w:start w:val="1"/>
      <w:numFmt w:val="lowerRoman"/>
      <w:lvlText w:val="%6."/>
      <w:lvlJc w:val="right"/>
      <w:pPr>
        <w:ind w:left="4320" w:hanging="180"/>
      </w:pPr>
    </w:lvl>
    <w:lvl w:ilvl="6" w:tplc="F57C3C86">
      <w:start w:val="1"/>
      <w:numFmt w:val="decimal"/>
      <w:lvlText w:val="%7."/>
      <w:lvlJc w:val="left"/>
      <w:pPr>
        <w:ind w:left="5040" w:hanging="360"/>
      </w:pPr>
    </w:lvl>
    <w:lvl w:ilvl="7" w:tplc="319EED50">
      <w:start w:val="1"/>
      <w:numFmt w:val="lowerLetter"/>
      <w:lvlText w:val="%8."/>
      <w:lvlJc w:val="left"/>
      <w:pPr>
        <w:ind w:left="5760" w:hanging="360"/>
      </w:pPr>
    </w:lvl>
    <w:lvl w:ilvl="8" w:tplc="BB764DAE">
      <w:start w:val="1"/>
      <w:numFmt w:val="lowerRoman"/>
      <w:lvlText w:val="%9."/>
      <w:lvlJc w:val="right"/>
      <w:pPr>
        <w:ind w:left="6480" w:hanging="180"/>
      </w:pPr>
    </w:lvl>
  </w:abstractNum>
  <w:abstractNum w:abstractNumId="77" w15:restartNumberingAfterBreak="0">
    <w:nsid w:val="0000005E"/>
    <w:multiLevelType w:val="hybridMultilevel"/>
    <w:tmpl w:val="FFFFFFFF"/>
    <w:lvl w:ilvl="0" w:tplc="C352AF64">
      <w:start w:val="1"/>
      <w:numFmt w:val="lowerLetter"/>
      <w:lvlText w:val="%1."/>
      <w:lvlJc w:val="left"/>
      <w:pPr>
        <w:ind w:left="720" w:hanging="360"/>
      </w:pPr>
    </w:lvl>
    <w:lvl w:ilvl="1" w:tplc="2A1E4578">
      <w:start w:val="1"/>
      <w:numFmt w:val="lowerLetter"/>
      <w:lvlText w:val="%2."/>
      <w:lvlJc w:val="left"/>
      <w:pPr>
        <w:ind w:left="1440" w:hanging="360"/>
      </w:pPr>
    </w:lvl>
    <w:lvl w:ilvl="2" w:tplc="70562492">
      <w:start w:val="1"/>
      <w:numFmt w:val="lowerLetter"/>
      <w:lvlText w:val="%3."/>
      <w:lvlJc w:val="left"/>
      <w:pPr>
        <w:ind w:left="2160" w:hanging="180"/>
      </w:pPr>
    </w:lvl>
    <w:lvl w:ilvl="3" w:tplc="4B7072A4">
      <w:start w:val="1"/>
      <w:numFmt w:val="decimal"/>
      <w:lvlText w:val="%4."/>
      <w:lvlJc w:val="left"/>
      <w:pPr>
        <w:ind w:left="2880" w:hanging="360"/>
      </w:pPr>
    </w:lvl>
    <w:lvl w:ilvl="4" w:tplc="8304D74E">
      <w:start w:val="1"/>
      <w:numFmt w:val="lowerLetter"/>
      <w:lvlText w:val="%5."/>
      <w:lvlJc w:val="left"/>
      <w:pPr>
        <w:ind w:left="3600" w:hanging="360"/>
      </w:pPr>
    </w:lvl>
    <w:lvl w:ilvl="5" w:tplc="5EF4220A">
      <w:start w:val="1"/>
      <w:numFmt w:val="lowerRoman"/>
      <w:lvlText w:val="%6."/>
      <w:lvlJc w:val="right"/>
      <w:pPr>
        <w:ind w:left="4320" w:hanging="180"/>
      </w:pPr>
    </w:lvl>
    <w:lvl w:ilvl="6" w:tplc="3FAE42E2">
      <w:start w:val="1"/>
      <w:numFmt w:val="decimal"/>
      <w:lvlText w:val="%7."/>
      <w:lvlJc w:val="left"/>
      <w:pPr>
        <w:ind w:left="5040" w:hanging="360"/>
      </w:pPr>
    </w:lvl>
    <w:lvl w:ilvl="7" w:tplc="4B545F08">
      <w:start w:val="1"/>
      <w:numFmt w:val="lowerLetter"/>
      <w:lvlText w:val="%8."/>
      <w:lvlJc w:val="left"/>
      <w:pPr>
        <w:ind w:left="5760" w:hanging="360"/>
      </w:pPr>
    </w:lvl>
    <w:lvl w:ilvl="8" w:tplc="0C8A6126">
      <w:start w:val="1"/>
      <w:numFmt w:val="lowerRoman"/>
      <w:lvlText w:val="%9."/>
      <w:lvlJc w:val="right"/>
      <w:pPr>
        <w:ind w:left="6480" w:hanging="180"/>
      </w:pPr>
    </w:lvl>
  </w:abstractNum>
  <w:abstractNum w:abstractNumId="78" w15:restartNumberingAfterBreak="0">
    <w:nsid w:val="0000005F"/>
    <w:multiLevelType w:val="hybridMultilevel"/>
    <w:tmpl w:val="FFFFFFFF"/>
    <w:lvl w:ilvl="0" w:tplc="DE867180">
      <w:start w:val="1"/>
      <w:numFmt w:val="decimal"/>
      <w:lvlText w:val="%1."/>
      <w:lvlJc w:val="left"/>
      <w:pPr>
        <w:ind w:left="720" w:hanging="360"/>
      </w:pPr>
    </w:lvl>
    <w:lvl w:ilvl="1" w:tplc="A9C44EC0">
      <w:start w:val="1"/>
      <w:numFmt w:val="lowerLetter"/>
      <w:lvlText w:val="%2."/>
      <w:lvlJc w:val="left"/>
      <w:pPr>
        <w:ind w:left="1440" w:hanging="360"/>
      </w:pPr>
    </w:lvl>
    <w:lvl w:ilvl="2" w:tplc="B442F06E">
      <w:start w:val="1"/>
      <w:numFmt w:val="lowerRoman"/>
      <w:lvlText w:val="%3."/>
      <w:lvlJc w:val="right"/>
      <w:pPr>
        <w:ind w:left="2160" w:hanging="180"/>
      </w:pPr>
    </w:lvl>
    <w:lvl w:ilvl="3" w:tplc="7414AAA8">
      <w:start w:val="1"/>
      <w:numFmt w:val="decimal"/>
      <w:lvlText w:val="%4."/>
      <w:lvlJc w:val="left"/>
      <w:pPr>
        <w:ind w:left="2880" w:hanging="360"/>
      </w:pPr>
    </w:lvl>
    <w:lvl w:ilvl="4" w:tplc="7FCE9EE0">
      <w:start w:val="1"/>
      <w:numFmt w:val="lowerLetter"/>
      <w:lvlText w:val="%5."/>
      <w:lvlJc w:val="left"/>
      <w:pPr>
        <w:ind w:left="3600" w:hanging="360"/>
      </w:pPr>
    </w:lvl>
    <w:lvl w:ilvl="5" w:tplc="6896CA96">
      <w:start w:val="1"/>
      <w:numFmt w:val="lowerRoman"/>
      <w:lvlText w:val="%6."/>
      <w:lvlJc w:val="right"/>
      <w:pPr>
        <w:ind w:left="4320" w:hanging="180"/>
      </w:pPr>
    </w:lvl>
    <w:lvl w:ilvl="6" w:tplc="604A69E8">
      <w:start w:val="1"/>
      <w:numFmt w:val="decimal"/>
      <w:lvlText w:val="%7."/>
      <w:lvlJc w:val="left"/>
      <w:pPr>
        <w:ind w:left="5040" w:hanging="360"/>
      </w:pPr>
    </w:lvl>
    <w:lvl w:ilvl="7" w:tplc="734CCD28">
      <w:start w:val="1"/>
      <w:numFmt w:val="lowerLetter"/>
      <w:lvlText w:val="%8."/>
      <w:lvlJc w:val="left"/>
      <w:pPr>
        <w:ind w:left="5760" w:hanging="360"/>
      </w:pPr>
    </w:lvl>
    <w:lvl w:ilvl="8" w:tplc="F15609FC">
      <w:start w:val="1"/>
      <w:numFmt w:val="lowerRoman"/>
      <w:lvlText w:val="%9."/>
      <w:lvlJc w:val="right"/>
      <w:pPr>
        <w:ind w:left="6480" w:hanging="180"/>
      </w:pPr>
    </w:lvl>
  </w:abstractNum>
  <w:abstractNum w:abstractNumId="79" w15:restartNumberingAfterBreak="0">
    <w:nsid w:val="00000060"/>
    <w:multiLevelType w:val="multilevel"/>
    <w:tmpl w:val="FFFFFFFF"/>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80" w15:restartNumberingAfterBreak="0">
    <w:nsid w:val="00000061"/>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00000062"/>
    <w:multiLevelType w:val="hybridMultilevel"/>
    <w:tmpl w:val="FFFFFFFF"/>
    <w:lvl w:ilvl="0" w:tplc="B2C6F016">
      <w:start w:val="1"/>
      <w:numFmt w:val="decimal"/>
      <w:lvlText w:val="%1."/>
      <w:lvlJc w:val="left"/>
      <w:pPr>
        <w:ind w:left="720" w:hanging="360"/>
      </w:pPr>
      <w:rPr>
        <w:b w:val="0"/>
      </w:rPr>
    </w:lvl>
    <w:lvl w:ilvl="1" w:tplc="2E7A76FE">
      <w:start w:val="1"/>
      <w:numFmt w:val="lowerLetter"/>
      <w:lvlText w:val="%2."/>
      <w:lvlJc w:val="left"/>
      <w:pPr>
        <w:ind w:left="1440" w:hanging="360"/>
      </w:pPr>
    </w:lvl>
    <w:lvl w:ilvl="2" w:tplc="4E1E553C">
      <w:start w:val="1"/>
      <w:numFmt w:val="lowerRoman"/>
      <w:lvlText w:val="%3."/>
      <w:lvlJc w:val="right"/>
      <w:pPr>
        <w:ind w:left="2160" w:hanging="180"/>
      </w:pPr>
    </w:lvl>
    <w:lvl w:ilvl="3" w:tplc="675C9892">
      <w:start w:val="1"/>
      <w:numFmt w:val="decimal"/>
      <w:lvlText w:val="%4."/>
      <w:lvlJc w:val="left"/>
      <w:pPr>
        <w:ind w:left="2880" w:hanging="360"/>
      </w:pPr>
    </w:lvl>
    <w:lvl w:ilvl="4" w:tplc="C7B024E8">
      <w:start w:val="1"/>
      <w:numFmt w:val="lowerLetter"/>
      <w:lvlText w:val="%5."/>
      <w:lvlJc w:val="left"/>
      <w:pPr>
        <w:ind w:left="3600" w:hanging="360"/>
      </w:pPr>
    </w:lvl>
    <w:lvl w:ilvl="5" w:tplc="3CACF6A0">
      <w:start w:val="1"/>
      <w:numFmt w:val="lowerRoman"/>
      <w:lvlText w:val="%6."/>
      <w:lvlJc w:val="right"/>
      <w:pPr>
        <w:ind w:left="4320" w:hanging="180"/>
      </w:pPr>
    </w:lvl>
    <w:lvl w:ilvl="6" w:tplc="FBEADE0C">
      <w:start w:val="1"/>
      <w:numFmt w:val="decimal"/>
      <w:lvlText w:val="%7."/>
      <w:lvlJc w:val="left"/>
      <w:pPr>
        <w:ind w:left="5040" w:hanging="360"/>
      </w:pPr>
    </w:lvl>
    <w:lvl w:ilvl="7" w:tplc="15DCF62E">
      <w:start w:val="1"/>
      <w:numFmt w:val="lowerLetter"/>
      <w:lvlText w:val="%8."/>
      <w:lvlJc w:val="left"/>
      <w:pPr>
        <w:ind w:left="5760" w:hanging="360"/>
      </w:pPr>
    </w:lvl>
    <w:lvl w:ilvl="8" w:tplc="CEB8EB06">
      <w:start w:val="1"/>
      <w:numFmt w:val="lowerRoman"/>
      <w:lvlText w:val="%9."/>
      <w:lvlJc w:val="right"/>
      <w:pPr>
        <w:ind w:left="6480" w:hanging="180"/>
      </w:pPr>
    </w:lvl>
  </w:abstractNum>
  <w:abstractNum w:abstractNumId="82" w15:restartNumberingAfterBreak="0">
    <w:nsid w:val="00000064"/>
    <w:multiLevelType w:val="hybridMultilevel"/>
    <w:tmpl w:val="FFFFFFFF"/>
    <w:lvl w:ilvl="0" w:tplc="B37051A4">
      <w:start w:val="1"/>
      <w:numFmt w:val="bullet"/>
      <w:lvlText w:val="-"/>
      <w:lvlJc w:val="left"/>
      <w:pPr>
        <w:ind w:left="720" w:hanging="360"/>
      </w:pPr>
      <w:rPr>
        <w:rFonts w:ascii="Times New Roman" w:eastAsia="Times New Roman" w:hAnsi="Times New Roman" w:cs="Times New Roman"/>
      </w:rPr>
    </w:lvl>
    <w:lvl w:ilvl="1" w:tplc="63B2294A">
      <w:start w:val="1"/>
      <w:numFmt w:val="bullet"/>
      <w:lvlText w:val="o"/>
      <w:lvlJc w:val="left"/>
      <w:pPr>
        <w:ind w:left="1440" w:hanging="360"/>
      </w:pPr>
      <w:rPr>
        <w:rFonts w:ascii="Courier New" w:hAnsi="Courier New" w:cs="Courier New"/>
      </w:rPr>
    </w:lvl>
    <w:lvl w:ilvl="2" w:tplc="762CFC72">
      <w:start w:val="1"/>
      <w:numFmt w:val="bullet"/>
      <w:lvlText w:val=""/>
      <w:lvlJc w:val="left"/>
      <w:pPr>
        <w:ind w:left="2160" w:hanging="360"/>
      </w:pPr>
      <w:rPr>
        <w:rFonts w:ascii="Wingdings" w:hAnsi="Wingdings"/>
      </w:rPr>
    </w:lvl>
    <w:lvl w:ilvl="3" w:tplc="3CA01908">
      <w:start w:val="1"/>
      <w:numFmt w:val="bullet"/>
      <w:lvlText w:val=""/>
      <w:lvlJc w:val="left"/>
      <w:pPr>
        <w:ind w:left="2880" w:hanging="360"/>
      </w:pPr>
      <w:rPr>
        <w:rFonts w:ascii="Symbol" w:hAnsi="Symbol"/>
      </w:rPr>
    </w:lvl>
    <w:lvl w:ilvl="4" w:tplc="C1CC5F6C">
      <w:start w:val="1"/>
      <w:numFmt w:val="bullet"/>
      <w:lvlText w:val="o"/>
      <w:lvlJc w:val="left"/>
      <w:pPr>
        <w:ind w:left="3600" w:hanging="360"/>
      </w:pPr>
      <w:rPr>
        <w:rFonts w:ascii="Courier New" w:hAnsi="Courier New" w:cs="Courier New"/>
      </w:rPr>
    </w:lvl>
    <w:lvl w:ilvl="5" w:tplc="4A5294D2">
      <w:start w:val="1"/>
      <w:numFmt w:val="bullet"/>
      <w:lvlText w:val=""/>
      <w:lvlJc w:val="left"/>
      <w:pPr>
        <w:ind w:left="4320" w:hanging="360"/>
      </w:pPr>
      <w:rPr>
        <w:rFonts w:ascii="Wingdings" w:hAnsi="Wingdings"/>
      </w:rPr>
    </w:lvl>
    <w:lvl w:ilvl="6" w:tplc="A4EEE4C0">
      <w:start w:val="1"/>
      <w:numFmt w:val="bullet"/>
      <w:lvlText w:val=""/>
      <w:lvlJc w:val="left"/>
      <w:pPr>
        <w:ind w:left="5040" w:hanging="360"/>
      </w:pPr>
      <w:rPr>
        <w:rFonts w:ascii="Symbol" w:hAnsi="Symbol"/>
      </w:rPr>
    </w:lvl>
    <w:lvl w:ilvl="7" w:tplc="1C987D38">
      <w:start w:val="1"/>
      <w:numFmt w:val="bullet"/>
      <w:lvlText w:val="o"/>
      <w:lvlJc w:val="left"/>
      <w:pPr>
        <w:ind w:left="5760" w:hanging="360"/>
      </w:pPr>
      <w:rPr>
        <w:rFonts w:ascii="Courier New" w:hAnsi="Courier New" w:cs="Courier New"/>
      </w:rPr>
    </w:lvl>
    <w:lvl w:ilvl="8" w:tplc="6EC61066">
      <w:start w:val="1"/>
      <w:numFmt w:val="bullet"/>
      <w:lvlText w:val=""/>
      <w:lvlJc w:val="left"/>
      <w:pPr>
        <w:ind w:left="6480" w:hanging="360"/>
      </w:pPr>
      <w:rPr>
        <w:rFonts w:ascii="Wingdings" w:hAnsi="Wingdings"/>
      </w:rPr>
    </w:lvl>
  </w:abstractNum>
  <w:abstractNum w:abstractNumId="83" w15:restartNumberingAfterBreak="0">
    <w:nsid w:val="00000065"/>
    <w:multiLevelType w:val="hybridMultilevel"/>
    <w:tmpl w:val="FFFFFFFF"/>
    <w:lvl w:ilvl="0" w:tplc="851C288C">
      <w:start w:val="1"/>
      <w:numFmt w:val="bullet"/>
      <w:lvlText w:val=""/>
      <w:lvlJc w:val="left"/>
      <w:pPr>
        <w:ind w:left="720" w:hanging="360"/>
      </w:pPr>
      <w:rPr>
        <w:rFonts w:ascii="Symbol" w:hAnsi="Symbol"/>
      </w:rPr>
    </w:lvl>
    <w:lvl w:ilvl="1" w:tplc="E3085812">
      <w:start w:val="1"/>
      <w:numFmt w:val="bullet"/>
      <w:lvlText w:val="o"/>
      <w:lvlJc w:val="left"/>
      <w:pPr>
        <w:ind w:left="1440" w:hanging="360"/>
      </w:pPr>
      <w:rPr>
        <w:rFonts w:ascii="Courier New" w:hAnsi="Courier New" w:cs="Courier New"/>
      </w:rPr>
    </w:lvl>
    <w:lvl w:ilvl="2" w:tplc="448AACEE">
      <w:start w:val="1"/>
      <w:numFmt w:val="bullet"/>
      <w:lvlText w:val=""/>
      <w:lvlJc w:val="left"/>
      <w:pPr>
        <w:ind w:left="2160" w:hanging="360"/>
      </w:pPr>
      <w:rPr>
        <w:rFonts w:ascii="Wingdings" w:hAnsi="Wingdings"/>
      </w:rPr>
    </w:lvl>
    <w:lvl w:ilvl="3" w:tplc="C3C03320">
      <w:start w:val="1"/>
      <w:numFmt w:val="bullet"/>
      <w:lvlText w:val=""/>
      <w:lvlJc w:val="left"/>
      <w:pPr>
        <w:ind w:left="2880" w:hanging="360"/>
      </w:pPr>
      <w:rPr>
        <w:rFonts w:ascii="Symbol" w:hAnsi="Symbol"/>
      </w:rPr>
    </w:lvl>
    <w:lvl w:ilvl="4" w:tplc="C254CD00">
      <w:start w:val="1"/>
      <w:numFmt w:val="bullet"/>
      <w:lvlText w:val="o"/>
      <w:lvlJc w:val="left"/>
      <w:pPr>
        <w:ind w:left="3600" w:hanging="360"/>
      </w:pPr>
      <w:rPr>
        <w:rFonts w:ascii="Courier New" w:hAnsi="Courier New" w:cs="Courier New"/>
      </w:rPr>
    </w:lvl>
    <w:lvl w:ilvl="5" w:tplc="EE7ED802">
      <w:start w:val="1"/>
      <w:numFmt w:val="bullet"/>
      <w:lvlText w:val=""/>
      <w:lvlJc w:val="left"/>
      <w:pPr>
        <w:ind w:left="4320" w:hanging="360"/>
      </w:pPr>
      <w:rPr>
        <w:rFonts w:ascii="Wingdings" w:hAnsi="Wingdings"/>
      </w:rPr>
    </w:lvl>
    <w:lvl w:ilvl="6" w:tplc="452E4654">
      <w:start w:val="1"/>
      <w:numFmt w:val="bullet"/>
      <w:lvlText w:val=""/>
      <w:lvlJc w:val="left"/>
      <w:pPr>
        <w:ind w:left="5040" w:hanging="360"/>
      </w:pPr>
      <w:rPr>
        <w:rFonts w:ascii="Symbol" w:hAnsi="Symbol"/>
      </w:rPr>
    </w:lvl>
    <w:lvl w:ilvl="7" w:tplc="982444C8">
      <w:start w:val="1"/>
      <w:numFmt w:val="bullet"/>
      <w:lvlText w:val="o"/>
      <w:lvlJc w:val="left"/>
      <w:pPr>
        <w:ind w:left="5760" w:hanging="360"/>
      </w:pPr>
      <w:rPr>
        <w:rFonts w:ascii="Courier New" w:hAnsi="Courier New" w:cs="Courier New"/>
      </w:rPr>
    </w:lvl>
    <w:lvl w:ilvl="8" w:tplc="1F8C8AC6">
      <w:start w:val="1"/>
      <w:numFmt w:val="bullet"/>
      <w:lvlText w:val=""/>
      <w:lvlJc w:val="left"/>
      <w:pPr>
        <w:ind w:left="6480" w:hanging="360"/>
      </w:pPr>
      <w:rPr>
        <w:rFonts w:ascii="Wingdings" w:hAnsi="Wingdings"/>
      </w:rPr>
    </w:lvl>
  </w:abstractNum>
  <w:abstractNum w:abstractNumId="84" w15:restartNumberingAfterBreak="0">
    <w:nsid w:val="00000068"/>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00000069"/>
    <w:multiLevelType w:val="hybridMultilevel"/>
    <w:tmpl w:val="FFFFFFFF"/>
    <w:lvl w:ilvl="0" w:tplc="9B56A226">
      <w:start w:val="1"/>
      <w:numFmt w:val="decimal"/>
      <w:lvlText w:val="%1."/>
      <w:lvlJc w:val="left"/>
      <w:pPr>
        <w:tabs>
          <w:tab w:val="left" w:pos="1080"/>
        </w:tabs>
        <w:ind w:left="1080" w:hanging="360"/>
      </w:pPr>
      <w:rPr>
        <w:rFonts w:ascii="Times New Roman" w:eastAsia="Times New Roman" w:hAnsi="Times New Roman" w:cs="Times New Roman"/>
      </w:rPr>
    </w:lvl>
    <w:lvl w:ilvl="1" w:tplc="29B6A55E">
      <w:start w:val="1"/>
      <w:numFmt w:val="bullet"/>
      <w:lvlText w:val=""/>
      <w:lvlJc w:val="left"/>
      <w:pPr>
        <w:tabs>
          <w:tab w:val="left" w:pos="1800"/>
        </w:tabs>
        <w:ind w:left="1800" w:hanging="360"/>
      </w:pPr>
      <w:rPr>
        <w:rFonts w:ascii="Wingdings" w:hAnsi="Wingdings"/>
      </w:rPr>
    </w:lvl>
    <w:lvl w:ilvl="2" w:tplc="6F80E790">
      <w:start w:val="1"/>
      <w:numFmt w:val="lowerRoman"/>
      <w:lvlText w:val="%3."/>
      <w:lvlJc w:val="right"/>
      <w:pPr>
        <w:tabs>
          <w:tab w:val="left" w:pos="2520"/>
        </w:tabs>
        <w:ind w:left="2520" w:hanging="180"/>
      </w:pPr>
    </w:lvl>
    <w:lvl w:ilvl="3" w:tplc="2CDC66AC">
      <w:start w:val="1"/>
      <w:numFmt w:val="decimal"/>
      <w:lvlText w:val="%4."/>
      <w:lvlJc w:val="left"/>
      <w:pPr>
        <w:tabs>
          <w:tab w:val="left" w:pos="3240"/>
        </w:tabs>
        <w:ind w:left="3240" w:hanging="360"/>
      </w:pPr>
    </w:lvl>
    <w:lvl w:ilvl="4" w:tplc="4E2EA5CA">
      <w:start w:val="1"/>
      <w:numFmt w:val="lowerLetter"/>
      <w:lvlText w:val="%5."/>
      <w:lvlJc w:val="left"/>
      <w:pPr>
        <w:tabs>
          <w:tab w:val="left" w:pos="3960"/>
        </w:tabs>
        <w:ind w:left="3960" w:hanging="360"/>
      </w:pPr>
    </w:lvl>
    <w:lvl w:ilvl="5" w:tplc="CB30AD6A">
      <w:start w:val="1"/>
      <w:numFmt w:val="lowerRoman"/>
      <w:lvlText w:val="%6."/>
      <w:lvlJc w:val="right"/>
      <w:pPr>
        <w:tabs>
          <w:tab w:val="left" w:pos="4680"/>
        </w:tabs>
        <w:ind w:left="4680" w:hanging="180"/>
      </w:pPr>
    </w:lvl>
    <w:lvl w:ilvl="6" w:tplc="399C6B3A">
      <w:start w:val="1"/>
      <w:numFmt w:val="decimal"/>
      <w:lvlText w:val="%7."/>
      <w:lvlJc w:val="left"/>
      <w:pPr>
        <w:tabs>
          <w:tab w:val="left" w:pos="5400"/>
        </w:tabs>
        <w:ind w:left="5400" w:hanging="360"/>
      </w:pPr>
    </w:lvl>
    <w:lvl w:ilvl="7" w:tplc="00480F7C">
      <w:start w:val="1"/>
      <w:numFmt w:val="lowerLetter"/>
      <w:lvlText w:val="%8."/>
      <w:lvlJc w:val="left"/>
      <w:pPr>
        <w:tabs>
          <w:tab w:val="left" w:pos="6120"/>
        </w:tabs>
        <w:ind w:left="6120" w:hanging="360"/>
      </w:pPr>
    </w:lvl>
    <w:lvl w:ilvl="8" w:tplc="733E90C6">
      <w:start w:val="1"/>
      <w:numFmt w:val="lowerRoman"/>
      <w:lvlText w:val="%9."/>
      <w:lvlJc w:val="right"/>
      <w:pPr>
        <w:tabs>
          <w:tab w:val="left" w:pos="6840"/>
        </w:tabs>
        <w:ind w:left="6840" w:hanging="180"/>
      </w:pPr>
    </w:lvl>
  </w:abstractNum>
  <w:abstractNum w:abstractNumId="86" w15:restartNumberingAfterBreak="0">
    <w:nsid w:val="0000006A"/>
    <w:multiLevelType w:val="hybridMultilevel"/>
    <w:tmpl w:val="FFFFFFFF"/>
    <w:lvl w:ilvl="0" w:tplc="CB260EC2">
      <w:start w:val="1"/>
      <w:numFmt w:val="decimal"/>
      <w:lvlText w:val="%1."/>
      <w:lvlJc w:val="left"/>
      <w:pPr>
        <w:ind w:left="1140" w:hanging="360"/>
      </w:pPr>
    </w:lvl>
    <w:lvl w:ilvl="1" w:tplc="6DC223FC">
      <w:start w:val="1"/>
      <w:numFmt w:val="lowerLetter"/>
      <w:lvlText w:val="%2."/>
      <w:lvlJc w:val="left"/>
      <w:pPr>
        <w:ind w:left="1440" w:hanging="360"/>
      </w:pPr>
    </w:lvl>
    <w:lvl w:ilvl="2" w:tplc="CE308958">
      <w:start w:val="1"/>
      <w:numFmt w:val="lowerRoman"/>
      <w:lvlText w:val="%3."/>
      <w:lvlJc w:val="right"/>
      <w:pPr>
        <w:ind w:left="2160" w:hanging="180"/>
      </w:pPr>
    </w:lvl>
    <w:lvl w:ilvl="3" w:tplc="54D28616">
      <w:start w:val="1"/>
      <w:numFmt w:val="decimal"/>
      <w:lvlText w:val="%4."/>
      <w:lvlJc w:val="left"/>
      <w:pPr>
        <w:ind w:left="2880" w:hanging="360"/>
      </w:pPr>
    </w:lvl>
    <w:lvl w:ilvl="4" w:tplc="9A6CAE42">
      <w:start w:val="1"/>
      <w:numFmt w:val="lowerLetter"/>
      <w:lvlText w:val="%5."/>
      <w:lvlJc w:val="left"/>
      <w:pPr>
        <w:ind w:left="3600" w:hanging="360"/>
      </w:pPr>
    </w:lvl>
    <w:lvl w:ilvl="5" w:tplc="9BBCE9EE">
      <w:start w:val="1"/>
      <w:numFmt w:val="lowerRoman"/>
      <w:lvlText w:val="%6."/>
      <w:lvlJc w:val="right"/>
      <w:pPr>
        <w:ind w:left="4320" w:hanging="180"/>
      </w:pPr>
    </w:lvl>
    <w:lvl w:ilvl="6" w:tplc="06401B40">
      <w:start w:val="1"/>
      <w:numFmt w:val="decimal"/>
      <w:lvlText w:val="%7."/>
      <w:lvlJc w:val="left"/>
      <w:pPr>
        <w:ind w:left="5040" w:hanging="360"/>
      </w:pPr>
    </w:lvl>
    <w:lvl w:ilvl="7" w:tplc="E362BE98">
      <w:start w:val="1"/>
      <w:numFmt w:val="lowerLetter"/>
      <w:lvlText w:val="%8."/>
      <w:lvlJc w:val="left"/>
      <w:pPr>
        <w:ind w:left="5760" w:hanging="360"/>
      </w:pPr>
    </w:lvl>
    <w:lvl w:ilvl="8" w:tplc="468865C0">
      <w:start w:val="1"/>
      <w:numFmt w:val="lowerRoman"/>
      <w:lvlText w:val="%9."/>
      <w:lvlJc w:val="right"/>
      <w:pPr>
        <w:ind w:left="6480" w:hanging="180"/>
      </w:pPr>
    </w:lvl>
  </w:abstractNum>
  <w:abstractNum w:abstractNumId="87" w15:restartNumberingAfterBreak="0">
    <w:nsid w:val="0000006C"/>
    <w:multiLevelType w:val="hybridMultilevel"/>
    <w:tmpl w:val="FFFFFFFF"/>
    <w:lvl w:ilvl="0" w:tplc="BFACCD1E">
      <w:start w:val="1"/>
      <w:numFmt w:val="lowerRoman"/>
      <w:lvlText w:val="(%1)"/>
      <w:lvlJc w:val="left"/>
      <w:pPr>
        <w:ind w:left="1080" w:hanging="720"/>
      </w:pPr>
    </w:lvl>
    <w:lvl w:ilvl="1" w:tplc="85AEFEE2">
      <w:start w:val="1"/>
      <w:numFmt w:val="lowerLetter"/>
      <w:lvlText w:val="%2."/>
      <w:lvlJc w:val="left"/>
      <w:pPr>
        <w:ind w:left="1440" w:hanging="360"/>
      </w:pPr>
    </w:lvl>
    <w:lvl w:ilvl="2" w:tplc="E0D4DF30">
      <w:start w:val="1"/>
      <w:numFmt w:val="lowerRoman"/>
      <w:lvlText w:val="%3."/>
      <w:lvlJc w:val="right"/>
      <w:pPr>
        <w:ind w:left="2160" w:hanging="180"/>
      </w:pPr>
    </w:lvl>
    <w:lvl w:ilvl="3" w:tplc="CD908B1E">
      <w:start w:val="1"/>
      <w:numFmt w:val="decimal"/>
      <w:lvlText w:val="%4."/>
      <w:lvlJc w:val="left"/>
      <w:pPr>
        <w:ind w:left="2880" w:hanging="360"/>
      </w:pPr>
    </w:lvl>
    <w:lvl w:ilvl="4" w:tplc="817036C2">
      <w:start w:val="1"/>
      <w:numFmt w:val="lowerLetter"/>
      <w:lvlText w:val="%5."/>
      <w:lvlJc w:val="left"/>
      <w:pPr>
        <w:ind w:left="3600" w:hanging="360"/>
      </w:pPr>
    </w:lvl>
    <w:lvl w:ilvl="5" w:tplc="169811D0">
      <w:start w:val="1"/>
      <w:numFmt w:val="lowerRoman"/>
      <w:lvlText w:val="%6."/>
      <w:lvlJc w:val="right"/>
      <w:pPr>
        <w:ind w:left="4320" w:hanging="180"/>
      </w:pPr>
    </w:lvl>
    <w:lvl w:ilvl="6" w:tplc="DC7E87F0">
      <w:start w:val="1"/>
      <w:numFmt w:val="decimal"/>
      <w:lvlText w:val="%7."/>
      <w:lvlJc w:val="left"/>
      <w:pPr>
        <w:ind w:left="5040" w:hanging="360"/>
      </w:pPr>
    </w:lvl>
    <w:lvl w:ilvl="7" w:tplc="7D767AA2">
      <w:start w:val="1"/>
      <w:numFmt w:val="lowerLetter"/>
      <w:lvlText w:val="%8."/>
      <w:lvlJc w:val="left"/>
      <w:pPr>
        <w:ind w:left="5760" w:hanging="360"/>
      </w:pPr>
    </w:lvl>
    <w:lvl w:ilvl="8" w:tplc="13A86AE6">
      <w:start w:val="1"/>
      <w:numFmt w:val="lowerRoman"/>
      <w:lvlText w:val="%9."/>
      <w:lvlJc w:val="right"/>
      <w:pPr>
        <w:ind w:left="6480" w:hanging="180"/>
      </w:pPr>
    </w:lvl>
  </w:abstractNum>
  <w:abstractNum w:abstractNumId="88" w15:restartNumberingAfterBreak="0">
    <w:nsid w:val="0000006D"/>
    <w:multiLevelType w:val="hybridMultilevel"/>
    <w:tmpl w:val="FFFFFFFF"/>
    <w:lvl w:ilvl="0" w:tplc="E0640F50">
      <w:start w:val="1"/>
      <w:numFmt w:val="bullet"/>
      <w:lvlText w:val="-"/>
      <w:lvlJc w:val="left"/>
      <w:pPr>
        <w:ind w:left="1500" w:hanging="360"/>
      </w:pPr>
      <w:rPr>
        <w:rFonts w:ascii="Times New Roman" w:eastAsia="Times New Roman" w:hAnsi="Times New Roman" w:cs="Times New Roman"/>
      </w:rPr>
    </w:lvl>
    <w:lvl w:ilvl="1" w:tplc="EC562BA0">
      <w:start w:val="1"/>
      <w:numFmt w:val="bullet"/>
      <w:lvlText w:val="o"/>
      <w:lvlJc w:val="left"/>
      <w:pPr>
        <w:ind w:left="2220" w:hanging="360"/>
      </w:pPr>
      <w:rPr>
        <w:rFonts w:ascii="Courier New" w:hAnsi="Courier New" w:cs="Courier New"/>
      </w:rPr>
    </w:lvl>
    <w:lvl w:ilvl="2" w:tplc="0B36992E">
      <w:start w:val="1"/>
      <w:numFmt w:val="bullet"/>
      <w:lvlText w:val=""/>
      <w:lvlJc w:val="left"/>
      <w:pPr>
        <w:ind w:left="2940" w:hanging="360"/>
      </w:pPr>
      <w:rPr>
        <w:rFonts w:ascii="Wingdings" w:hAnsi="Wingdings"/>
      </w:rPr>
    </w:lvl>
    <w:lvl w:ilvl="3" w:tplc="0BEEFA5E">
      <w:start w:val="1"/>
      <w:numFmt w:val="bullet"/>
      <w:lvlText w:val=""/>
      <w:lvlJc w:val="left"/>
      <w:pPr>
        <w:ind w:left="3660" w:hanging="360"/>
      </w:pPr>
      <w:rPr>
        <w:rFonts w:ascii="Symbol" w:hAnsi="Symbol"/>
      </w:rPr>
    </w:lvl>
    <w:lvl w:ilvl="4" w:tplc="6EBA4816">
      <w:start w:val="1"/>
      <w:numFmt w:val="bullet"/>
      <w:lvlText w:val="o"/>
      <w:lvlJc w:val="left"/>
      <w:pPr>
        <w:ind w:left="4380" w:hanging="360"/>
      </w:pPr>
      <w:rPr>
        <w:rFonts w:ascii="Courier New" w:hAnsi="Courier New" w:cs="Courier New"/>
      </w:rPr>
    </w:lvl>
    <w:lvl w:ilvl="5" w:tplc="E5A4795E">
      <w:start w:val="1"/>
      <w:numFmt w:val="bullet"/>
      <w:lvlText w:val=""/>
      <w:lvlJc w:val="left"/>
      <w:pPr>
        <w:ind w:left="5100" w:hanging="360"/>
      </w:pPr>
      <w:rPr>
        <w:rFonts w:ascii="Wingdings" w:hAnsi="Wingdings"/>
      </w:rPr>
    </w:lvl>
    <w:lvl w:ilvl="6" w:tplc="A8F071F0">
      <w:start w:val="1"/>
      <w:numFmt w:val="bullet"/>
      <w:lvlText w:val=""/>
      <w:lvlJc w:val="left"/>
      <w:pPr>
        <w:ind w:left="5820" w:hanging="360"/>
      </w:pPr>
      <w:rPr>
        <w:rFonts w:ascii="Symbol" w:hAnsi="Symbol"/>
      </w:rPr>
    </w:lvl>
    <w:lvl w:ilvl="7" w:tplc="677208A0">
      <w:start w:val="1"/>
      <w:numFmt w:val="bullet"/>
      <w:lvlText w:val="o"/>
      <w:lvlJc w:val="left"/>
      <w:pPr>
        <w:ind w:left="6540" w:hanging="360"/>
      </w:pPr>
      <w:rPr>
        <w:rFonts w:ascii="Courier New" w:hAnsi="Courier New" w:cs="Courier New"/>
      </w:rPr>
    </w:lvl>
    <w:lvl w:ilvl="8" w:tplc="65EC809C">
      <w:start w:val="1"/>
      <w:numFmt w:val="bullet"/>
      <w:lvlText w:val=""/>
      <w:lvlJc w:val="left"/>
      <w:pPr>
        <w:ind w:left="7260" w:hanging="360"/>
      </w:pPr>
      <w:rPr>
        <w:rFonts w:ascii="Wingdings" w:hAnsi="Wingdings"/>
      </w:rPr>
    </w:lvl>
  </w:abstractNum>
  <w:abstractNum w:abstractNumId="89" w15:restartNumberingAfterBreak="0">
    <w:nsid w:val="0000006E"/>
    <w:multiLevelType w:val="hybridMultilevel"/>
    <w:tmpl w:val="FFFFFFFF"/>
    <w:lvl w:ilvl="0" w:tplc="14846036">
      <w:start w:val="1"/>
      <w:numFmt w:val="decimal"/>
      <w:lvlText w:val="%1."/>
      <w:lvlJc w:val="left"/>
      <w:pPr>
        <w:ind w:left="720" w:hanging="360"/>
      </w:pPr>
    </w:lvl>
    <w:lvl w:ilvl="1" w:tplc="75FCC8EA">
      <w:start w:val="1"/>
      <w:numFmt w:val="lowerLetter"/>
      <w:lvlText w:val="(%2)"/>
      <w:lvlJc w:val="left"/>
      <w:pPr>
        <w:ind w:left="1440" w:hanging="360"/>
      </w:pPr>
    </w:lvl>
    <w:lvl w:ilvl="2" w:tplc="33CEF5CC">
      <w:start w:val="1"/>
      <w:numFmt w:val="lowerRoman"/>
      <w:lvlText w:val="%3."/>
      <w:lvlJc w:val="right"/>
      <w:pPr>
        <w:ind w:left="2160" w:hanging="180"/>
      </w:pPr>
    </w:lvl>
    <w:lvl w:ilvl="3" w:tplc="228CDDD0">
      <w:start w:val="1"/>
      <w:numFmt w:val="decimal"/>
      <w:lvlText w:val="%4."/>
      <w:lvlJc w:val="left"/>
      <w:pPr>
        <w:ind w:left="2880" w:hanging="360"/>
      </w:pPr>
    </w:lvl>
    <w:lvl w:ilvl="4" w:tplc="F6D4B6A4">
      <w:start w:val="1"/>
      <w:numFmt w:val="lowerLetter"/>
      <w:lvlText w:val="%5."/>
      <w:lvlJc w:val="left"/>
      <w:pPr>
        <w:ind w:left="3600" w:hanging="360"/>
      </w:pPr>
    </w:lvl>
    <w:lvl w:ilvl="5" w:tplc="2D326634">
      <w:start w:val="1"/>
      <w:numFmt w:val="lowerRoman"/>
      <w:lvlText w:val="%6."/>
      <w:lvlJc w:val="right"/>
      <w:pPr>
        <w:ind w:left="4320" w:hanging="180"/>
      </w:pPr>
    </w:lvl>
    <w:lvl w:ilvl="6" w:tplc="6B7E3DF0">
      <w:start w:val="1"/>
      <w:numFmt w:val="decimal"/>
      <w:lvlText w:val="%7."/>
      <w:lvlJc w:val="left"/>
      <w:pPr>
        <w:ind w:left="5040" w:hanging="360"/>
      </w:pPr>
    </w:lvl>
    <w:lvl w:ilvl="7" w:tplc="7B167E50">
      <w:start w:val="1"/>
      <w:numFmt w:val="lowerLetter"/>
      <w:lvlText w:val="%8."/>
      <w:lvlJc w:val="left"/>
      <w:pPr>
        <w:ind w:left="5760" w:hanging="360"/>
      </w:pPr>
    </w:lvl>
    <w:lvl w:ilvl="8" w:tplc="67769E22">
      <w:start w:val="1"/>
      <w:numFmt w:val="lowerRoman"/>
      <w:lvlText w:val="%9."/>
      <w:lvlJc w:val="right"/>
      <w:pPr>
        <w:ind w:left="6480" w:hanging="180"/>
      </w:pPr>
    </w:lvl>
  </w:abstractNum>
  <w:abstractNum w:abstractNumId="90" w15:restartNumberingAfterBreak="0">
    <w:nsid w:val="0000006F"/>
    <w:multiLevelType w:val="multilevel"/>
    <w:tmpl w:val="FFFFFFFF"/>
    <w:lvl w:ilvl="0">
      <w:start w:val="9"/>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00000070"/>
    <w:multiLevelType w:val="hybridMultilevel"/>
    <w:tmpl w:val="FFFFFFFF"/>
    <w:lvl w:ilvl="0" w:tplc="16ECA73C">
      <w:start w:val="1"/>
      <w:numFmt w:val="decimal"/>
      <w:lvlText w:val="%1."/>
      <w:lvlJc w:val="left"/>
      <w:pPr>
        <w:ind w:left="720" w:hanging="360"/>
      </w:pPr>
    </w:lvl>
    <w:lvl w:ilvl="1" w:tplc="542C766A">
      <w:start w:val="1"/>
      <w:numFmt w:val="lowerLetter"/>
      <w:lvlText w:val="%2."/>
      <w:lvlJc w:val="left"/>
      <w:pPr>
        <w:ind w:left="1440" w:hanging="360"/>
      </w:pPr>
    </w:lvl>
    <w:lvl w:ilvl="2" w:tplc="1D581E1E">
      <w:start w:val="1"/>
      <w:numFmt w:val="lowerRoman"/>
      <w:lvlText w:val="%3."/>
      <w:lvlJc w:val="right"/>
      <w:pPr>
        <w:ind w:left="2160" w:hanging="180"/>
      </w:pPr>
    </w:lvl>
    <w:lvl w:ilvl="3" w:tplc="BD1C7CCE">
      <w:start w:val="1"/>
      <w:numFmt w:val="decimal"/>
      <w:lvlText w:val="%4."/>
      <w:lvlJc w:val="left"/>
      <w:pPr>
        <w:ind w:left="2880" w:hanging="360"/>
      </w:pPr>
    </w:lvl>
    <w:lvl w:ilvl="4" w:tplc="50C066F6">
      <w:start w:val="1"/>
      <w:numFmt w:val="lowerLetter"/>
      <w:lvlText w:val="%5."/>
      <w:lvlJc w:val="left"/>
      <w:pPr>
        <w:ind w:left="3600" w:hanging="360"/>
      </w:pPr>
    </w:lvl>
    <w:lvl w:ilvl="5" w:tplc="88CC684A">
      <w:start w:val="1"/>
      <w:numFmt w:val="lowerRoman"/>
      <w:lvlText w:val="%6."/>
      <w:lvlJc w:val="right"/>
      <w:pPr>
        <w:ind w:left="4320" w:hanging="180"/>
      </w:pPr>
    </w:lvl>
    <w:lvl w:ilvl="6" w:tplc="5ECE61E4">
      <w:start w:val="1"/>
      <w:numFmt w:val="decimal"/>
      <w:lvlText w:val="%7."/>
      <w:lvlJc w:val="left"/>
      <w:pPr>
        <w:ind w:left="5040" w:hanging="360"/>
      </w:pPr>
    </w:lvl>
    <w:lvl w:ilvl="7" w:tplc="F8962950">
      <w:start w:val="1"/>
      <w:numFmt w:val="lowerLetter"/>
      <w:lvlText w:val="%8."/>
      <w:lvlJc w:val="left"/>
      <w:pPr>
        <w:ind w:left="5760" w:hanging="360"/>
      </w:pPr>
    </w:lvl>
    <w:lvl w:ilvl="8" w:tplc="6D8053A2">
      <w:start w:val="1"/>
      <w:numFmt w:val="lowerRoman"/>
      <w:lvlText w:val="%9."/>
      <w:lvlJc w:val="right"/>
      <w:pPr>
        <w:ind w:left="6480" w:hanging="180"/>
      </w:pPr>
    </w:lvl>
  </w:abstractNum>
  <w:abstractNum w:abstractNumId="92" w15:restartNumberingAfterBreak="0">
    <w:nsid w:val="00000071"/>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6AA93149"/>
    <w:multiLevelType w:val="hybridMultilevel"/>
    <w:tmpl w:val="FFFFFFFF"/>
    <w:lvl w:ilvl="0" w:tplc="8F66DA10">
      <w:start w:val="1"/>
      <w:numFmt w:val="decimal"/>
      <w:lvlText w:val="%1."/>
      <w:lvlJc w:val="left"/>
      <w:pPr>
        <w:ind w:left="720" w:hanging="360"/>
      </w:pPr>
    </w:lvl>
    <w:lvl w:ilvl="1" w:tplc="375E8102">
      <w:start w:val="1"/>
      <w:numFmt w:val="lowerLetter"/>
      <w:lvlText w:val="%2."/>
      <w:lvlJc w:val="left"/>
      <w:pPr>
        <w:ind w:left="1440" w:hanging="360"/>
      </w:pPr>
    </w:lvl>
    <w:lvl w:ilvl="2" w:tplc="95D0D832">
      <w:start w:val="1"/>
      <w:numFmt w:val="lowerRoman"/>
      <w:lvlText w:val="%3."/>
      <w:lvlJc w:val="right"/>
      <w:pPr>
        <w:ind w:left="2160" w:hanging="180"/>
      </w:pPr>
    </w:lvl>
    <w:lvl w:ilvl="3" w:tplc="AD9CD028">
      <w:start w:val="1"/>
      <w:numFmt w:val="decimal"/>
      <w:lvlText w:val="%4."/>
      <w:lvlJc w:val="left"/>
      <w:pPr>
        <w:ind w:left="2880" w:hanging="360"/>
      </w:pPr>
    </w:lvl>
    <w:lvl w:ilvl="4" w:tplc="23DAB46A">
      <w:start w:val="1"/>
      <w:numFmt w:val="lowerLetter"/>
      <w:lvlText w:val="%5."/>
      <w:lvlJc w:val="left"/>
      <w:pPr>
        <w:ind w:left="3600" w:hanging="360"/>
      </w:pPr>
    </w:lvl>
    <w:lvl w:ilvl="5" w:tplc="FD0E8DD0">
      <w:start w:val="1"/>
      <w:numFmt w:val="lowerRoman"/>
      <w:lvlText w:val="%6."/>
      <w:lvlJc w:val="right"/>
      <w:pPr>
        <w:ind w:left="4320" w:hanging="180"/>
      </w:pPr>
    </w:lvl>
    <w:lvl w:ilvl="6" w:tplc="0BA4D52E">
      <w:start w:val="1"/>
      <w:numFmt w:val="decimal"/>
      <w:lvlText w:val="%7."/>
      <w:lvlJc w:val="left"/>
      <w:pPr>
        <w:ind w:left="5040" w:hanging="360"/>
      </w:pPr>
    </w:lvl>
    <w:lvl w:ilvl="7" w:tplc="D8E42998">
      <w:start w:val="1"/>
      <w:numFmt w:val="lowerLetter"/>
      <w:lvlText w:val="%8."/>
      <w:lvlJc w:val="left"/>
      <w:pPr>
        <w:ind w:left="5760" w:hanging="360"/>
      </w:pPr>
    </w:lvl>
    <w:lvl w:ilvl="8" w:tplc="0BC02D0A">
      <w:start w:val="1"/>
      <w:numFmt w:val="lowerRoman"/>
      <w:lvlText w:val="%9."/>
      <w:lvlJc w:val="right"/>
      <w:pPr>
        <w:ind w:left="6480" w:hanging="180"/>
      </w:pPr>
    </w:lvl>
  </w:abstractNum>
  <w:num w:numId="1">
    <w:abstractNumId w:val="80"/>
  </w:num>
  <w:num w:numId="2">
    <w:abstractNumId w:val="33"/>
  </w:num>
  <w:num w:numId="3">
    <w:abstractNumId w:val="14"/>
  </w:num>
  <w:num w:numId="4">
    <w:abstractNumId w:val="16"/>
  </w:num>
  <w:num w:numId="5">
    <w:abstractNumId w:val="11"/>
  </w:num>
  <w:num w:numId="6">
    <w:abstractNumId w:val="93"/>
  </w:num>
  <w:num w:numId="7">
    <w:abstractNumId w:val="24"/>
  </w:num>
  <w:num w:numId="8">
    <w:abstractNumId w:val="44"/>
  </w:num>
  <w:num w:numId="9">
    <w:abstractNumId w:val="6"/>
  </w:num>
  <w:num w:numId="10">
    <w:abstractNumId w:val="58"/>
  </w:num>
  <w:num w:numId="11">
    <w:abstractNumId w:val="18"/>
  </w:num>
  <w:num w:numId="12">
    <w:abstractNumId w:val="70"/>
  </w:num>
  <w:num w:numId="13">
    <w:abstractNumId w:val="2"/>
  </w:num>
  <w:num w:numId="14">
    <w:abstractNumId w:val="4"/>
  </w:num>
  <w:num w:numId="15">
    <w:abstractNumId w:val="3"/>
  </w:num>
  <w:num w:numId="16">
    <w:abstractNumId w:val="91"/>
  </w:num>
  <w:num w:numId="17">
    <w:abstractNumId w:val="66"/>
  </w:num>
  <w:num w:numId="18">
    <w:abstractNumId w:val="8"/>
  </w:num>
  <w:num w:numId="19">
    <w:abstractNumId w:val="65"/>
  </w:num>
  <w:num w:numId="20">
    <w:abstractNumId w:val="52"/>
  </w:num>
  <w:num w:numId="21">
    <w:abstractNumId w:val="19"/>
  </w:num>
  <w:num w:numId="22">
    <w:abstractNumId w:val="34"/>
  </w:num>
  <w:num w:numId="23">
    <w:abstractNumId w:val="83"/>
  </w:num>
  <w:num w:numId="24">
    <w:abstractNumId w:val="22"/>
  </w:num>
  <w:num w:numId="25">
    <w:abstractNumId w:val="48"/>
  </w:num>
  <w:num w:numId="26">
    <w:abstractNumId w:val="85"/>
  </w:num>
  <w:num w:numId="27">
    <w:abstractNumId w:val="87"/>
  </w:num>
  <w:num w:numId="28">
    <w:abstractNumId w:val="36"/>
  </w:num>
  <w:num w:numId="29">
    <w:abstractNumId w:val="86"/>
  </w:num>
  <w:num w:numId="30">
    <w:abstractNumId w:val="29"/>
  </w:num>
  <w:num w:numId="31">
    <w:abstractNumId w:val="28"/>
  </w:num>
  <w:num w:numId="32">
    <w:abstractNumId w:val="89"/>
  </w:num>
  <w:num w:numId="33">
    <w:abstractNumId w:val="84"/>
  </w:num>
  <w:num w:numId="34">
    <w:abstractNumId w:val="13"/>
  </w:num>
  <w:num w:numId="35">
    <w:abstractNumId w:val="54"/>
  </w:num>
  <w:num w:numId="36">
    <w:abstractNumId w:val="39"/>
  </w:num>
  <w:num w:numId="37">
    <w:abstractNumId w:val="50"/>
  </w:num>
  <w:num w:numId="38">
    <w:abstractNumId w:val="7"/>
  </w:num>
  <w:num w:numId="39">
    <w:abstractNumId w:val="5"/>
  </w:num>
  <w:num w:numId="40">
    <w:abstractNumId w:val="38"/>
  </w:num>
  <w:num w:numId="41">
    <w:abstractNumId w:val="45"/>
  </w:num>
  <w:num w:numId="42">
    <w:abstractNumId w:val="17"/>
  </w:num>
  <w:num w:numId="43">
    <w:abstractNumId w:val="1"/>
  </w:num>
  <w:num w:numId="44">
    <w:abstractNumId w:val="42"/>
  </w:num>
  <w:num w:numId="45">
    <w:abstractNumId w:val="10"/>
  </w:num>
  <w:num w:numId="46">
    <w:abstractNumId w:val="92"/>
  </w:num>
  <w:num w:numId="47">
    <w:abstractNumId w:val="60"/>
  </w:num>
  <w:num w:numId="48">
    <w:abstractNumId w:val="40"/>
  </w:num>
  <w:num w:numId="49">
    <w:abstractNumId w:val="47"/>
  </w:num>
  <w:num w:numId="50">
    <w:abstractNumId w:val="90"/>
  </w:num>
  <w:num w:numId="51">
    <w:abstractNumId w:val="20"/>
  </w:num>
  <w:num w:numId="52">
    <w:abstractNumId w:val="74"/>
  </w:num>
  <w:num w:numId="53">
    <w:abstractNumId w:val="78"/>
  </w:num>
  <w:num w:numId="54">
    <w:abstractNumId w:val="51"/>
  </w:num>
  <w:num w:numId="55">
    <w:abstractNumId w:val="32"/>
  </w:num>
  <w:num w:numId="56">
    <w:abstractNumId w:val="46"/>
  </w:num>
  <w:num w:numId="57">
    <w:abstractNumId w:val="25"/>
  </w:num>
  <w:num w:numId="58">
    <w:abstractNumId w:val="23"/>
  </w:num>
  <w:num w:numId="59">
    <w:abstractNumId w:val="43"/>
  </w:num>
  <w:num w:numId="60">
    <w:abstractNumId w:val="62"/>
  </w:num>
  <w:num w:numId="61">
    <w:abstractNumId w:val="35"/>
  </w:num>
  <w:num w:numId="62">
    <w:abstractNumId w:val="63"/>
  </w:num>
  <w:num w:numId="63">
    <w:abstractNumId w:val="27"/>
  </w:num>
  <w:num w:numId="64">
    <w:abstractNumId w:val="72"/>
  </w:num>
  <w:num w:numId="65">
    <w:abstractNumId w:val="56"/>
  </w:num>
  <w:num w:numId="66">
    <w:abstractNumId w:val="69"/>
  </w:num>
  <w:num w:numId="67">
    <w:abstractNumId w:val="82"/>
  </w:num>
  <w:num w:numId="68">
    <w:abstractNumId w:val="59"/>
  </w:num>
  <w:num w:numId="69">
    <w:abstractNumId w:val="53"/>
  </w:num>
  <w:num w:numId="70">
    <w:abstractNumId w:val="71"/>
  </w:num>
  <w:num w:numId="71">
    <w:abstractNumId w:val="68"/>
  </w:num>
  <w:num w:numId="72">
    <w:abstractNumId w:val="55"/>
  </w:num>
  <w:num w:numId="73">
    <w:abstractNumId w:val="67"/>
  </w:num>
  <w:num w:numId="74">
    <w:abstractNumId w:val="79"/>
  </w:num>
  <w:num w:numId="75">
    <w:abstractNumId w:val="75"/>
  </w:num>
  <w:num w:numId="76">
    <w:abstractNumId w:val="76"/>
  </w:num>
  <w:num w:numId="77">
    <w:abstractNumId w:val="30"/>
  </w:num>
  <w:num w:numId="78">
    <w:abstractNumId w:val="15"/>
  </w:num>
  <w:num w:numId="79">
    <w:abstractNumId w:val="26"/>
  </w:num>
  <w:num w:numId="80">
    <w:abstractNumId w:val="41"/>
  </w:num>
  <w:num w:numId="81">
    <w:abstractNumId w:val="77"/>
  </w:num>
  <w:num w:numId="82">
    <w:abstractNumId w:val="9"/>
  </w:num>
  <w:num w:numId="83">
    <w:abstractNumId w:val="12"/>
  </w:num>
  <w:num w:numId="84">
    <w:abstractNumId w:val="31"/>
  </w:num>
  <w:num w:numId="85">
    <w:abstractNumId w:val="64"/>
  </w:num>
  <w:num w:numId="86">
    <w:abstractNumId w:val="21"/>
  </w:num>
  <w:num w:numId="87">
    <w:abstractNumId w:val="49"/>
  </w:num>
  <w:num w:numId="88">
    <w:abstractNumId w:val="88"/>
  </w:num>
  <w:num w:numId="89">
    <w:abstractNumId w:val="73"/>
  </w:num>
  <w:num w:numId="90">
    <w:abstractNumId w:val="61"/>
  </w:num>
  <w:num w:numId="91">
    <w:abstractNumId w:val="57"/>
  </w:num>
  <w:num w:numId="92">
    <w:abstractNumId w:val="0"/>
  </w:num>
  <w:num w:numId="93">
    <w:abstractNumId w:val="81"/>
  </w:num>
  <w:num w:numId="94">
    <w:abstractNumId w:val="3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75"/>
    <w:rsid w:val="00014CC3"/>
    <w:rsid w:val="00386B75"/>
    <w:rsid w:val="00655647"/>
    <w:rsid w:val="00743BF4"/>
    <w:rsid w:val="00957491"/>
    <w:rsid w:val="00A53767"/>
    <w:rsid w:val="00E17887"/>
    <w:rsid w:val="00F92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ADE02"/>
  <w15:chartTrackingRefBased/>
  <w15:docId w15:val="{6A8589ED-E25E-4942-8B1B-CC548A3D9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B75"/>
    <w:pPr>
      <w:spacing w:after="200" w:line="276" w:lineRule="auto"/>
    </w:pPr>
    <w:rPr>
      <w:rFonts w:ascii="Calibri" w:eastAsia="Calibri" w:hAnsi="Calibri" w:cs="Times New Roman"/>
      <w:kern w:val="0"/>
      <w:szCs w:val="20"/>
      <w14:ligatures w14:val="none"/>
    </w:rPr>
  </w:style>
  <w:style w:type="paragraph" w:styleId="Heading2">
    <w:name w:val="heading 2"/>
    <w:basedOn w:val="Normal"/>
    <w:next w:val="Normal"/>
    <w:link w:val="Heading2Char"/>
    <w:qFormat/>
    <w:rsid w:val="00386B75"/>
    <w:pPr>
      <w:keepNext/>
      <w:spacing w:after="0" w:line="240" w:lineRule="auto"/>
      <w:jc w:val="center"/>
      <w:outlineLvl w:val="1"/>
    </w:pPr>
    <w:rPr>
      <w:rFonts w:ascii="Times New Roman" w:eastAsia="Times New Roman" w:hAnsi="Times New Roman"/>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5fdde33d-1291-457e-b1ed-94059b70de31">
    <w:name w:val="Heading 4 Char_5fdde33d-1291-457e-b1ed-94059b70de31"/>
    <w:basedOn w:val="DefaultParagraphFont"/>
    <w:uiPriority w:val="9"/>
    <w:rsid w:val="00386B75"/>
    <w:rPr>
      <w:rFonts w:ascii="Cambria" w:eastAsia="SimSun" w:hAnsi="Cambria" w:cs="SimSun"/>
      <w:b/>
      <w:i/>
      <w:color w:val="4F81BD"/>
    </w:rPr>
  </w:style>
  <w:style w:type="character" w:styleId="SubtleEmphasis">
    <w:name w:val="Subtle Emphasis"/>
    <w:basedOn w:val="DefaultParagraphFont"/>
    <w:uiPriority w:val="99"/>
    <w:qFormat/>
    <w:rsid w:val="00386B75"/>
    <w:rPr>
      <w:i/>
      <w:color w:val="808080"/>
    </w:rPr>
  </w:style>
  <w:style w:type="paragraph" w:styleId="Title">
    <w:name w:val="Title"/>
    <w:basedOn w:val="Normal"/>
    <w:next w:val="Normal"/>
    <w:link w:val="TitleChar"/>
    <w:uiPriority w:val="99"/>
    <w:qFormat/>
    <w:rsid w:val="00386B75"/>
    <w:pPr>
      <w:pBdr>
        <w:bottom w:val="single" w:sz="8" w:space="0" w:color="4F81BD"/>
      </w:pBdr>
      <w:spacing w:after="300" w:line="240" w:lineRule="auto"/>
      <w:contextualSpacing/>
    </w:pPr>
    <w:rPr>
      <w:rFonts w:ascii="Cambria" w:eastAsia="SimSun" w:hAnsi="Cambria" w:cs="SimSun"/>
      <w:color w:val="17365D"/>
      <w:spacing w:val="5"/>
      <w:sz w:val="52"/>
    </w:rPr>
  </w:style>
  <w:style w:type="character" w:customStyle="1" w:styleId="TitleChar">
    <w:name w:val="Title Char"/>
    <w:basedOn w:val="DefaultParagraphFont"/>
    <w:link w:val="Title"/>
    <w:uiPriority w:val="99"/>
    <w:rsid w:val="00386B75"/>
    <w:rPr>
      <w:rFonts w:ascii="Cambria" w:eastAsia="SimSun" w:hAnsi="Cambria" w:cs="SimSun"/>
      <w:color w:val="17365D"/>
      <w:spacing w:val="5"/>
      <w:kern w:val="0"/>
      <w:sz w:val="52"/>
      <w:szCs w:val="20"/>
      <w14:ligatures w14:val="none"/>
    </w:rPr>
  </w:style>
  <w:style w:type="character" w:customStyle="1" w:styleId="EndnoteTextChar">
    <w:name w:val="Endnote Text Char"/>
    <w:basedOn w:val="DefaultParagraphFont"/>
    <w:link w:val="EndnoteText1"/>
    <w:uiPriority w:val="99"/>
    <w:rsid w:val="00386B75"/>
    <w:rPr>
      <w:sz w:val="20"/>
    </w:rPr>
  </w:style>
  <w:style w:type="character" w:customStyle="1" w:styleId="Heading4Charfad83656-721c-467d-ae5e-ffc814fdc1b0">
    <w:name w:val="Heading 4 Char_fad83656-721c-467d-ae5e-ffc814fdc1b0"/>
    <w:basedOn w:val="DefaultParagraphFont"/>
    <w:uiPriority w:val="9"/>
    <w:rsid w:val="00386B75"/>
    <w:rPr>
      <w:rFonts w:ascii="Cambria" w:eastAsia="SimSun" w:hAnsi="Cambria" w:cs="SimSun"/>
      <w:b/>
      <w:i/>
      <w:color w:val="4F81BD"/>
    </w:rPr>
  </w:style>
  <w:style w:type="character" w:styleId="Strong">
    <w:name w:val="Strong"/>
    <w:basedOn w:val="DefaultParagraphFont"/>
    <w:uiPriority w:val="99"/>
    <w:qFormat/>
    <w:rsid w:val="00386B75"/>
    <w:rPr>
      <w:b/>
    </w:rPr>
  </w:style>
  <w:style w:type="paragraph" w:styleId="PlainText">
    <w:name w:val="Plain Text"/>
    <w:basedOn w:val="Normal"/>
    <w:link w:val="PlainTextChar"/>
    <w:uiPriority w:val="99"/>
    <w:rsid w:val="00386B75"/>
    <w:pPr>
      <w:spacing w:after="0" w:line="240" w:lineRule="auto"/>
    </w:pPr>
    <w:rPr>
      <w:rFonts w:ascii="Courier New" w:hAnsi="Courier New" w:cs="Courier New"/>
      <w:sz w:val="21"/>
    </w:rPr>
  </w:style>
  <w:style w:type="character" w:customStyle="1" w:styleId="PlainTextChar">
    <w:name w:val="Plain Text Char"/>
    <w:basedOn w:val="DefaultParagraphFont"/>
    <w:link w:val="PlainText"/>
    <w:uiPriority w:val="99"/>
    <w:rsid w:val="00386B75"/>
    <w:rPr>
      <w:rFonts w:ascii="Courier New" w:eastAsia="Calibri" w:hAnsi="Courier New" w:cs="Courier New"/>
      <w:kern w:val="0"/>
      <w:sz w:val="21"/>
      <w:szCs w:val="20"/>
      <w14:ligatures w14:val="none"/>
    </w:rPr>
  </w:style>
  <w:style w:type="paragraph" w:customStyle="1" w:styleId="Heading51">
    <w:name w:val="Heading 51"/>
    <w:basedOn w:val="Normal"/>
    <w:next w:val="Normal"/>
    <w:uiPriority w:val="99"/>
    <w:qFormat/>
    <w:rsid w:val="00386B75"/>
    <w:pPr>
      <w:keepNext/>
      <w:keepLines/>
      <w:spacing w:before="200" w:after="0"/>
    </w:pPr>
    <w:rPr>
      <w:rFonts w:ascii="Cambria" w:eastAsia="SimSun" w:hAnsi="Cambria" w:cs="SimSun"/>
      <w:color w:val="243F60"/>
    </w:rPr>
  </w:style>
  <w:style w:type="paragraph" w:customStyle="1" w:styleId="Caption1">
    <w:name w:val="Caption1"/>
    <w:basedOn w:val="Normal"/>
    <w:next w:val="Normal"/>
    <w:uiPriority w:val="99"/>
    <w:qFormat/>
    <w:rsid w:val="00386B75"/>
    <w:pPr>
      <w:tabs>
        <w:tab w:val="left" w:pos="2180"/>
        <w:tab w:val="left" w:pos="2580"/>
      </w:tabs>
      <w:jc w:val="both"/>
    </w:pPr>
    <w:rPr>
      <w:b/>
    </w:rPr>
  </w:style>
  <w:style w:type="character" w:customStyle="1" w:styleId="Heading9Char2cf363bd-b5fd-40dd-a7c8-696a5ca46375">
    <w:name w:val="Heading 9 Char_2cf363bd-b5fd-40dd-a7c8-696a5ca46375"/>
    <w:basedOn w:val="DefaultParagraphFont"/>
    <w:uiPriority w:val="9"/>
    <w:rsid w:val="00386B75"/>
    <w:rPr>
      <w:rFonts w:ascii="Cambria" w:eastAsia="SimSun" w:hAnsi="Cambria" w:cs="SimSun"/>
      <w:i/>
      <w:color w:val="404040"/>
      <w:sz w:val="20"/>
    </w:rPr>
  </w:style>
  <w:style w:type="paragraph" w:customStyle="1" w:styleId="EndnoteText1">
    <w:name w:val="Endnote Text1"/>
    <w:basedOn w:val="Normal"/>
    <w:link w:val="EndnoteTextChar"/>
    <w:uiPriority w:val="99"/>
    <w:rsid w:val="00386B75"/>
    <w:pPr>
      <w:spacing w:after="0" w:line="240" w:lineRule="auto"/>
    </w:pPr>
    <w:rPr>
      <w:rFonts w:asciiTheme="minorHAnsi" w:eastAsiaTheme="minorHAnsi" w:hAnsiTheme="minorHAnsi" w:cstheme="minorBidi"/>
      <w:kern w:val="2"/>
      <w:sz w:val="20"/>
      <w:szCs w:val="22"/>
      <w14:ligatures w14:val="standardContextual"/>
    </w:rPr>
  </w:style>
  <w:style w:type="paragraph" w:customStyle="1" w:styleId="Heading61">
    <w:name w:val="Heading 61"/>
    <w:basedOn w:val="Normal"/>
    <w:next w:val="Normal"/>
    <w:uiPriority w:val="9"/>
    <w:qFormat/>
    <w:rsid w:val="00386B75"/>
    <w:pPr>
      <w:keepNext/>
      <w:keepLines/>
      <w:spacing w:before="200" w:after="0"/>
    </w:pPr>
    <w:rPr>
      <w:rFonts w:ascii="Cambria" w:eastAsia="SimSun" w:hAnsi="Cambria" w:cs="SimSun"/>
      <w:i/>
      <w:color w:val="244160"/>
    </w:rPr>
  </w:style>
  <w:style w:type="paragraph" w:customStyle="1" w:styleId="Heading81">
    <w:name w:val="Heading 81"/>
    <w:basedOn w:val="Normal"/>
    <w:next w:val="Normal"/>
    <w:uiPriority w:val="99"/>
    <w:qFormat/>
    <w:rsid w:val="00386B75"/>
    <w:pPr>
      <w:keepNext/>
      <w:keepLines/>
      <w:spacing w:before="200" w:after="0"/>
    </w:pPr>
    <w:rPr>
      <w:rFonts w:ascii="Cambria" w:eastAsia="SimSun" w:hAnsi="Cambria" w:cs="SimSun"/>
      <w:color w:val="404040"/>
      <w:sz w:val="20"/>
    </w:rPr>
  </w:style>
  <w:style w:type="paragraph" w:customStyle="1" w:styleId="Heading41">
    <w:name w:val="Heading 41"/>
    <w:basedOn w:val="Normal"/>
    <w:next w:val="Normal"/>
    <w:uiPriority w:val="9"/>
    <w:qFormat/>
    <w:rsid w:val="00386B75"/>
    <w:pPr>
      <w:keepNext/>
      <w:keepLines/>
      <w:spacing w:before="200" w:after="0"/>
    </w:pPr>
    <w:rPr>
      <w:rFonts w:ascii="Cambria" w:eastAsia="SimSun" w:hAnsi="Cambria" w:cs="SimSun"/>
      <w:b/>
      <w:i/>
      <w:color w:val="4F81BD"/>
    </w:rPr>
  </w:style>
  <w:style w:type="paragraph" w:customStyle="1" w:styleId="Node">
    <w:name w:val="Node"/>
    <w:basedOn w:val="Normal"/>
    <w:uiPriority w:val="99"/>
    <w:rsid w:val="00386B75"/>
    <w:pPr>
      <w:spacing w:before="100" w:after="100"/>
    </w:pPr>
  </w:style>
  <w:style w:type="character" w:styleId="Hyperlink">
    <w:name w:val="Hyperlink"/>
    <w:basedOn w:val="DefaultParagraphFont"/>
    <w:uiPriority w:val="99"/>
    <w:rsid w:val="00386B75"/>
    <w:rPr>
      <w:color w:val="000000"/>
      <w:u w:val="single"/>
    </w:rPr>
  </w:style>
  <w:style w:type="paragraph" w:customStyle="1" w:styleId="EnvelopeReturn1">
    <w:name w:val="Envelope Return1"/>
    <w:basedOn w:val="Normal"/>
    <w:uiPriority w:val="99"/>
    <w:rsid w:val="00386B75"/>
    <w:pPr>
      <w:spacing w:after="0" w:line="240" w:lineRule="auto"/>
    </w:pPr>
    <w:rPr>
      <w:rFonts w:ascii="Cambria" w:eastAsia="SimSun" w:hAnsi="Cambria" w:cs="SimSun"/>
      <w:sz w:val="20"/>
    </w:rPr>
  </w:style>
  <w:style w:type="character" w:styleId="IntenseReference">
    <w:name w:val="Intense Reference"/>
    <w:basedOn w:val="DefaultParagraphFont"/>
    <w:uiPriority w:val="32"/>
    <w:qFormat/>
    <w:rsid w:val="00386B75"/>
    <w:rPr>
      <w:b/>
      <w:smallCaps/>
      <w:color w:val="C0504D"/>
      <w:spacing w:val="5"/>
      <w:u w:val="single"/>
    </w:rPr>
  </w:style>
  <w:style w:type="paragraph" w:customStyle="1" w:styleId="Heading11">
    <w:name w:val="Heading 11"/>
    <w:basedOn w:val="Normal"/>
    <w:next w:val="Normal"/>
    <w:uiPriority w:val="9"/>
    <w:qFormat/>
    <w:rsid w:val="00386B75"/>
    <w:pPr>
      <w:keepNext/>
      <w:keepLines/>
      <w:spacing w:before="480" w:after="0"/>
    </w:pPr>
    <w:rPr>
      <w:rFonts w:ascii="Cambria" w:eastAsia="SimSun" w:hAnsi="Cambria" w:cs="SimSun"/>
      <w:b/>
      <w:color w:val="376291"/>
      <w:sz w:val="28"/>
    </w:rPr>
  </w:style>
  <w:style w:type="character" w:customStyle="1" w:styleId="BodyTextIndentChar">
    <w:name w:val="Body Text Indent Char"/>
    <w:basedOn w:val="DefaultParagraphFont"/>
    <w:link w:val="BodyTextIndent"/>
    <w:uiPriority w:val="99"/>
    <w:rsid w:val="00386B75"/>
    <w:rPr>
      <w:rFonts w:ascii="Times New Roman" w:eastAsia="Times New Roman" w:hAnsi="Times New Roman" w:cs="Times New Roman"/>
      <w:sz w:val="24"/>
    </w:rPr>
  </w:style>
  <w:style w:type="character" w:styleId="Emphasis">
    <w:name w:val="Emphasis"/>
    <w:basedOn w:val="DefaultParagraphFont"/>
    <w:uiPriority w:val="20"/>
    <w:qFormat/>
    <w:rsid w:val="00386B75"/>
    <w:rPr>
      <w:i/>
    </w:rPr>
  </w:style>
  <w:style w:type="character" w:customStyle="1" w:styleId="Heading1Char9415cbe3-041f-47c9-a4b4-bbf10e92e3e9">
    <w:name w:val="Heading 1 Char_9415cbe3-041f-47c9-a4b4-bbf10e92e3e9"/>
    <w:basedOn w:val="DefaultParagraphFont"/>
    <w:uiPriority w:val="9"/>
    <w:rsid w:val="00386B75"/>
    <w:rPr>
      <w:rFonts w:ascii="Cambria" w:eastAsia="SimSun" w:hAnsi="Cambria" w:cs="SimSun"/>
      <w:b/>
      <w:color w:val="365F91"/>
      <w:sz w:val="28"/>
    </w:rPr>
  </w:style>
  <w:style w:type="character" w:customStyle="1" w:styleId="Heading5Char14b09eda-e998-4494-a3cf-b8cdabe48f63">
    <w:name w:val="Heading 5 Char_14b09eda-e998-4494-a3cf-b8cdabe48f63"/>
    <w:basedOn w:val="DefaultParagraphFont"/>
    <w:uiPriority w:val="9"/>
    <w:rsid w:val="00386B75"/>
    <w:rPr>
      <w:rFonts w:ascii="Cambria" w:eastAsia="SimSun" w:hAnsi="Cambria" w:cs="SimSun"/>
      <w:color w:val="244160"/>
    </w:rPr>
  </w:style>
  <w:style w:type="character" w:customStyle="1" w:styleId="Apple-converted-space">
    <w:name w:val="Apple-converted-space"/>
    <w:basedOn w:val="DefaultParagraphFont"/>
    <w:uiPriority w:val="99"/>
    <w:rsid w:val="00386B75"/>
  </w:style>
  <w:style w:type="character" w:customStyle="1" w:styleId="TitleChard20496b2-018d-48a5-bf44-b40d8001918b">
    <w:name w:val="Title Char_d20496b2-018d-48a5-bf44-b40d8001918b"/>
    <w:basedOn w:val="DefaultParagraphFont"/>
    <w:uiPriority w:val="10"/>
    <w:rsid w:val="00386B75"/>
    <w:rPr>
      <w:rFonts w:ascii="Cambria" w:eastAsia="SimSun" w:hAnsi="Cambria" w:cs="SimSun"/>
      <w:color w:val="17365D"/>
      <w:spacing w:val="5"/>
      <w:sz w:val="52"/>
    </w:rPr>
  </w:style>
  <w:style w:type="paragraph" w:styleId="Quote">
    <w:name w:val="Quote"/>
    <w:basedOn w:val="Normal"/>
    <w:next w:val="Normal"/>
    <w:link w:val="QuoteChar"/>
    <w:uiPriority w:val="99"/>
    <w:qFormat/>
    <w:rsid w:val="00386B75"/>
    <w:rPr>
      <w:i/>
      <w:color w:val="000000"/>
    </w:rPr>
  </w:style>
  <w:style w:type="character" w:customStyle="1" w:styleId="QuoteChar">
    <w:name w:val="Quote Char"/>
    <w:basedOn w:val="DefaultParagraphFont"/>
    <w:link w:val="Quote"/>
    <w:uiPriority w:val="99"/>
    <w:rsid w:val="00386B75"/>
    <w:rPr>
      <w:rFonts w:ascii="Calibri" w:eastAsia="Calibri" w:hAnsi="Calibri" w:cs="Times New Roman"/>
      <w:i/>
      <w:color w:val="000000"/>
      <w:kern w:val="0"/>
      <w:szCs w:val="20"/>
      <w14:ligatures w14:val="none"/>
    </w:rPr>
  </w:style>
  <w:style w:type="character" w:customStyle="1" w:styleId="FootnoteReference1">
    <w:name w:val="Footnote Reference1"/>
    <w:basedOn w:val="DefaultParagraphFont"/>
    <w:uiPriority w:val="99"/>
    <w:rsid w:val="00386B75"/>
    <w:rPr>
      <w:vertAlign w:val="superscript"/>
    </w:rPr>
  </w:style>
  <w:style w:type="paragraph" w:customStyle="1" w:styleId="FootnoteText1">
    <w:name w:val="Footnote Text1"/>
    <w:basedOn w:val="Normal"/>
    <w:link w:val="FootnoteTextChar"/>
    <w:uiPriority w:val="99"/>
    <w:rsid w:val="00386B75"/>
    <w:pPr>
      <w:spacing w:after="0" w:line="240" w:lineRule="auto"/>
    </w:pPr>
    <w:rPr>
      <w:sz w:val="20"/>
    </w:rPr>
  </w:style>
  <w:style w:type="paragraph" w:customStyle="1" w:styleId="Heading71">
    <w:name w:val="Heading 71"/>
    <w:basedOn w:val="Normal"/>
    <w:next w:val="Normal"/>
    <w:uiPriority w:val="99"/>
    <w:qFormat/>
    <w:rsid w:val="00386B75"/>
    <w:pPr>
      <w:keepNext/>
      <w:keepLines/>
      <w:spacing w:before="200" w:after="0"/>
    </w:pPr>
    <w:rPr>
      <w:rFonts w:ascii="Cambria" w:eastAsia="SimSun" w:hAnsi="Cambria" w:cs="SimSun"/>
      <w:i/>
      <w:color w:val="404040"/>
    </w:rPr>
  </w:style>
  <w:style w:type="character" w:customStyle="1" w:styleId="Heading3Char9e858f3d-dccd-4772-9a9f-84c26820a1ef">
    <w:name w:val="Heading 3 Char_9e858f3d-dccd-4772-9a9f-84c26820a1ef"/>
    <w:basedOn w:val="DefaultParagraphFont"/>
    <w:uiPriority w:val="9"/>
    <w:rsid w:val="00386B75"/>
    <w:rPr>
      <w:rFonts w:ascii="Cambria" w:eastAsia="SimSun" w:hAnsi="Cambria" w:cs="SimSun"/>
      <w:b/>
      <w:color w:val="4F81BD"/>
    </w:rPr>
  </w:style>
  <w:style w:type="character" w:customStyle="1" w:styleId="EndnoteReference1">
    <w:name w:val="Endnote Reference1"/>
    <w:basedOn w:val="DefaultParagraphFont"/>
    <w:uiPriority w:val="99"/>
    <w:rsid w:val="00386B75"/>
    <w:rPr>
      <w:vertAlign w:val="superscript"/>
    </w:rPr>
  </w:style>
  <w:style w:type="paragraph" w:styleId="Subtitle">
    <w:name w:val="Subtitle"/>
    <w:basedOn w:val="Normal"/>
    <w:next w:val="Normal"/>
    <w:link w:val="SubtitleChar"/>
    <w:uiPriority w:val="99"/>
    <w:qFormat/>
    <w:rsid w:val="00386B75"/>
    <w:pPr>
      <w:numPr>
        <w:ilvl w:val="1"/>
      </w:numPr>
    </w:pPr>
    <w:rPr>
      <w:rFonts w:ascii="Cambria" w:eastAsia="SimSun" w:hAnsi="Cambria" w:cs="SimSun"/>
      <w:i/>
      <w:color w:val="4F81BD"/>
      <w:spacing w:val="15"/>
      <w:sz w:val="24"/>
    </w:rPr>
  </w:style>
  <w:style w:type="character" w:customStyle="1" w:styleId="SubtitleChar">
    <w:name w:val="Subtitle Char"/>
    <w:basedOn w:val="DefaultParagraphFont"/>
    <w:link w:val="Subtitle"/>
    <w:uiPriority w:val="99"/>
    <w:rsid w:val="00386B75"/>
    <w:rPr>
      <w:rFonts w:ascii="Cambria" w:eastAsia="SimSun" w:hAnsi="Cambria" w:cs="SimSun"/>
      <w:i/>
      <w:color w:val="4F81BD"/>
      <w:spacing w:val="15"/>
      <w:kern w:val="0"/>
      <w:sz w:val="24"/>
      <w:szCs w:val="20"/>
      <w14:ligatures w14:val="none"/>
    </w:rPr>
  </w:style>
  <w:style w:type="character" w:customStyle="1" w:styleId="Heading8Charfd293893-15b8-4b2e-961d-67574e38f3ba">
    <w:name w:val="Heading 8 Char_fd293893-15b8-4b2e-961d-67574e38f3ba"/>
    <w:basedOn w:val="DefaultParagraphFont"/>
    <w:uiPriority w:val="9"/>
    <w:rsid w:val="00386B75"/>
    <w:rPr>
      <w:rFonts w:ascii="Cambria" w:eastAsia="SimSun" w:hAnsi="Cambria" w:cs="SimSun"/>
      <w:color w:val="000000"/>
      <w:sz w:val="20"/>
    </w:rPr>
  </w:style>
  <w:style w:type="character" w:customStyle="1" w:styleId="Heading9Charf68d0cc7-36bb-4df1-9d0f-effa37f08c31">
    <w:name w:val="Heading 9 Char_f68d0cc7-36bb-4df1-9d0f-effa37f08c31"/>
    <w:basedOn w:val="DefaultParagraphFont"/>
    <w:uiPriority w:val="9"/>
    <w:rsid w:val="00386B75"/>
    <w:rPr>
      <w:rFonts w:ascii="Cambria" w:eastAsia="SimSun" w:hAnsi="Cambria" w:cs="SimSun"/>
      <w:i/>
      <w:color w:val="000000"/>
      <w:sz w:val="20"/>
    </w:rPr>
  </w:style>
  <w:style w:type="character" w:styleId="IntenseEmphasis">
    <w:name w:val="Intense Emphasis"/>
    <w:basedOn w:val="DefaultParagraphFont"/>
    <w:uiPriority w:val="99"/>
    <w:qFormat/>
    <w:rsid w:val="00386B75"/>
    <w:rPr>
      <w:b/>
      <w:i/>
      <w:color w:val="4F81BD"/>
    </w:rPr>
  </w:style>
  <w:style w:type="character" w:customStyle="1" w:styleId="BodyTextIndent3Char">
    <w:name w:val="Body Text Indent 3 Char"/>
    <w:basedOn w:val="DefaultParagraphFont"/>
    <w:link w:val="BodyTextIndent3"/>
    <w:uiPriority w:val="99"/>
    <w:rsid w:val="00386B75"/>
    <w:rPr>
      <w:rFonts w:ascii="Times New Roman" w:eastAsia="Times New Roman" w:hAnsi="Times New Roman" w:cs="Times New Roman"/>
      <w:b/>
      <w:sz w:val="24"/>
    </w:rPr>
  </w:style>
  <w:style w:type="character" w:customStyle="1" w:styleId="Heading5Char10926064-08ef-4bea-bd24-ef3be7bfef77">
    <w:name w:val="Heading 5 Char_10926064-08ef-4bea-bd24-ef3be7bfef77"/>
    <w:basedOn w:val="DefaultParagraphFont"/>
    <w:uiPriority w:val="9"/>
    <w:rsid w:val="00386B75"/>
    <w:rPr>
      <w:rFonts w:ascii="Cambria" w:eastAsia="SimSun" w:hAnsi="Cambria" w:cs="SimSun"/>
      <w:color w:val="243F60"/>
    </w:rPr>
  </w:style>
  <w:style w:type="paragraph" w:styleId="ListParagraph">
    <w:name w:val="List Paragraph"/>
    <w:basedOn w:val="Normal"/>
    <w:uiPriority w:val="99"/>
    <w:qFormat/>
    <w:rsid w:val="00386B75"/>
    <w:pPr>
      <w:ind w:left="720"/>
      <w:contextualSpacing/>
    </w:pPr>
  </w:style>
  <w:style w:type="character" w:customStyle="1" w:styleId="Heading6Char188a6522-a748-4973-9bd4-5db0815301f6">
    <w:name w:val="Heading 6 Char_188a6522-a748-4973-9bd4-5db0815301f6"/>
    <w:basedOn w:val="DefaultParagraphFont"/>
    <w:uiPriority w:val="9"/>
    <w:rsid w:val="00386B75"/>
    <w:rPr>
      <w:rFonts w:ascii="Cambria" w:eastAsia="SimSun" w:hAnsi="Cambria" w:cs="SimSun"/>
      <w:i/>
      <w:color w:val="244160"/>
    </w:rPr>
  </w:style>
  <w:style w:type="paragraph" w:styleId="BodyTextIndent3">
    <w:name w:val="Body Text Indent 3"/>
    <w:basedOn w:val="Normal"/>
    <w:link w:val="BodyTextIndent3Char"/>
    <w:uiPriority w:val="99"/>
    <w:rsid w:val="00386B75"/>
    <w:pPr>
      <w:ind w:left="1440" w:hanging="1440"/>
      <w:jc w:val="both"/>
    </w:pPr>
    <w:rPr>
      <w:rFonts w:ascii="Times New Roman" w:eastAsia="Times New Roman" w:hAnsi="Times New Roman"/>
      <w:b/>
      <w:kern w:val="2"/>
      <w:sz w:val="24"/>
      <w:szCs w:val="22"/>
      <w14:ligatures w14:val="standardContextual"/>
    </w:rPr>
  </w:style>
  <w:style w:type="character" w:customStyle="1" w:styleId="BodyTextIndent3Char1">
    <w:name w:val="Body Text Indent 3 Char1"/>
    <w:basedOn w:val="DefaultParagraphFont"/>
    <w:uiPriority w:val="99"/>
    <w:semiHidden/>
    <w:rsid w:val="00386B75"/>
    <w:rPr>
      <w:rFonts w:ascii="Calibri" w:eastAsia="Calibri" w:hAnsi="Calibri" w:cs="Times New Roman"/>
      <w:kern w:val="0"/>
      <w:sz w:val="16"/>
      <w:szCs w:val="16"/>
      <w14:ligatures w14:val="none"/>
    </w:rPr>
  </w:style>
  <w:style w:type="character" w:customStyle="1" w:styleId="Heading3Char0b144033-92e8-49df-bf91-c19aeabcf1c7">
    <w:name w:val="Heading 3 Char_0b144033-92e8-49df-bf91-c19aeabcf1c7"/>
    <w:basedOn w:val="DefaultParagraphFont"/>
    <w:uiPriority w:val="9"/>
    <w:rsid w:val="00386B75"/>
    <w:rPr>
      <w:rFonts w:ascii="Cambria" w:eastAsia="SimSun" w:hAnsi="Cambria" w:cs="SimSun"/>
      <w:b/>
      <w:color w:val="4F81BD"/>
    </w:rPr>
  </w:style>
  <w:style w:type="paragraph" w:customStyle="1" w:styleId="EnvelopeAddress1">
    <w:name w:val="Envelope Address1"/>
    <w:basedOn w:val="Normal"/>
    <w:uiPriority w:val="99"/>
    <w:rsid w:val="00386B75"/>
    <w:pPr>
      <w:spacing w:after="0" w:line="240" w:lineRule="auto"/>
      <w:ind w:left="2880"/>
    </w:pPr>
    <w:rPr>
      <w:rFonts w:ascii="Cambria" w:eastAsia="SimSun" w:hAnsi="Cambria" w:cs="SimSun"/>
      <w:sz w:val="24"/>
    </w:rPr>
  </w:style>
  <w:style w:type="paragraph" w:customStyle="1" w:styleId="Heading31">
    <w:name w:val="Heading 31"/>
    <w:basedOn w:val="Normal"/>
    <w:next w:val="Normal"/>
    <w:uiPriority w:val="99"/>
    <w:qFormat/>
    <w:rsid w:val="00386B75"/>
    <w:pPr>
      <w:keepNext/>
      <w:keepLines/>
      <w:spacing w:before="200" w:after="0"/>
    </w:pPr>
    <w:rPr>
      <w:rFonts w:ascii="Cambria" w:eastAsia="SimSun" w:hAnsi="Cambria" w:cs="SimSun"/>
      <w:b/>
      <w:color w:val="4F81BD"/>
    </w:rPr>
  </w:style>
  <w:style w:type="paragraph" w:customStyle="1" w:styleId="Heading21">
    <w:name w:val="Heading 21"/>
    <w:basedOn w:val="Normal"/>
    <w:next w:val="Normal"/>
    <w:uiPriority w:val="9"/>
    <w:qFormat/>
    <w:rsid w:val="00386B75"/>
    <w:pPr>
      <w:keepNext/>
      <w:keepLines/>
      <w:spacing w:before="200" w:after="0"/>
    </w:pPr>
    <w:rPr>
      <w:rFonts w:ascii="Cambria" w:eastAsia="SimSun" w:hAnsi="Cambria" w:cs="SimSun"/>
      <w:b/>
      <w:color w:val="4F81BD"/>
      <w:sz w:val="26"/>
    </w:rPr>
  </w:style>
  <w:style w:type="character" w:customStyle="1" w:styleId="Heading2Chard015de4b-0206-4ddb-94f7-e47ee58cd802">
    <w:name w:val="Heading 2 Char_d015de4b-0206-4ddb-94f7-e47ee58cd802"/>
    <w:basedOn w:val="DefaultParagraphFont"/>
    <w:uiPriority w:val="9"/>
    <w:rsid w:val="00386B75"/>
    <w:rPr>
      <w:rFonts w:ascii="Cambria" w:eastAsia="SimSun" w:hAnsi="Cambria" w:cs="SimSun"/>
      <w:b/>
      <w:color w:val="4F81BD"/>
      <w:sz w:val="26"/>
    </w:rPr>
  </w:style>
  <w:style w:type="character" w:styleId="BookTitle">
    <w:name w:val="Book Title"/>
    <w:basedOn w:val="DefaultParagraphFont"/>
    <w:uiPriority w:val="33"/>
    <w:qFormat/>
    <w:rsid w:val="00386B75"/>
    <w:rPr>
      <w:b/>
      <w:smallCaps/>
      <w:spacing w:val="5"/>
    </w:rPr>
  </w:style>
  <w:style w:type="character" w:customStyle="1" w:styleId="Heading6Char567523b2-160a-4eea-96ce-b18f3654f53c">
    <w:name w:val="Heading 6 Char_567523b2-160a-4eea-96ce-b18f3654f53c"/>
    <w:basedOn w:val="DefaultParagraphFont"/>
    <w:uiPriority w:val="9"/>
    <w:rsid w:val="00386B75"/>
    <w:rPr>
      <w:rFonts w:ascii="Cambria" w:eastAsia="SimSun" w:hAnsi="Cambria" w:cs="SimSun"/>
      <w:i/>
      <w:color w:val="243F60"/>
    </w:rPr>
  </w:style>
  <w:style w:type="character" w:customStyle="1" w:styleId="BodyTextChar">
    <w:name w:val="Body Text Char"/>
    <w:basedOn w:val="DefaultParagraphFont"/>
    <w:link w:val="BodyText"/>
    <w:uiPriority w:val="99"/>
    <w:rsid w:val="00386B75"/>
    <w:rPr>
      <w:rFonts w:ascii="Times New Roman" w:eastAsia="Times New Roman" w:hAnsi="Times New Roman" w:cs="Times New Roman"/>
      <w:sz w:val="24"/>
    </w:rPr>
  </w:style>
  <w:style w:type="paragraph" w:customStyle="1" w:styleId="Heading91">
    <w:name w:val="Heading 91"/>
    <w:basedOn w:val="Normal"/>
    <w:next w:val="Normal"/>
    <w:uiPriority w:val="9"/>
    <w:qFormat/>
    <w:rsid w:val="00386B75"/>
    <w:pPr>
      <w:keepNext/>
      <w:keepLines/>
      <w:spacing w:before="200" w:after="0"/>
    </w:pPr>
    <w:rPr>
      <w:rFonts w:ascii="Cambria" w:eastAsia="SimSun" w:hAnsi="Cambria" w:cs="SimSun"/>
      <w:i/>
      <w:color w:val="000000"/>
      <w:sz w:val="20"/>
    </w:rPr>
  </w:style>
  <w:style w:type="character" w:customStyle="1" w:styleId="Heading7Char38d8ee49-1498-44bd-94f7-8442941ca786">
    <w:name w:val="Heading 7 Char_38d8ee49-1498-44bd-94f7-8442941ca786"/>
    <w:basedOn w:val="DefaultParagraphFont"/>
    <w:uiPriority w:val="9"/>
    <w:rsid w:val="00386B75"/>
    <w:rPr>
      <w:rFonts w:ascii="Cambria" w:eastAsia="SimSun" w:hAnsi="Cambria" w:cs="SimSun"/>
      <w:i/>
      <w:color w:val="000000"/>
    </w:rPr>
  </w:style>
  <w:style w:type="table" w:styleId="TableGrid">
    <w:name w:val="Table Grid"/>
    <w:basedOn w:val="TableNormal"/>
    <w:uiPriority w:val="99"/>
    <w:rsid w:val="00386B75"/>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386B75"/>
    <w:rPr>
      <w:smallCaps/>
      <w:color w:val="C0504D"/>
      <w:u w:val="single"/>
    </w:rPr>
  </w:style>
  <w:style w:type="character" w:customStyle="1" w:styleId="Heading2Char5ef5b58f-fb28-4c6d-ab02-77cdfb7ba16a">
    <w:name w:val="Heading 2 Char_5ef5b58f-fb28-4c6d-ab02-77cdfb7ba16a"/>
    <w:basedOn w:val="DefaultParagraphFont"/>
    <w:uiPriority w:val="9"/>
    <w:rsid w:val="00386B75"/>
    <w:rPr>
      <w:rFonts w:ascii="Cambria" w:eastAsia="SimSun" w:hAnsi="Cambria" w:cs="SimSun"/>
      <w:b/>
      <w:color w:val="4F81BD"/>
      <w:sz w:val="26"/>
    </w:rPr>
  </w:style>
  <w:style w:type="character" w:customStyle="1" w:styleId="IntenseQuoteChard1b46fe0-646b-4c7e-b460-9d6265429730">
    <w:name w:val="Intense Quote Char_d1b46fe0-646b-4c7e-b460-9d6265429730"/>
    <w:basedOn w:val="DefaultParagraphFont"/>
    <w:uiPriority w:val="30"/>
    <w:rsid w:val="00386B75"/>
    <w:rPr>
      <w:b/>
      <w:i/>
      <w:color w:val="4F81BD"/>
    </w:rPr>
  </w:style>
  <w:style w:type="character" w:customStyle="1" w:styleId="FootnoteTextChar">
    <w:name w:val="Footnote Text Char"/>
    <w:basedOn w:val="DefaultParagraphFont"/>
    <w:link w:val="FootnoteText1"/>
    <w:uiPriority w:val="99"/>
    <w:rsid w:val="00386B75"/>
    <w:rPr>
      <w:rFonts w:ascii="Calibri" w:eastAsia="Calibri" w:hAnsi="Calibri" w:cs="Times New Roman"/>
      <w:kern w:val="0"/>
      <w:sz w:val="20"/>
      <w:szCs w:val="20"/>
      <w14:ligatures w14:val="none"/>
    </w:rPr>
  </w:style>
  <w:style w:type="character" w:customStyle="1" w:styleId="IntenseQuoteChar3d8a7866-b2af-4251-9f54-935327578ce2">
    <w:name w:val="Intense Quote Char_3d8a7866-b2af-4251-9f54-935327578ce2"/>
    <w:basedOn w:val="DefaultParagraphFont"/>
    <w:uiPriority w:val="30"/>
    <w:rsid w:val="00386B75"/>
    <w:rPr>
      <w:b/>
      <w:i/>
      <w:color w:val="4F81BD"/>
    </w:rPr>
  </w:style>
  <w:style w:type="paragraph" w:styleId="NoSpacing">
    <w:name w:val="No Spacing"/>
    <w:uiPriority w:val="1"/>
    <w:qFormat/>
    <w:rsid w:val="00386B75"/>
    <w:pPr>
      <w:spacing w:after="0" w:line="240" w:lineRule="auto"/>
    </w:pPr>
    <w:rPr>
      <w:rFonts w:ascii="Calibri" w:eastAsia="Calibri" w:hAnsi="Calibri" w:cs="Times New Roman"/>
      <w:kern w:val="0"/>
      <w:szCs w:val="20"/>
      <w14:ligatures w14:val="none"/>
    </w:rPr>
  </w:style>
  <w:style w:type="character" w:customStyle="1" w:styleId="Ft">
    <w:name w:val="Ft"/>
    <w:basedOn w:val="DefaultParagraphFont"/>
    <w:uiPriority w:val="99"/>
    <w:rsid w:val="00386B75"/>
  </w:style>
  <w:style w:type="character" w:customStyle="1" w:styleId="QuoteChar0220498d-97c0-4873-8b81-98c13974e760">
    <w:name w:val="Quote Char_0220498d-97c0-4873-8b81-98c13974e760"/>
    <w:basedOn w:val="DefaultParagraphFont"/>
    <w:uiPriority w:val="29"/>
    <w:rsid w:val="00386B75"/>
    <w:rPr>
      <w:i/>
      <w:color w:val="000000"/>
    </w:rPr>
  </w:style>
  <w:style w:type="character" w:customStyle="1" w:styleId="Heading1Char6efbf779-17f8-4332-854e-28e4aa2aad77">
    <w:name w:val="Heading 1 Char_6efbf779-17f8-4332-854e-28e4aa2aad77"/>
    <w:basedOn w:val="DefaultParagraphFont"/>
    <w:uiPriority w:val="9"/>
    <w:rsid w:val="00386B75"/>
    <w:rPr>
      <w:rFonts w:ascii="Cambria" w:eastAsia="SimSun" w:hAnsi="Cambria" w:cs="SimSun"/>
      <w:b/>
      <w:color w:val="376291"/>
      <w:sz w:val="28"/>
    </w:rPr>
  </w:style>
  <w:style w:type="character" w:customStyle="1" w:styleId="TitleChar081b701d-0a9d-4882-b58e-3200416a587c">
    <w:name w:val="Title Char_081b701d-0a9d-4882-b58e-3200416a587c"/>
    <w:basedOn w:val="DefaultParagraphFont"/>
    <w:uiPriority w:val="10"/>
    <w:rsid w:val="00386B75"/>
    <w:rPr>
      <w:rFonts w:ascii="Cambria" w:eastAsia="SimSun" w:hAnsi="Cambria" w:cs="SimSun"/>
      <w:color w:val="000000"/>
      <w:spacing w:val="5"/>
      <w:sz w:val="52"/>
    </w:rPr>
  </w:style>
  <w:style w:type="paragraph" w:styleId="IntenseQuote">
    <w:name w:val="Intense Quote"/>
    <w:basedOn w:val="Normal"/>
    <w:next w:val="Normal"/>
    <w:link w:val="IntenseQuoteChar"/>
    <w:uiPriority w:val="99"/>
    <w:qFormat/>
    <w:rsid w:val="00386B75"/>
    <w:pPr>
      <w:pBdr>
        <w:bottom w:val="single" w:sz="4" w:space="0"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99"/>
    <w:rsid w:val="00386B75"/>
    <w:rPr>
      <w:rFonts w:ascii="Calibri" w:eastAsia="Calibri" w:hAnsi="Calibri" w:cs="Times New Roman"/>
      <w:b/>
      <w:i/>
      <w:color w:val="4F81BD"/>
      <w:kern w:val="0"/>
      <w:szCs w:val="20"/>
      <w14:ligatures w14:val="none"/>
    </w:rPr>
  </w:style>
  <w:style w:type="character" w:customStyle="1" w:styleId="F">
    <w:name w:val="F"/>
    <w:basedOn w:val="DefaultParagraphFont"/>
    <w:uiPriority w:val="99"/>
    <w:rsid w:val="00386B75"/>
  </w:style>
  <w:style w:type="character" w:customStyle="1" w:styleId="QuoteChar65d0a2f2-162d-4eaa-9ac9-d05164a17f01">
    <w:name w:val="Quote Char_65d0a2f2-162d-4eaa-9ac9-d05164a17f01"/>
    <w:basedOn w:val="DefaultParagraphFont"/>
    <w:uiPriority w:val="29"/>
    <w:rsid w:val="00386B75"/>
    <w:rPr>
      <w:i/>
      <w:color w:val="000000"/>
    </w:rPr>
  </w:style>
  <w:style w:type="paragraph" w:styleId="BodyText">
    <w:name w:val="Body Text"/>
    <w:basedOn w:val="Normal"/>
    <w:link w:val="BodyTextChar"/>
    <w:uiPriority w:val="99"/>
    <w:rsid w:val="00386B75"/>
    <w:pPr>
      <w:spacing w:after="120"/>
    </w:pPr>
    <w:rPr>
      <w:rFonts w:ascii="Times New Roman" w:eastAsia="Times New Roman" w:hAnsi="Times New Roman"/>
      <w:kern w:val="2"/>
      <w:sz w:val="24"/>
      <w:szCs w:val="22"/>
      <w14:ligatures w14:val="standardContextual"/>
    </w:rPr>
  </w:style>
  <w:style w:type="character" w:customStyle="1" w:styleId="BodyTextChar1">
    <w:name w:val="Body Text Char1"/>
    <w:basedOn w:val="DefaultParagraphFont"/>
    <w:uiPriority w:val="99"/>
    <w:semiHidden/>
    <w:rsid w:val="00386B75"/>
    <w:rPr>
      <w:rFonts w:ascii="Calibri" w:eastAsia="Calibri" w:hAnsi="Calibri" w:cs="Times New Roman"/>
      <w:kern w:val="0"/>
      <w:szCs w:val="20"/>
      <w14:ligatures w14:val="none"/>
    </w:rPr>
  </w:style>
  <w:style w:type="paragraph" w:styleId="BodyTextIndent">
    <w:name w:val="Body Text Indent"/>
    <w:basedOn w:val="Normal"/>
    <w:link w:val="BodyTextIndentChar"/>
    <w:uiPriority w:val="99"/>
    <w:rsid w:val="00386B75"/>
    <w:pPr>
      <w:ind w:left="720" w:hanging="720"/>
      <w:jc w:val="both"/>
    </w:pPr>
    <w:rPr>
      <w:rFonts w:ascii="Times New Roman" w:eastAsia="Times New Roman" w:hAnsi="Times New Roman"/>
      <w:kern w:val="2"/>
      <w:sz w:val="24"/>
      <w:szCs w:val="22"/>
      <w14:ligatures w14:val="standardContextual"/>
    </w:rPr>
  </w:style>
  <w:style w:type="character" w:customStyle="1" w:styleId="BodyTextIndentChar1">
    <w:name w:val="Body Text Indent Char1"/>
    <w:basedOn w:val="DefaultParagraphFont"/>
    <w:uiPriority w:val="99"/>
    <w:semiHidden/>
    <w:rsid w:val="00386B75"/>
    <w:rPr>
      <w:rFonts w:ascii="Calibri" w:eastAsia="Calibri" w:hAnsi="Calibri" w:cs="Times New Roman"/>
      <w:kern w:val="0"/>
      <w:szCs w:val="20"/>
      <w14:ligatures w14:val="none"/>
    </w:rPr>
  </w:style>
  <w:style w:type="character" w:customStyle="1" w:styleId="Heading7Chara2b1c8f3-9935-45c7-9dc0-6fd51fe2aa8c">
    <w:name w:val="Heading 7 Char_a2b1c8f3-9935-45c7-9dc0-6fd51fe2aa8c"/>
    <w:basedOn w:val="DefaultParagraphFont"/>
    <w:uiPriority w:val="9"/>
    <w:rsid w:val="00386B75"/>
    <w:rPr>
      <w:rFonts w:ascii="Cambria" w:eastAsia="SimSun" w:hAnsi="Cambria" w:cs="SimSun"/>
      <w:i/>
      <w:color w:val="404040"/>
    </w:rPr>
  </w:style>
  <w:style w:type="character" w:customStyle="1" w:styleId="Heading8Charee144ac7-b5de-4473-8c1e-2462d9a7238d">
    <w:name w:val="Heading 8 Char_ee144ac7-b5de-4473-8c1e-2462d9a7238d"/>
    <w:basedOn w:val="DefaultParagraphFont"/>
    <w:uiPriority w:val="9"/>
    <w:rsid w:val="00386B75"/>
    <w:rPr>
      <w:rFonts w:ascii="Cambria" w:eastAsia="SimSun" w:hAnsi="Cambria" w:cs="SimSun"/>
      <w:color w:val="404040"/>
      <w:sz w:val="20"/>
    </w:rPr>
  </w:style>
  <w:style w:type="paragraph" w:styleId="BalloonText">
    <w:name w:val="Balloon Text"/>
    <w:basedOn w:val="Normal"/>
    <w:link w:val="BalloonTextChar"/>
    <w:uiPriority w:val="99"/>
    <w:semiHidden/>
    <w:unhideWhenUsed/>
    <w:rsid w:val="00386B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B75"/>
    <w:rPr>
      <w:rFonts w:ascii="Tahoma" w:eastAsia="Calibri" w:hAnsi="Tahoma" w:cs="Tahoma"/>
      <w:kern w:val="0"/>
      <w:sz w:val="16"/>
      <w:szCs w:val="16"/>
      <w14:ligatures w14:val="none"/>
    </w:rPr>
  </w:style>
  <w:style w:type="paragraph" w:styleId="Header">
    <w:name w:val="header"/>
    <w:basedOn w:val="Normal"/>
    <w:link w:val="HeaderChar"/>
    <w:uiPriority w:val="99"/>
    <w:unhideWhenUsed/>
    <w:rsid w:val="00386B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6B75"/>
    <w:rPr>
      <w:rFonts w:ascii="Calibri" w:eastAsia="Calibri" w:hAnsi="Calibri" w:cs="Times New Roman"/>
      <w:kern w:val="0"/>
      <w:szCs w:val="20"/>
      <w14:ligatures w14:val="none"/>
    </w:rPr>
  </w:style>
  <w:style w:type="paragraph" w:styleId="Footer">
    <w:name w:val="footer"/>
    <w:basedOn w:val="Normal"/>
    <w:link w:val="FooterChar"/>
    <w:uiPriority w:val="99"/>
    <w:unhideWhenUsed/>
    <w:rsid w:val="00386B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6B75"/>
    <w:rPr>
      <w:rFonts w:ascii="Calibri" w:eastAsia="Calibri" w:hAnsi="Calibri" w:cs="Times New Roman"/>
      <w:kern w:val="0"/>
      <w:szCs w:val="20"/>
      <w14:ligatures w14:val="none"/>
    </w:rPr>
  </w:style>
  <w:style w:type="character" w:customStyle="1" w:styleId="Heading2Char">
    <w:name w:val="Heading 2 Char"/>
    <w:basedOn w:val="DefaultParagraphFont"/>
    <w:link w:val="Heading2"/>
    <w:rsid w:val="00386B75"/>
    <w:rPr>
      <w:rFonts w:ascii="Times New Roman" w:eastAsia="Times New Roman" w:hAnsi="Times New Roman" w:cs="Times New Roman"/>
      <w:b/>
      <w:bCs/>
      <w:kern w:val="0"/>
      <w:sz w:val="24"/>
      <w:szCs w:val="24"/>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lbi.nih.gov/health/health-topics/topics/cough/" TargetMode="External"/><Relationship Id="rId13" Type="http://schemas.openxmlformats.org/officeDocument/2006/relationships/hyperlink" Target="http://health.nytimes.com/health/guides/symptoms/agitation/overview.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health.nytimes.com/health/guides/symptoms/abdominal-pain/overview.html"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ealth.nytimes.com/health/guides/symptoms/swollen-glands/overview.html" TargetMode="External"/><Relationship Id="rId5" Type="http://schemas.openxmlformats.org/officeDocument/2006/relationships/footnotes" Target="footnotes.xml"/><Relationship Id="rId15" Type="http://schemas.openxmlformats.org/officeDocument/2006/relationships/hyperlink" Target="http://health.nytimes.com/health/guides/symptoms/confusion/overview.html" TargetMode="External"/><Relationship Id="rId10" Type="http://schemas.openxmlformats.org/officeDocument/2006/relationships/hyperlink" Target="http://health.nytimes.com/health/guides/symptoms/depression/overview.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health.nytimes.com/health/guides/symptoms/stress-and-anxiety/overview.html" TargetMode="External"/><Relationship Id="rId14" Type="http://schemas.openxmlformats.org/officeDocument/2006/relationships/hyperlink" Target="http://health.nytimes.com/health/guides/symptoms/bloody-or-tarry-stools/overview.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41</Pages>
  <Words>9377</Words>
  <Characters>53451</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2023-10-06T02:59:00Z</dcterms:created>
  <dcterms:modified xsi:type="dcterms:W3CDTF">2023-10-13T09:46:00Z</dcterms:modified>
</cp:coreProperties>
</file>